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F93" w:rsidRDefault="00C50849">
      <w:pPr>
        <w:rPr>
          <w:i/>
          <w:sz w:val="36"/>
          <w:szCs w:val="36"/>
        </w:rPr>
      </w:pPr>
      <w:r>
        <w:rPr>
          <w:i/>
          <w:sz w:val="36"/>
          <w:szCs w:val="36"/>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444pt;height:42.75pt" adj="2158" fillcolor="#520402" strokecolor="#b2b2b2" strokeweight="1pt">
            <v:fill color2="#fc0" focus="100%" type="gradient"/>
            <v:shadow on="t" type="perspective" color="#875b0d" opacity="45875f" origin=",.5" matrix=",,,.5,,-4768371582e-16"/>
            <v:textpath style="font-family:&quot;Arial&quot;;v-text-kern:t" trim="t" fitpath="t" string="НОВОПЕРВОМАЙСКИЙ ВЕСТНИК"/>
          </v:shape>
        </w:pic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1440"/>
        <w:gridCol w:w="7461"/>
      </w:tblGrid>
      <w:tr w:rsidR="007D5C3A" w:rsidRPr="00825F93" w:rsidTr="00595AA6">
        <w:tc>
          <w:tcPr>
            <w:tcW w:w="1413" w:type="dxa"/>
            <w:tcBorders>
              <w:top w:val="single" w:sz="4" w:space="0" w:color="auto"/>
              <w:left w:val="single" w:sz="4" w:space="0" w:color="auto"/>
              <w:bottom w:val="single" w:sz="4" w:space="0" w:color="auto"/>
              <w:right w:val="single" w:sz="4" w:space="0" w:color="auto"/>
            </w:tcBorders>
            <w:hideMark/>
          </w:tcPr>
          <w:p w:rsidR="007D5C3A" w:rsidRPr="00825F93" w:rsidRDefault="00084883" w:rsidP="00825F93">
            <w:pPr>
              <w:rPr>
                <w:b/>
                <w:sz w:val="24"/>
                <w:szCs w:val="24"/>
              </w:rPr>
            </w:pPr>
            <w:r>
              <w:rPr>
                <w:b/>
              </w:rPr>
              <w:t>№ 11</w:t>
            </w:r>
          </w:p>
        </w:tc>
        <w:tc>
          <w:tcPr>
            <w:tcW w:w="1440" w:type="dxa"/>
            <w:tcBorders>
              <w:top w:val="single" w:sz="4" w:space="0" w:color="auto"/>
              <w:left w:val="single" w:sz="4" w:space="0" w:color="auto"/>
              <w:bottom w:val="single" w:sz="4" w:space="0" w:color="auto"/>
              <w:right w:val="single" w:sz="4" w:space="0" w:color="auto"/>
            </w:tcBorders>
            <w:hideMark/>
          </w:tcPr>
          <w:p w:rsidR="007D5C3A" w:rsidRPr="00825F93" w:rsidRDefault="00966D21" w:rsidP="00084883">
            <w:pPr>
              <w:rPr>
                <w:b/>
                <w:sz w:val="24"/>
                <w:szCs w:val="24"/>
              </w:rPr>
            </w:pPr>
            <w:r>
              <w:rPr>
                <w:b/>
              </w:rPr>
              <w:t>30.1</w:t>
            </w:r>
            <w:r w:rsidR="00084883">
              <w:rPr>
                <w:b/>
              </w:rPr>
              <w:t>1</w:t>
            </w:r>
            <w:r w:rsidR="007D5C3A" w:rsidRPr="00825F93">
              <w:rPr>
                <w:b/>
              </w:rPr>
              <w:t>.2015г.</w:t>
            </w:r>
          </w:p>
        </w:tc>
        <w:tc>
          <w:tcPr>
            <w:tcW w:w="7461" w:type="dxa"/>
            <w:tcBorders>
              <w:top w:val="single" w:sz="4" w:space="0" w:color="auto"/>
              <w:left w:val="single" w:sz="4" w:space="0" w:color="auto"/>
              <w:bottom w:val="single" w:sz="4" w:space="0" w:color="auto"/>
              <w:right w:val="single" w:sz="4" w:space="0" w:color="auto"/>
            </w:tcBorders>
            <w:hideMark/>
          </w:tcPr>
          <w:p w:rsidR="007D5C3A" w:rsidRPr="00825F93" w:rsidRDefault="007D5C3A" w:rsidP="00825F93">
            <w:pPr>
              <w:rPr>
                <w:b/>
                <w:sz w:val="24"/>
                <w:szCs w:val="24"/>
              </w:rPr>
            </w:pPr>
            <w:proofErr w:type="gramStart"/>
            <w:r w:rsidRPr="00825F93">
              <w:rPr>
                <w:b/>
              </w:rPr>
              <w:t>С.НОВОПЕРВОМАЙСКОЕ  ТАТАРСКОГО</w:t>
            </w:r>
            <w:proofErr w:type="gramEnd"/>
            <w:r w:rsidRPr="00825F93">
              <w:rPr>
                <w:b/>
              </w:rPr>
              <w:t xml:space="preserve"> РАЙОНА  НОВОСИБИРСКОЙ ОБЛАСТИ </w:t>
            </w:r>
          </w:p>
        </w:tc>
      </w:tr>
    </w:tbl>
    <w:p w:rsidR="00C00B9D" w:rsidRDefault="00C00B9D" w:rsidP="00341793">
      <w:pPr>
        <w:pStyle w:val="a5"/>
      </w:pPr>
    </w:p>
    <w:p w:rsidR="00C00B9D" w:rsidRDefault="00C50849" w:rsidP="00341793">
      <w:pPr>
        <w:pStyle w:val="a5"/>
        <w:rPr>
          <w:rFonts w:ascii="Times New Roman" w:hAnsi="Times New Roman"/>
          <w:sz w:val="20"/>
          <w:szCs w:val="20"/>
        </w:rPr>
      </w:pPr>
      <w:r>
        <w:fldChar w:fldCharType="begin"/>
      </w:r>
      <w:r>
        <w:instrText xml:space="preserve"> INCLUDEPICTURE  "http://images.vfl.ru/ii/1385272686/8089ff6b/3597205_m.jpg"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80pt;height:480pt">
            <v:imagedata r:id="rId6" r:href="rId7"/>
          </v:shape>
        </w:pict>
      </w:r>
      <w:r>
        <w:fldChar w:fldCharType="end"/>
      </w:r>
    </w:p>
    <w:p w:rsidR="00C00B9D" w:rsidRDefault="00C00B9D" w:rsidP="00341793">
      <w:pPr>
        <w:pStyle w:val="a5"/>
        <w:rPr>
          <w:rFonts w:ascii="Times New Roman" w:hAnsi="Times New Roman"/>
          <w:sz w:val="20"/>
          <w:szCs w:val="20"/>
        </w:rPr>
      </w:pPr>
    </w:p>
    <w:p w:rsidR="00C00B9D" w:rsidRDefault="00C00B9D" w:rsidP="00341793">
      <w:pPr>
        <w:pStyle w:val="a5"/>
        <w:rPr>
          <w:rFonts w:ascii="Times New Roman" w:hAnsi="Times New Roman"/>
          <w:sz w:val="20"/>
          <w:szCs w:val="20"/>
        </w:rPr>
      </w:pPr>
    </w:p>
    <w:p w:rsidR="00C00B9D" w:rsidRDefault="00966D21" w:rsidP="00341793">
      <w:pPr>
        <w:pStyle w:val="a5"/>
        <w:rPr>
          <w:rFonts w:cs="Calibri"/>
          <w:b/>
          <w:sz w:val="20"/>
          <w:szCs w:val="20"/>
        </w:rPr>
      </w:pPr>
      <w:r w:rsidRPr="00966D21">
        <w:rPr>
          <w:rFonts w:cs="Calibri"/>
          <w:b/>
          <w:sz w:val="20"/>
          <w:szCs w:val="20"/>
        </w:rPr>
        <w:t>СЕГОДНЯ В НОМЕРЕ:</w:t>
      </w:r>
    </w:p>
    <w:p w:rsidR="008D197F" w:rsidRPr="00335EF2" w:rsidRDefault="008D197F" w:rsidP="008D197F">
      <w:pPr>
        <w:pStyle w:val="a5"/>
        <w:rPr>
          <w:b/>
          <w:sz w:val="16"/>
          <w:szCs w:val="16"/>
        </w:rPr>
      </w:pPr>
      <w:r w:rsidRPr="00335EF2">
        <w:rPr>
          <w:rFonts w:cs="Calibri"/>
          <w:b/>
          <w:sz w:val="16"/>
          <w:szCs w:val="16"/>
        </w:rPr>
        <w:t>1.Решение:</w:t>
      </w:r>
      <w:r w:rsidRPr="00335EF2">
        <w:rPr>
          <w:b/>
          <w:sz w:val="16"/>
          <w:szCs w:val="16"/>
        </w:rPr>
        <w:t xml:space="preserve"> Об утверждении Положения постоянной комиссии Совета депутатов</w:t>
      </w:r>
    </w:p>
    <w:p w:rsidR="008D197F" w:rsidRPr="00335EF2" w:rsidRDefault="008D197F" w:rsidP="008D197F">
      <w:pPr>
        <w:pStyle w:val="a5"/>
        <w:rPr>
          <w:b/>
          <w:sz w:val="16"/>
          <w:szCs w:val="16"/>
        </w:rPr>
      </w:pPr>
      <w:proofErr w:type="spellStart"/>
      <w:proofErr w:type="gramStart"/>
      <w:r w:rsidRPr="00335EF2">
        <w:rPr>
          <w:b/>
          <w:sz w:val="16"/>
          <w:szCs w:val="16"/>
        </w:rPr>
        <w:t>Новопервомайского</w:t>
      </w:r>
      <w:proofErr w:type="spellEnd"/>
      <w:r w:rsidRPr="00335EF2">
        <w:rPr>
          <w:b/>
          <w:sz w:val="16"/>
          <w:szCs w:val="16"/>
        </w:rPr>
        <w:t xml:space="preserve">  сельсовета</w:t>
      </w:r>
      <w:proofErr w:type="gramEnd"/>
      <w:r w:rsidRPr="00335EF2">
        <w:rPr>
          <w:b/>
          <w:sz w:val="16"/>
          <w:szCs w:val="16"/>
        </w:rPr>
        <w:t xml:space="preserve"> по бюджету, финансам, налогам, кредитам и тарифам.</w:t>
      </w:r>
    </w:p>
    <w:p w:rsidR="008D197F" w:rsidRPr="00335EF2" w:rsidRDefault="008D197F" w:rsidP="008D197F">
      <w:pPr>
        <w:pStyle w:val="a5"/>
        <w:rPr>
          <w:b/>
          <w:sz w:val="16"/>
          <w:szCs w:val="16"/>
        </w:rPr>
      </w:pPr>
      <w:r w:rsidRPr="00335EF2">
        <w:rPr>
          <w:rFonts w:cs="Calibri"/>
          <w:b/>
          <w:sz w:val="16"/>
          <w:szCs w:val="16"/>
        </w:rPr>
        <w:t>2.РЕШЕНИЕ:</w:t>
      </w:r>
      <w:r w:rsidRPr="00335EF2">
        <w:rPr>
          <w:b/>
          <w:sz w:val="16"/>
          <w:szCs w:val="16"/>
        </w:rPr>
        <w:t xml:space="preserve"> Об утверждении Положения постоянной комиссии Совета депутатов </w:t>
      </w:r>
      <w:proofErr w:type="spellStart"/>
      <w:r w:rsidRPr="00335EF2">
        <w:rPr>
          <w:b/>
          <w:sz w:val="16"/>
          <w:szCs w:val="16"/>
        </w:rPr>
        <w:t>Новопервомайского</w:t>
      </w:r>
      <w:proofErr w:type="spellEnd"/>
      <w:r w:rsidRPr="00335EF2">
        <w:rPr>
          <w:b/>
          <w:sz w:val="16"/>
          <w:szCs w:val="16"/>
        </w:rPr>
        <w:t xml:space="preserve"> сельсовета</w:t>
      </w:r>
    </w:p>
    <w:p w:rsidR="008D197F" w:rsidRPr="00335EF2" w:rsidRDefault="008D197F" w:rsidP="008D197F">
      <w:pPr>
        <w:pStyle w:val="a5"/>
        <w:rPr>
          <w:b/>
          <w:sz w:val="16"/>
          <w:szCs w:val="16"/>
        </w:rPr>
      </w:pPr>
      <w:r w:rsidRPr="00335EF2">
        <w:rPr>
          <w:b/>
          <w:sz w:val="16"/>
          <w:szCs w:val="16"/>
        </w:rPr>
        <w:t>по социальным вопросам.</w:t>
      </w:r>
    </w:p>
    <w:p w:rsidR="008D197F" w:rsidRPr="00335EF2" w:rsidRDefault="008D197F" w:rsidP="008D197F">
      <w:pPr>
        <w:pStyle w:val="a5"/>
        <w:rPr>
          <w:b/>
          <w:sz w:val="16"/>
          <w:szCs w:val="16"/>
        </w:rPr>
      </w:pPr>
      <w:r w:rsidRPr="00335EF2">
        <w:rPr>
          <w:b/>
          <w:sz w:val="16"/>
          <w:szCs w:val="16"/>
        </w:rPr>
        <w:t xml:space="preserve">3.РЕШЕНИЕ: Об утверждении состава постоянных комиссий Совета депутатов </w:t>
      </w:r>
      <w:proofErr w:type="spellStart"/>
      <w:r w:rsidRPr="00335EF2">
        <w:rPr>
          <w:b/>
          <w:sz w:val="16"/>
          <w:szCs w:val="16"/>
        </w:rPr>
        <w:t>Новопервомайского</w:t>
      </w:r>
      <w:proofErr w:type="spellEnd"/>
      <w:r w:rsidRPr="00335EF2">
        <w:rPr>
          <w:b/>
          <w:sz w:val="16"/>
          <w:szCs w:val="16"/>
        </w:rPr>
        <w:t xml:space="preserve"> сельсовета Татарского района Новосибирской области.</w:t>
      </w:r>
    </w:p>
    <w:p w:rsidR="008D197F" w:rsidRPr="00335EF2" w:rsidRDefault="008D197F" w:rsidP="008D197F">
      <w:pPr>
        <w:pStyle w:val="a5"/>
        <w:rPr>
          <w:b/>
          <w:sz w:val="16"/>
          <w:szCs w:val="16"/>
        </w:rPr>
      </w:pPr>
      <w:r w:rsidRPr="00335EF2">
        <w:rPr>
          <w:b/>
          <w:sz w:val="16"/>
          <w:szCs w:val="16"/>
        </w:rPr>
        <w:t>4.РЕШЕНИЕ: О целесообразности закрепления депутатов за территориями бывших избирательных участков (округов).</w:t>
      </w:r>
    </w:p>
    <w:p w:rsidR="008D197F" w:rsidRPr="00335EF2" w:rsidRDefault="008D197F" w:rsidP="008D197F">
      <w:pPr>
        <w:pStyle w:val="a5"/>
        <w:rPr>
          <w:rFonts w:cs="Calibri"/>
          <w:b/>
          <w:sz w:val="16"/>
          <w:szCs w:val="16"/>
        </w:rPr>
      </w:pPr>
      <w:proofErr w:type="gramStart"/>
      <w:r w:rsidRPr="00335EF2">
        <w:rPr>
          <w:rFonts w:cs="Calibri"/>
          <w:b/>
          <w:sz w:val="16"/>
          <w:szCs w:val="16"/>
        </w:rPr>
        <w:t>5.РЕШЕНИЕ:О</w:t>
      </w:r>
      <w:proofErr w:type="gramEnd"/>
      <w:r w:rsidRPr="00335EF2">
        <w:rPr>
          <w:rFonts w:cs="Calibri"/>
          <w:b/>
          <w:sz w:val="16"/>
          <w:szCs w:val="16"/>
        </w:rPr>
        <w:t xml:space="preserve"> внесении изменений и дополнений в Регламент Совета депутатов </w:t>
      </w:r>
      <w:proofErr w:type="spellStart"/>
      <w:r w:rsidRPr="00335EF2">
        <w:rPr>
          <w:rFonts w:cs="Calibri"/>
          <w:b/>
          <w:sz w:val="16"/>
          <w:szCs w:val="16"/>
        </w:rPr>
        <w:t>Новопервомайского</w:t>
      </w:r>
      <w:proofErr w:type="spellEnd"/>
      <w:r w:rsidRPr="00335EF2">
        <w:rPr>
          <w:rFonts w:cs="Calibri"/>
          <w:b/>
          <w:sz w:val="16"/>
          <w:szCs w:val="16"/>
        </w:rPr>
        <w:t xml:space="preserve"> сельсовета.</w:t>
      </w:r>
    </w:p>
    <w:p w:rsidR="00CE09D4" w:rsidRDefault="008D197F" w:rsidP="00CE09D4">
      <w:pPr>
        <w:pStyle w:val="a5"/>
        <w:rPr>
          <w:rStyle w:val="FontStyle13"/>
          <w:rFonts w:ascii="Calibri" w:hAnsi="Calibri" w:cs="Calibri"/>
          <w:b/>
          <w:sz w:val="16"/>
          <w:szCs w:val="16"/>
        </w:rPr>
      </w:pPr>
      <w:r w:rsidRPr="00335EF2">
        <w:rPr>
          <w:b/>
          <w:sz w:val="16"/>
          <w:szCs w:val="16"/>
        </w:rPr>
        <w:t>6.РЕШЕНИЕ:</w:t>
      </w:r>
      <w:r w:rsidRPr="00335EF2">
        <w:rPr>
          <w:rStyle w:val="10"/>
          <w:rFonts w:ascii="Calibri" w:eastAsia="Calibri" w:hAnsi="Calibri" w:cs="Calibri"/>
          <w:b/>
          <w:sz w:val="16"/>
          <w:szCs w:val="16"/>
        </w:rPr>
        <w:t xml:space="preserve"> </w:t>
      </w:r>
      <w:r w:rsidRPr="00335EF2">
        <w:rPr>
          <w:rStyle w:val="FontStyle13"/>
          <w:rFonts w:ascii="Calibri" w:hAnsi="Calibri" w:cs="Calibri"/>
          <w:b/>
          <w:sz w:val="16"/>
          <w:szCs w:val="16"/>
        </w:rPr>
        <w:t>Об утверждении плана работы сессионной деятельности депутатов на период 2016 года.</w:t>
      </w:r>
    </w:p>
    <w:p w:rsidR="00CE09D4" w:rsidRPr="00335EF2" w:rsidRDefault="00CE09D4" w:rsidP="008D197F">
      <w:pPr>
        <w:pStyle w:val="a5"/>
        <w:rPr>
          <w:rStyle w:val="FontStyle13"/>
          <w:rFonts w:ascii="Calibri" w:hAnsi="Calibri" w:cs="Calibri"/>
          <w:b/>
          <w:sz w:val="16"/>
          <w:szCs w:val="16"/>
        </w:rPr>
      </w:pPr>
      <w:r w:rsidRPr="00CE09D4">
        <w:rPr>
          <w:rStyle w:val="FontStyle13"/>
          <w:rFonts w:asciiTheme="minorHAnsi" w:hAnsiTheme="minorHAnsi" w:cstheme="minorHAnsi"/>
          <w:b/>
          <w:sz w:val="16"/>
          <w:szCs w:val="16"/>
        </w:rPr>
        <w:t>7.</w:t>
      </w:r>
      <w:r w:rsidRPr="00CE09D4">
        <w:rPr>
          <w:rStyle w:val="a4"/>
          <w:rFonts w:asciiTheme="minorHAnsi" w:hAnsiTheme="minorHAnsi" w:cstheme="minorHAnsi"/>
          <w:b/>
        </w:rPr>
        <w:t xml:space="preserve"> </w:t>
      </w:r>
      <w:proofErr w:type="spellStart"/>
      <w:proofErr w:type="gramStart"/>
      <w:r>
        <w:rPr>
          <w:rStyle w:val="a4"/>
          <w:rFonts w:asciiTheme="minorHAnsi" w:hAnsiTheme="minorHAnsi" w:cstheme="minorHAnsi"/>
          <w:b/>
        </w:rPr>
        <w:t>РЕШЕНИЕ:</w:t>
      </w:r>
      <w:r w:rsidRPr="00CE09D4">
        <w:rPr>
          <w:rStyle w:val="FontStyle13"/>
          <w:rFonts w:asciiTheme="minorHAnsi" w:hAnsiTheme="minorHAnsi" w:cstheme="minorHAnsi"/>
          <w:b/>
          <w:sz w:val="16"/>
          <w:szCs w:val="16"/>
        </w:rPr>
        <w:t>Об</w:t>
      </w:r>
      <w:proofErr w:type="spellEnd"/>
      <w:proofErr w:type="gramEnd"/>
      <w:r w:rsidRPr="00CE09D4">
        <w:rPr>
          <w:rStyle w:val="FontStyle13"/>
          <w:rFonts w:asciiTheme="minorHAnsi" w:hAnsiTheme="minorHAnsi" w:cstheme="minorHAnsi"/>
          <w:b/>
          <w:sz w:val="16"/>
          <w:szCs w:val="16"/>
        </w:rPr>
        <w:t xml:space="preserve"> утверждении плана работы сессионной деятельности депутатов </w:t>
      </w:r>
      <w:proofErr w:type="spellStart"/>
      <w:r w:rsidRPr="00CE09D4">
        <w:rPr>
          <w:rStyle w:val="FontStyle13"/>
          <w:rFonts w:asciiTheme="minorHAnsi" w:hAnsiTheme="minorHAnsi" w:cstheme="minorHAnsi"/>
          <w:b/>
          <w:sz w:val="16"/>
          <w:szCs w:val="16"/>
        </w:rPr>
        <w:t>Новопервомайского</w:t>
      </w:r>
      <w:proofErr w:type="spellEnd"/>
      <w:r w:rsidRPr="00CE09D4">
        <w:rPr>
          <w:rStyle w:val="FontStyle13"/>
          <w:rFonts w:asciiTheme="minorHAnsi" w:hAnsiTheme="minorHAnsi" w:cstheme="minorHAnsi"/>
          <w:b/>
          <w:sz w:val="16"/>
          <w:szCs w:val="16"/>
        </w:rPr>
        <w:t xml:space="preserve"> сельсовета на период 2016 года.</w:t>
      </w:r>
    </w:p>
    <w:p w:rsidR="008D197F" w:rsidRPr="00335EF2" w:rsidRDefault="00CE09D4" w:rsidP="008D197F">
      <w:pPr>
        <w:pStyle w:val="a5"/>
        <w:rPr>
          <w:b/>
          <w:sz w:val="16"/>
          <w:szCs w:val="16"/>
        </w:rPr>
      </w:pPr>
      <w:r>
        <w:rPr>
          <w:rStyle w:val="FontStyle13"/>
          <w:rFonts w:ascii="Calibri" w:hAnsi="Calibri" w:cs="Calibri"/>
          <w:b/>
          <w:sz w:val="16"/>
          <w:szCs w:val="16"/>
        </w:rPr>
        <w:lastRenderedPageBreak/>
        <w:t>8</w:t>
      </w:r>
      <w:r w:rsidR="008D197F" w:rsidRPr="00335EF2">
        <w:rPr>
          <w:rStyle w:val="FontStyle13"/>
          <w:rFonts w:ascii="Calibri" w:hAnsi="Calibri" w:cs="Calibri"/>
          <w:b/>
          <w:sz w:val="16"/>
          <w:szCs w:val="16"/>
        </w:rPr>
        <w:t>.Постановление:</w:t>
      </w:r>
      <w:r w:rsidR="008D197F" w:rsidRPr="00335EF2">
        <w:rPr>
          <w:b/>
          <w:sz w:val="16"/>
          <w:szCs w:val="16"/>
        </w:rPr>
        <w:t xml:space="preserve"> О </w:t>
      </w:r>
      <w:proofErr w:type="gramStart"/>
      <w:r w:rsidR="008D197F" w:rsidRPr="00335EF2">
        <w:rPr>
          <w:b/>
          <w:sz w:val="16"/>
          <w:szCs w:val="16"/>
        </w:rPr>
        <w:t>проведении  публичных</w:t>
      </w:r>
      <w:proofErr w:type="gramEnd"/>
      <w:r w:rsidR="008D197F" w:rsidRPr="00335EF2">
        <w:rPr>
          <w:b/>
          <w:sz w:val="16"/>
          <w:szCs w:val="16"/>
        </w:rPr>
        <w:t xml:space="preserve">  слушаний по  проекту бюджета    </w:t>
      </w:r>
      <w:proofErr w:type="spellStart"/>
      <w:r w:rsidR="008D197F" w:rsidRPr="00335EF2">
        <w:rPr>
          <w:b/>
          <w:sz w:val="16"/>
          <w:szCs w:val="16"/>
        </w:rPr>
        <w:t>Новопервомайского</w:t>
      </w:r>
      <w:proofErr w:type="spellEnd"/>
      <w:r w:rsidR="008D197F" w:rsidRPr="00335EF2">
        <w:rPr>
          <w:b/>
          <w:sz w:val="16"/>
          <w:szCs w:val="16"/>
        </w:rPr>
        <w:t xml:space="preserve">  сельсовета на 2016 год  и плановый период 2017 и 2018 годов»</w:t>
      </w:r>
    </w:p>
    <w:p w:rsidR="00335EF2" w:rsidRPr="00335EF2" w:rsidRDefault="00CE09D4" w:rsidP="00335EF2">
      <w:pPr>
        <w:pStyle w:val="a5"/>
        <w:rPr>
          <w:b/>
          <w:sz w:val="16"/>
          <w:szCs w:val="16"/>
        </w:rPr>
      </w:pPr>
      <w:proofErr w:type="gramStart"/>
      <w:r>
        <w:rPr>
          <w:rFonts w:cs="Calibri"/>
          <w:b/>
          <w:sz w:val="16"/>
          <w:szCs w:val="16"/>
        </w:rPr>
        <w:t>9</w:t>
      </w:r>
      <w:r w:rsidR="008D197F" w:rsidRPr="00335EF2">
        <w:rPr>
          <w:rFonts w:cs="Calibri"/>
          <w:b/>
          <w:sz w:val="16"/>
          <w:szCs w:val="16"/>
        </w:rPr>
        <w:t>.РЕГЛАМЕНТ:</w:t>
      </w:r>
      <w:r w:rsidR="00335EF2" w:rsidRPr="00335EF2">
        <w:rPr>
          <w:rFonts w:cs="Calibri"/>
          <w:b/>
          <w:sz w:val="16"/>
          <w:szCs w:val="16"/>
        </w:rPr>
        <w:t>Об</w:t>
      </w:r>
      <w:proofErr w:type="gramEnd"/>
      <w:r w:rsidR="00335EF2" w:rsidRPr="00335EF2">
        <w:rPr>
          <w:rFonts w:cs="Calibri"/>
          <w:b/>
          <w:sz w:val="16"/>
          <w:szCs w:val="16"/>
        </w:rPr>
        <w:t xml:space="preserve"> утверждении Административного регламента администрации </w:t>
      </w:r>
      <w:proofErr w:type="spellStart"/>
      <w:r w:rsidR="00335EF2" w:rsidRPr="00335EF2">
        <w:rPr>
          <w:rFonts w:cs="Calibri"/>
          <w:b/>
          <w:sz w:val="16"/>
          <w:szCs w:val="16"/>
        </w:rPr>
        <w:t>Новопервомайского</w:t>
      </w:r>
      <w:proofErr w:type="spellEnd"/>
      <w:r w:rsidR="00335EF2" w:rsidRPr="00335EF2">
        <w:rPr>
          <w:rFonts w:cs="Calibri"/>
          <w:b/>
          <w:sz w:val="16"/>
          <w:szCs w:val="16"/>
        </w:rPr>
        <w:t xml:space="preserve"> сельсовета Татарского района Новосибирской</w:t>
      </w:r>
      <w:r w:rsidR="00335EF2" w:rsidRPr="00335EF2">
        <w:rPr>
          <w:b/>
          <w:sz w:val="16"/>
          <w:szCs w:val="16"/>
        </w:rPr>
        <w:t xml:space="preserve"> области по предоставлению муниципальной услуги</w:t>
      </w:r>
      <w:r w:rsidR="00335EF2" w:rsidRPr="00335EF2">
        <w:rPr>
          <w:rFonts w:cs="Calibri"/>
          <w:b/>
          <w:sz w:val="16"/>
          <w:szCs w:val="16"/>
        </w:rPr>
        <w:t xml:space="preserve"> </w:t>
      </w:r>
      <w:r w:rsidR="00335EF2" w:rsidRPr="00335EF2">
        <w:rPr>
          <w:b/>
          <w:sz w:val="16"/>
          <w:szCs w:val="16"/>
        </w:rPr>
        <w:t>«Внесение изменений в разрешение на строительство»</w:t>
      </w:r>
    </w:p>
    <w:p w:rsidR="00335EF2" w:rsidRDefault="00CE09D4" w:rsidP="00335EF2">
      <w:pPr>
        <w:pStyle w:val="a5"/>
        <w:rPr>
          <w:b/>
          <w:sz w:val="16"/>
          <w:szCs w:val="16"/>
        </w:rPr>
      </w:pPr>
      <w:r>
        <w:rPr>
          <w:b/>
          <w:sz w:val="16"/>
          <w:szCs w:val="16"/>
        </w:rPr>
        <w:t>10</w:t>
      </w:r>
      <w:r w:rsidR="00335EF2" w:rsidRPr="00335EF2">
        <w:rPr>
          <w:b/>
          <w:sz w:val="16"/>
          <w:szCs w:val="16"/>
        </w:rPr>
        <w:t xml:space="preserve">.РЕГЛАМЕНТ: Об утверждении Административного регламента администрации </w:t>
      </w:r>
      <w:proofErr w:type="spellStart"/>
      <w:proofErr w:type="gramStart"/>
      <w:r w:rsidR="00335EF2" w:rsidRPr="00335EF2">
        <w:rPr>
          <w:b/>
          <w:sz w:val="16"/>
          <w:szCs w:val="16"/>
        </w:rPr>
        <w:t>Новопервомайского</w:t>
      </w:r>
      <w:proofErr w:type="spellEnd"/>
      <w:r w:rsidR="00335EF2" w:rsidRPr="00335EF2">
        <w:rPr>
          <w:b/>
          <w:sz w:val="16"/>
          <w:szCs w:val="16"/>
        </w:rPr>
        <w:t xml:space="preserve">  сельсовета</w:t>
      </w:r>
      <w:proofErr w:type="gramEnd"/>
      <w:r w:rsidR="00335EF2" w:rsidRPr="00335EF2">
        <w:rPr>
          <w:b/>
          <w:sz w:val="16"/>
          <w:szCs w:val="16"/>
        </w:rPr>
        <w:t xml:space="preserve"> Татарского района Новосибирской области  по предоставлению муниципальной услуги  «Предоставление сведений, содержащихся в информационной системе обеспечения градостроительной деятельности»</w:t>
      </w:r>
    </w:p>
    <w:p w:rsidR="00335EF2" w:rsidRDefault="00CE09D4" w:rsidP="00335EF2">
      <w:pPr>
        <w:pStyle w:val="a5"/>
        <w:rPr>
          <w:b/>
          <w:bCs/>
          <w:sz w:val="16"/>
          <w:szCs w:val="16"/>
        </w:rPr>
      </w:pPr>
      <w:r>
        <w:rPr>
          <w:b/>
          <w:sz w:val="16"/>
          <w:szCs w:val="16"/>
        </w:rPr>
        <w:t>11</w:t>
      </w:r>
      <w:r w:rsidR="00335EF2" w:rsidRPr="00335EF2">
        <w:rPr>
          <w:b/>
          <w:sz w:val="16"/>
          <w:szCs w:val="16"/>
        </w:rPr>
        <w:t xml:space="preserve">.РЕГЛАМЕНТ: Об утверждении Административного регламента администрации </w:t>
      </w:r>
      <w:proofErr w:type="spellStart"/>
      <w:r w:rsidR="00335EF2" w:rsidRPr="00335EF2">
        <w:rPr>
          <w:b/>
          <w:sz w:val="16"/>
          <w:szCs w:val="16"/>
        </w:rPr>
        <w:t>Новопервомайского</w:t>
      </w:r>
      <w:proofErr w:type="spellEnd"/>
      <w:r w:rsidR="00335EF2" w:rsidRPr="00335EF2">
        <w:rPr>
          <w:b/>
          <w:sz w:val="16"/>
          <w:szCs w:val="16"/>
        </w:rPr>
        <w:t xml:space="preserve"> сельсовета Татарского района Новосибирской области по предоставлению муниципальной услуги</w:t>
      </w:r>
      <w:r w:rsidR="00335EF2">
        <w:rPr>
          <w:b/>
          <w:sz w:val="16"/>
          <w:szCs w:val="16"/>
        </w:rPr>
        <w:t xml:space="preserve"> </w:t>
      </w:r>
      <w:proofErr w:type="gramStart"/>
      <w:r w:rsidR="00335EF2" w:rsidRPr="00335EF2">
        <w:rPr>
          <w:b/>
          <w:bCs/>
          <w:sz w:val="16"/>
          <w:szCs w:val="16"/>
        </w:rPr>
        <w:t>« По</w:t>
      </w:r>
      <w:proofErr w:type="gramEnd"/>
      <w:r w:rsidR="00335EF2" w:rsidRPr="00335EF2">
        <w:rPr>
          <w:b/>
          <w:bCs/>
          <w:sz w:val="16"/>
          <w:szCs w:val="16"/>
        </w:rPr>
        <w:t xml:space="preserve">  предоставлению разрешения на отклонение от предельных параметров разрешённого строительства»</w:t>
      </w:r>
    </w:p>
    <w:p w:rsidR="009B10AD" w:rsidRPr="00CE09D4" w:rsidRDefault="00CE09D4" w:rsidP="009B10AD">
      <w:pPr>
        <w:pStyle w:val="a5"/>
        <w:rPr>
          <w:rStyle w:val="FontStyle13"/>
          <w:rFonts w:ascii="Calibri" w:hAnsi="Calibri" w:cs="Calibri"/>
          <w:b/>
          <w:sz w:val="16"/>
          <w:szCs w:val="16"/>
        </w:rPr>
      </w:pPr>
      <w:proofErr w:type="gramStart"/>
      <w:r>
        <w:rPr>
          <w:rFonts w:cs="Calibri"/>
          <w:b/>
          <w:sz w:val="16"/>
          <w:szCs w:val="16"/>
        </w:rPr>
        <w:t>12</w:t>
      </w:r>
      <w:r w:rsidR="00335EF2" w:rsidRPr="00335EF2">
        <w:rPr>
          <w:rFonts w:cs="Calibri"/>
          <w:b/>
          <w:sz w:val="16"/>
          <w:szCs w:val="16"/>
        </w:rPr>
        <w:t>.РЕГЛАМЕНТ:Об</w:t>
      </w:r>
      <w:proofErr w:type="gramEnd"/>
      <w:r w:rsidR="00335EF2" w:rsidRPr="00335EF2">
        <w:rPr>
          <w:rFonts w:cs="Calibri"/>
          <w:b/>
          <w:sz w:val="16"/>
          <w:szCs w:val="16"/>
        </w:rPr>
        <w:t xml:space="preserve"> утверждении Административного регламента администрации </w:t>
      </w:r>
      <w:proofErr w:type="spellStart"/>
      <w:r w:rsidR="00335EF2" w:rsidRPr="00335EF2">
        <w:rPr>
          <w:rFonts w:cs="Calibri"/>
          <w:b/>
          <w:sz w:val="16"/>
          <w:szCs w:val="16"/>
        </w:rPr>
        <w:t>Новопервомайского</w:t>
      </w:r>
      <w:proofErr w:type="spellEnd"/>
      <w:r w:rsidR="00335EF2" w:rsidRPr="00335EF2">
        <w:rPr>
          <w:rFonts w:cs="Calibri"/>
          <w:b/>
          <w:sz w:val="16"/>
          <w:szCs w:val="16"/>
        </w:rPr>
        <w:t xml:space="preserve"> сельсовета Татарского района Новосибирской области по </w:t>
      </w:r>
      <w:r w:rsidR="00335EF2">
        <w:rPr>
          <w:rFonts w:cs="Calibri"/>
          <w:b/>
          <w:sz w:val="16"/>
          <w:szCs w:val="16"/>
        </w:rPr>
        <w:t xml:space="preserve"> </w:t>
      </w:r>
      <w:r w:rsidR="00335EF2" w:rsidRPr="00335EF2">
        <w:rPr>
          <w:rFonts w:cs="Calibri"/>
          <w:b/>
          <w:sz w:val="16"/>
          <w:szCs w:val="16"/>
        </w:rPr>
        <w:t xml:space="preserve"> предоставлению муниципальной услуги</w:t>
      </w:r>
      <w:r w:rsidR="00335EF2">
        <w:rPr>
          <w:rFonts w:cs="Calibri"/>
          <w:b/>
          <w:sz w:val="16"/>
          <w:szCs w:val="16"/>
        </w:rPr>
        <w:t xml:space="preserve"> </w:t>
      </w:r>
      <w:r w:rsidR="00335EF2" w:rsidRPr="00335EF2">
        <w:rPr>
          <w:rFonts w:cs="Calibri"/>
          <w:b/>
          <w:sz w:val="16"/>
          <w:szCs w:val="16"/>
        </w:rPr>
        <w:t>« Предоставление  разрешения на  условно  разрешенный вид                                   использования  земельного участка»</w:t>
      </w:r>
      <w:r>
        <w:rPr>
          <w:rFonts w:cs="Calibri"/>
          <w:b/>
          <w:sz w:val="16"/>
          <w:szCs w:val="16"/>
        </w:rPr>
        <w:t>.</w:t>
      </w:r>
    </w:p>
    <w:p w:rsidR="00CE09D4" w:rsidRDefault="009B10AD" w:rsidP="00CE09D4">
      <w:pPr>
        <w:pStyle w:val="a5"/>
        <w:rPr>
          <w:b/>
          <w:sz w:val="16"/>
          <w:szCs w:val="16"/>
        </w:rPr>
      </w:pPr>
      <w:r w:rsidRPr="00CE09D4">
        <w:rPr>
          <w:rStyle w:val="FontStyle13"/>
          <w:rFonts w:asciiTheme="minorHAnsi" w:hAnsiTheme="minorHAnsi" w:cstheme="minorHAnsi"/>
          <w:b/>
          <w:sz w:val="16"/>
          <w:szCs w:val="16"/>
        </w:rPr>
        <w:t>13.</w:t>
      </w:r>
      <w:r w:rsidR="00CE09D4" w:rsidRPr="00CE09D4">
        <w:rPr>
          <w:rStyle w:val="FontStyle13"/>
          <w:rFonts w:asciiTheme="minorHAnsi" w:hAnsiTheme="minorHAnsi" w:cstheme="minorHAnsi"/>
          <w:b/>
          <w:sz w:val="16"/>
          <w:szCs w:val="16"/>
        </w:rPr>
        <w:t>РЕШЕНИЕ:</w:t>
      </w:r>
      <w:r w:rsidR="00CE09D4" w:rsidRPr="00CE09D4">
        <w:rPr>
          <w:b/>
          <w:sz w:val="16"/>
          <w:szCs w:val="16"/>
        </w:rPr>
        <w:t xml:space="preserve"> </w:t>
      </w:r>
      <w:proofErr w:type="gramStart"/>
      <w:r w:rsidR="00CE09D4" w:rsidRPr="00CE09D4">
        <w:rPr>
          <w:b/>
          <w:sz w:val="16"/>
          <w:szCs w:val="16"/>
        </w:rPr>
        <w:t>« О</w:t>
      </w:r>
      <w:proofErr w:type="gramEnd"/>
      <w:r w:rsidR="00CE09D4" w:rsidRPr="00CE09D4">
        <w:rPr>
          <w:b/>
          <w:sz w:val="16"/>
          <w:szCs w:val="16"/>
        </w:rPr>
        <w:t xml:space="preserve"> внесении изменений в решение  пятьдесят седьмой сессии четвертого созыва Совет</w:t>
      </w:r>
      <w:r w:rsidR="00CE09D4">
        <w:rPr>
          <w:b/>
          <w:sz w:val="16"/>
          <w:szCs w:val="16"/>
        </w:rPr>
        <w:t xml:space="preserve">а депутатов  </w:t>
      </w:r>
      <w:proofErr w:type="spellStart"/>
      <w:r w:rsidR="00CE09D4">
        <w:rPr>
          <w:b/>
          <w:sz w:val="16"/>
          <w:szCs w:val="16"/>
        </w:rPr>
        <w:t>Новопервомайского</w:t>
      </w:r>
      <w:proofErr w:type="spellEnd"/>
      <w:r w:rsidR="00CE09D4">
        <w:rPr>
          <w:b/>
          <w:sz w:val="16"/>
          <w:szCs w:val="16"/>
        </w:rPr>
        <w:t xml:space="preserve"> </w:t>
      </w:r>
      <w:r w:rsidR="00CE09D4" w:rsidRPr="00CE09D4">
        <w:rPr>
          <w:b/>
          <w:sz w:val="16"/>
          <w:szCs w:val="16"/>
        </w:rPr>
        <w:t xml:space="preserve"> сельсовета</w:t>
      </w:r>
      <w:r w:rsidR="00CE09D4">
        <w:rPr>
          <w:b/>
          <w:sz w:val="16"/>
          <w:szCs w:val="16"/>
        </w:rPr>
        <w:t xml:space="preserve"> </w:t>
      </w:r>
      <w:r w:rsidR="00CE09D4" w:rsidRPr="00CE09D4">
        <w:rPr>
          <w:b/>
          <w:sz w:val="16"/>
          <w:szCs w:val="16"/>
        </w:rPr>
        <w:t xml:space="preserve">от 25.12.2014 года «О бюджете </w:t>
      </w:r>
      <w:proofErr w:type="spellStart"/>
      <w:r w:rsidR="00CE09D4" w:rsidRPr="00CE09D4">
        <w:rPr>
          <w:b/>
          <w:sz w:val="16"/>
          <w:szCs w:val="16"/>
        </w:rPr>
        <w:t>Новопервомайско</w:t>
      </w:r>
      <w:r w:rsidR="00CE09D4">
        <w:rPr>
          <w:b/>
          <w:sz w:val="16"/>
          <w:szCs w:val="16"/>
        </w:rPr>
        <w:t>го</w:t>
      </w:r>
      <w:proofErr w:type="spellEnd"/>
      <w:r w:rsidR="00CE09D4">
        <w:rPr>
          <w:b/>
          <w:sz w:val="16"/>
          <w:szCs w:val="16"/>
        </w:rPr>
        <w:t xml:space="preserve"> сельсовета Татарского района </w:t>
      </w:r>
      <w:r w:rsidR="00CE09D4" w:rsidRPr="00CE09D4">
        <w:rPr>
          <w:b/>
          <w:sz w:val="16"/>
          <w:szCs w:val="16"/>
        </w:rPr>
        <w:t>Новосибирской области  на 2015 год и плановый период 2016 и 2017 годов»</w:t>
      </w:r>
      <w:r w:rsidR="00CE09D4">
        <w:rPr>
          <w:b/>
          <w:sz w:val="16"/>
          <w:szCs w:val="16"/>
        </w:rPr>
        <w:t>.</w:t>
      </w:r>
    </w:p>
    <w:p w:rsidR="00CE09D4" w:rsidRDefault="00CE09D4" w:rsidP="00CE09D4">
      <w:pPr>
        <w:pStyle w:val="a5"/>
        <w:rPr>
          <w:b/>
          <w:sz w:val="16"/>
          <w:szCs w:val="16"/>
        </w:rPr>
      </w:pPr>
      <w:r>
        <w:rPr>
          <w:b/>
          <w:sz w:val="16"/>
          <w:szCs w:val="16"/>
        </w:rPr>
        <w:t>14.ПРОКУРАТУРА ИНФОРМИРУЕТ.</w:t>
      </w:r>
    </w:p>
    <w:p w:rsidR="00CE09D4" w:rsidRPr="00CE09D4" w:rsidRDefault="00CE09D4" w:rsidP="00CE09D4">
      <w:pPr>
        <w:pStyle w:val="a5"/>
        <w:rPr>
          <w:b/>
          <w:sz w:val="16"/>
          <w:szCs w:val="16"/>
        </w:rPr>
      </w:pPr>
      <w:r>
        <w:rPr>
          <w:b/>
          <w:sz w:val="16"/>
          <w:szCs w:val="16"/>
        </w:rPr>
        <w:t>15.</w:t>
      </w:r>
      <w:r w:rsidRPr="00CE09D4">
        <w:rPr>
          <w:b/>
          <w:sz w:val="16"/>
          <w:szCs w:val="16"/>
        </w:rPr>
        <w:t>Способы</w:t>
      </w:r>
      <w:r>
        <w:rPr>
          <w:b/>
          <w:sz w:val="16"/>
          <w:szCs w:val="16"/>
        </w:rPr>
        <w:t xml:space="preserve"> уплаты </w:t>
      </w:r>
      <w:r w:rsidRPr="00CE09D4">
        <w:rPr>
          <w:b/>
          <w:sz w:val="16"/>
          <w:szCs w:val="16"/>
        </w:rPr>
        <w:t>имущественных налогов и налоговой задолженности физических лиц</w:t>
      </w:r>
      <w:r>
        <w:rPr>
          <w:b/>
          <w:sz w:val="16"/>
          <w:szCs w:val="16"/>
        </w:rPr>
        <w:t>.</w:t>
      </w:r>
    </w:p>
    <w:p w:rsidR="00CE09D4" w:rsidRPr="004B3067" w:rsidRDefault="00CE09D4" w:rsidP="00CE09D4">
      <w:pPr>
        <w:ind w:left="1122"/>
        <w:rPr>
          <w:sz w:val="23"/>
          <w:szCs w:val="23"/>
        </w:rPr>
      </w:pPr>
    </w:p>
    <w:p w:rsidR="009B10AD" w:rsidRPr="009B10AD" w:rsidRDefault="009B10AD" w:rsidP="009B10AD">
      <w:pPr>
        <w:pStyle w:val="a5"/>
        <w:rPr>
          <w:rStyle w:val="FontStyle13"/>
          <w:rFonts w:asciiTheme="minorHAnsi" w:hAnsiTheme="minorHAnsi" w:cstheme="minorHAnsi"/>
          <w:b/>
          <w:sz w:val="16"/>
          <w:szCs w:val="16"/>
        </w:rPr>
      </w:pPr>
    </w:p>
    <w:p w:rsidR="00CE09D4" w:rsidRPr="00CE09D4" w:rsidRDefault="00CE09D4" w:rsidP="00CE09D4">
      <w:pPr>
        <w:pStyle w:val="a5"/>
        <w:jc w:val="center"/>
        <w:rPr>
          <w:rFonts w:cs="Calibri"/>
          <w:b/>
          <w:sz w:val="20"/>
          <w:szCs w:val="20"/>
        </w:rPr>
      </w:pPr>
      <w:r w:rsidRPr="00CE09D4">
        <w:rPr>
          <w:rFonts w:cs="Calibri"/>
          <w:b/>
          <w:sz w:val="20"/>
          <w:szCs w:val="20"/>
        </w:rPr>
        <w:t>СОВЕТ ДЕПУТАТОВ</w:t>
      </w:r>
    </w:p>
    <w:p w:rsidR="00CE09D4" w:rsidRPr="00CE09D4" w:rsidRDefault="00CE09D4" w:rsidP="00CE09D4">
      <w:pPr>
        <w:pStyle w:val="a5"/>
        <w:jc w:val="center"/>
        <w:rPr>
          <w:rFonts w:cs="Calibri"/>
          <w:b/>
          <w:sz w:val="20"/>
          <w:szCs w:val="20"/>
        </w:rPr>
      </w:pPr>
      <w:r w:rsidRPr="00CE09D4">
        <w:rPr>
          <w:rFonts w:cs="Calibri"/>
          <w:b/>
          <w:sz w:val="20"/>
          <w:szCs w:val="20"/>
        </w:rPr>
        <w:t>НОВОПЕРВОМАЙСКОГО СЕЛЬСОВЕТА</w:t>
      </w:r>
      <w:r w:rsidRPr="00CE09D4">
        <w:rPr>
          <w:rFonts w:cs="Calibri"/>
          <w:b/>
          <w:sz w:val="20"/>
          <w:szCs w:val="20"/>
        </w:rPr>
        <w:br/>
        <w:t>ТАТАРСКОГО РАЙОНА</w:t>
      </w:r>
    </w:p>
    <w:p w:rsidR="00CE09D4" w:rsidRPr="00CE09D4" w:rsidRDefault="00CE09D4" w:rsidP="00CE09D4">
      <w:pPr>
        <w:pStyle w:val="a5"/>
        <w:jc w:val="center"/>
        <w:rPr>
          <w:rFonts w:cs="Calibri"/>
          <w:b/>
          <w:sz w:val="20"/>
          <w:szCs w:val="20"/>
        </w:rPr>
      </w:pPr>
      <w:r w:rsidRPr="00CE09D4">
        <w:rPr>
          <w:rFonts w:cs="Calibri"/>
          <w:b/>
          <w:sz w:val="20"/>
          <w:szCs w:val="20"/>
        </w:rPr>
        <w:t>НОВОСИБИРСКОЙ ОБЛАСТИ</w:t>
      </w:r>
    </w:p>
    <w:p w:rsidR="00CE09D4" w:rsidRPr="00CE09D4" w:rsidRDefault="00CE09D4" w:rsidP="00CE09D4">
      <w:pPr>
        <w:pStyle w:val="a5"/>
        <w:jc w:val="center"/>
        <w:rPr>
          <w:rFonts w:cs="Calibri"/>
          <w:b/>
          <w:sz w:val="20"/>
          <w:szCs w:val="20"/>
        </w:rPr>
      </w:pPr>
      <w:r w:rsidRPr="00CE09D4">
        <w:rPr>
          <w:rFonts w:cs="Calibri"/>
          <w:b/>
          <w:sz w:val="20"/>
          <w:szCs w:val="20"/>
        </w:rPr>
        <w:t>(пятого созыва)</w:t>
      </w:r>
    </w:p>
    <w:p w:rsidR="00CE09D4" w:rsidRPr="00CE09D4" w:rsidRDefault="00CE09D4" w:rsidP="00CE09D4">
      <w:pPr>
        <w:pStyle w:val="a5"/>
        <w:rPr>
          <w:rFonts w:cs="Calibri"/>
          <w:sz w:val="20"/>
          <w:szCs w:val="20"/>
        </w:rPr>
      </w:pPr>
    </w:p>
    <w:p w:rsidR="00CE09D4" w:rsidRPr="00CE09D4" w:rsidRDefault="00CE09D4" w:rsidP="00CE09D4">
      <w:pPr>
        <w:pStyle w:val="a5"/>
        <w:jc w:val="center"/>
        <w:rPr>
          <w:rFonts w:cs="Calibri"/>
          <w:b/>
          <w:sz w:val="20"/>
          <w:szCs w:val="20"/>
        </w:rPr>
      </w:pPr>
      <w:r w:rsidRPr="00CE09D4">
        <w:rPr>
          <w:rFonts w:cs="Calibri"/>
          <w:b/>
          <w:sz w:val="20"/>
          <w:szCs w:val="20"/>
        </w:rPr>
        <w:t>Р Е Ш Е Н И Е</w:t>
      </w:r>
    </w:p>
    <w:p w:rsidR="00CE09D4" w:rsidRPr="00CE09D4" w:rsidRDefault="00CE09D4" w:rsidP="00CE09D4">
      <w:pPr>
        <w:pStyle w:val="a5"/>
        <w:jc w:val="center"/>
        <w:rPr>
          <w:rFonts w:cs="Calibri"/>
          <w:b/>
          <w:sz w:val="20"/>
          <w:szCs w:val="20"/>
        </w:rPr>
      </w:pPr>
      <w:r w:rsidRPr="00CE09D4">
        <w:rPr>
          <w:rFonts w:cs="Calibri"/>
          <w:b/>
          <w:sz w:val="20"/>
          <w:szCs w:val="20"/>
        </w:rPr>
        <w:t>(второй</w:t>
      </w:r>
      <w:r>
        <w:rPr>
          <w:rFonts w:asciiTheme="minorHAnsi" w:hAnsiTheme="minorHAnsi" w:cstheme="minorHAnsi"/>
          <w:b/>
          <w:sz w:val="20"/>
          <w:szCs w:val="20"/>
        </w:rPr>
        <w:t xml:space="preserve"> сессии)</w:t>
      </w:r>
    </w:p>
    <w:p w:rsidR="00CE09D4" w:rsidRPr="00CE09D4" w:rsidRDefault="00CE09D4" w:rsidP="00CE09D4">
      <w:pPr>
        <w:pStyle w:val="a5"/>
        <w:jc w:val="center"/>
        <w:rPr>
          <w:rFonts w:cs="Calibri"/>
          <w:b/>
          <w:sz w:val="20"/>
          <w:szCs w:val="20"/>
        </w:rPr>
      </w:pPr>
      <w:r w:rsidRPr="00CE09D4">
        <w:rPr>
          <w:rFonts w:cs="Calibri"/>
          <w:b/>
          <w:sz w:val="20"/>
          <w:szCs w:val="20"/>
        </w:rPr>
        <w:t>13.11.2015 г.</w:t>
      </w:r>
      <w:r w:rsidRPr="00CE09D4">
        <w:rPr>
          <w:rFonts w:cs="Calibri"/>
          <w:b/>
          <w:sz w:val="20"/>
          <w:szCs w:val="20"/>
        </w:rPr>
        <w:tab/>
      </w:r>
      <w:r w:rsidRPr="00CE09D4">
        <w:rPr>
          <w:rFonts w:cs="Calibri"/>
          <w:b/>
          <w:sz w:val="20"/>
          <w:szCs w:val="20"/>
        </w:rPr>
        <w:tab/>
        <w:t xml:space="preserve">                          с. </w:t>
      </w:r>
      <w:proofErr w:type="spellStart"/>
      <w:r w:rsidRPr="00CE09D4">
        <w:rPr>
          <w:rFonts w:cs="Calibri"/>
          <w:b/>
          <w:sz w:val="20"/>
          <w:szCs w:val="20"/>
        </w:rPr>
        <w:t>Новопервомайское</w:t>
      </w:r>
      <w:proofErr w:type="spellEnd"/>
      <w:r w:rsidRPr="00CE09D4">
        <w:rPr>
          <w:rFonts w:cs="Calibri"/>
          <w:b/>
          <w:sz w:val="20"/>
          <w:szCs w:val="20"/>
        </w:rPr>
        <w:t xml:space="preserve">                                          №   12</w:t>
      </w:r>
    </w:p>
    <w:p w:rsidR="00CE09D4" w:rsidRPr="00CE09D4" w:rsidRDefault="00CE09D4" w:rsidP="00CE09D4">
      <w:pPr>
        <w:pStyle w:val="a5"/>
        <w:jc w:val="center"/>
        <w:rPr>
          <w:rFonts w:cs="Calibri"/>
          <w:b/>
          <w:sz w:val="20"/>
          <w:szCs w:val="20"/>
        </w:rPr>
      </w:pPr>
    </w:p>
    <w:p w:rsidR="00CE09D4" w:rsidRPr="00CE09D4" w:rsidRDefault="00CE09D4" w:rsidP="00CE09D4">
      <w:pPr>
        <w:pStyle w:val="a5"/>
        <w:rPr>
          <w:rFonts w:cs="Calibri"/>
          <w:sz w:val="20"/>
          <w:szCs w:val="20"/>
        </w:rPr>
      </w:pPr>
      <w:r w:rsidRPr="00CE09D4">
        <w:rPr>
          <w:rFonts w:cs="Calibri"/>
          <w:sz w:val="20"/>
          <w:szCs w:val="20"/>
        </w:rPr>
        <w:t>Об утверждении Положения постоянной комиссии Совета депутатов</w:t>
      </w:r>
    </w:p>
    <w:p w:rsidR="00CE09D4" w:rsidRPr="00CE09D4" w:rsidRDefault="00CE09D4" w:rsidP="00CE09D4">
      <w:pPr>
        <w:pStyle w:val="a5"/>
        <w:rPr>
          <w:rFonts w:cs="Calibri"/>
          <w:sz w:val="20"/>
          <w:szCs w:val="20"/>
        </w:rPr>
      </w:pPr>
      <w:proofErr w:type="spellStart"/>
      <w:proofErr w:type="gramStart"/>
      <w:r w:rsidRPr="00CE09D4">
        <w:rPr>
          <w:rFonts w:cs="Calibri"/>
          <w:sz w:val="20"/>
          <w:szCs w:val="20"/>
        </w:rPr>
        <w:t>Новопервомайского</w:t>
      </w:r>
      <w:proofErr w:type="spellEnd"/>
      <w:r w:rsidRPr="00CE09D4">
        <w:rPr>
          <w:rFonts w:cs="Calibri"/>
          <w:sz w:val="20"/>
          <w:szCs w:val="20"/>
        </w:rPr>
        <w:t xml:space="preserve">  сельсовета</w:t>
      </w:r>
      <w:proofErr w:type="gramEnd"/>
      <w:r w:rsidRPr="00CE09D4">
        <w:rPr>
          <w:rFonts w:cs="Calibri"/>
          <w:sz w:val="20"/>
          <w:szCs w:val="20"/>
        </w:rPr>
        <w:t xml:space="preserve"> по бюджету, финансам, налогам, кредитам и тарифам.</w:t>
      </w:r>
    </w:p>
    <w:p w:rsidR="00CE09D4" w:rsidRPr="00CE09D4" w:rsidRDefault="00CE09D4" w:rsidP="00CE09D4">
      <w:pPr>
        <w:pStyle w:val="a5"/>
        <w:rPr>
          <w:rFonts w:cs="Calibri"/>
          <w:sz w:val="20"/>
          <w:szCs w:val="20"/>
        </w:rPr>
      </w:pPr>
    </w:p>
    <w:p w:rsidR="00CE09D4" w:rsidRPr="00CE09D4" w:rsidRDefault="00CE09D4" w:rsidP="00CE09D4">
      <w:pPr>
        <w:pStyle w:val="a5"/>
        <w:rPr>
          <w:rFonts w:cs="Calibri"/>
          <w:sz w:val="20"/>
          <w:szCs w:val="20"/>
        </w:rPr>
      </w:pPr>
      <w:r w:rsidRPr="00CE09D4">
        <w:rPr>
          <w:rFonts w:cs="Calibri"/>
          <w:sz w:val="20"/>
          <w:szCs w:val="20"/>
        </w:rPr>
        <w:t xml:space="preserve">В соответствии с Федеральным законом от 06.10.2003 г. № 131-ФЗ «Об общих принципах организации местного самоуправления в Российской Федерации» </w:t>
      </w:r>
      <w:proofErr w:type="gramStart"/>
      <w:r w:rsidRPr="00CE09D4">
        <w:rPr>
          <w:rFonts w:cs="Calibri"/>
          <w:sz w:val="20"/>
          <w:szCs w:val="20"/>
        </w:rPr>
        <w:t>( в</w:t>
      </w:r>
      <w:proofErr w:type="gramEnd"/>
      <w:r w:rsidRPr="00CE09D4">
        <w:rPr>
          <w:rFonts w:cs="Calibri"/>
          <w:sz w:val="20"/>
          <w:szCs w:val="20"/>
        </w:rPr>
        <w:t xml:space="preserve"> редакции от 29.06.2015г.), Уставом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Татарского района Новосибирской области, руководствуясь Регламентом Совета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 </w:t>
      </w:r>
    </w:p>
    <w:p w:rsidR="00CE09D4" w:rsidRPr="00CE09D4" w:rsidRDefault="00CE09D4" w:rsidP="00CE09D4">
      <w:pPr>
        <w:pStyle w:val="a5"/>
        <w:rPr>
          <w:rFonts w:cs="Calibri"/>
          <w:sz w:val="20"/>
          <w:szCs w:val="20"/>
        </w:rPr>
      </w:pPr>
      <w:r w:rsidRPr="00CE09D4">
        <w:rPr>
          <w:rFonts w:cs="Calibri"/>
          <w:bCs/>
          <w:sz w:val="20"/>
          <w:szCs w:val="20"/>
        </w:rPr>
        <w:t>РЕШИЛ:</w:t>
      </w:r>
    </w:p>
    <w:p w:rsidR="00CE09D4" w:rsidRPr="00CE09D4" w:rsidRDefault="00CE09D4" w:rsidP="00CE09D4">
      <w:pPr>
        <w:pStyle w:val="a5"/>
        <w:rPr>
          <w:rFonts w:cs="Calibri"/>
          <w:sz w:val="20"/>
          <w:szCs w:val="20"/>
        </w:rPr>
      </w:pPr>
      <w:r w:rsidRPr="00CE09D4">
        <w:rPr>
          <w:rFonts w:cs="Calibri"/>
          <w:sz w:val="20"/>
          <w:szCs w:val="20"/>
        </w:rPr>
        <w:t xml:space="preserve">1. Утвердить Положение о постоянной комиссии Совета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по бюджету, финансам, налогам, кредитам и </w:t>
      </w:r>
      <w:proofErr w:type="gramStart"/>
      <w:r w:rsidRPr="00CE09D4">
        <w:rPr>
          <w:rFonts w:cs="Calibri"/>
          <w:sz w:val="20"/>
          <w:szCs w:val="20"/>
        </w:rPr>
        <w:t>тарифам  согласно</w:t>
      </w:r>
      <w:proofErr w:type="gramEnd"/>
      <w:r w:rsidRPr="00CE09D4">
        <w:rPr>
          <w:rFonts w:cs="Calibri"/>
          <w:sz w:val="20"/>
          <w:szCs w:val="20"/>
        </w:rPr>
        <w:t xml:space="preserve"> приложению.</w:t>
      </w:r>
    </w:p>
    <w:p w:rsidR="00CE09D4" w:rsidRPr="00CE09D4" w:rsidRDefault="00CE09D4" w:rsidP="00CE09D4">
      <w:pPr>
        <w:pStyle w:val="a5"/>
        <w:rPr>
          <w:rFonts w:cs="Calibri"/>
          <w:sz w:val="20"/>
          <w:szCs w:val="20"/>
        </w:rPr>
      </w:pPr>
      <w:r w:rsidRPr="00CE09D4">
        <w:rPr>
          <w:rFonts w:cs="Calibri"/>
          <w:sz w:val="20"/>
          <w:szCs w:val="20"/>
        </w:rPr>
        <w:t>2. Настоящее решение вступает в силу после его официального опубликования в периодическом печатном издании органов местного самоуправления «</w:t>
      </w:r>
      <w:proofErr w:type="spellStart"/>
      <w:r w:rsidRPr="00CE09D4">
        <w:rPr>
          <w:rFonts w:cs="Calibri"/>
          <w:sz w:val="20"/>
          <w:szCs w:val="20"/>
        </w:rPr>
        <w:t>Новопервомайский</w:t>
      </w:r>
      <w:proofErr w:type="spellEnd"/>
      <w:r w:rsidRPr="00CE09D4">
        <w:rPr>
          <w:rFonts w:cs="Calibri"/>
          <w:sz w:val="20"/>
          <w:szCs w:val="20"/>
        </w:rPr>
        <w:t xml:space="preserve"> вестник».</w:t>
      </w:r>
    </w:p>
    <w:p w:rsidR="00CE09D4" w:rsidRPr="00CE09D4" w:rsidRDefault="00CE09D4" w:rsidP="00CE09D4">
      <w:pPr>
        <w:pStyle w:val="a5"/>
        <w:rPr>
          <w:rFonts w:cs="Calibri"/>
          <w:sz w:val="20"/>
          <w:szCs w:val="20"/>
        </w:rPr>
      </w:pPr>
    </w:p>
    <w:p w:rsidR="00CE09D4" w:rsidRPr="00CE09D4" w:rsidRDefault="00CE09D4" w:rsidP="00CE09D4">
      <w:pPr>
        <w:pStyle w:val="a5"/>
        <w:rPr>
          <w:rFonts w:cs="Calibri"/>
          <w:sz w:val="20"/>
          <w:szCs w:val="20"/>
        </w:rPr>
      </w:pPr>
      <w:r w:rsidRPr="00CE09D4">
        <w:rPr>
          <w:rFonts w:cs="Calibri"/>
          <w:sz w:val="20"/>
          <w:szCs w:val="20"/>
        </w:rPr>
        <w:t>Председатель Совета депутатов</w:t>
      </w:r>
      <w:r w:rsidRPr="00CE09D4">
        <w:rPr>
          <w:rFonts w:cs="Calibri"/>
          <w:sz w:val="20"/>
          <w:szCs w:val="20"/>
        </w:rPr>
        <w:tab/>
      </w:r>
      <w:r w:rsidRPr="00CE09D4">
        <w:rPr>
          <w:rFonts w:cs="Calibri"/>
          <w:sz w:val="20"/>
          <w:szCs w:val="20"/>
        </w:rPr>
        <w:tab/>
      </w:r>
      <w:r w:rsidRPr="00CE09D4">
        <w:rPr>
          <w:rFonts w:cs="Calibri"/>
          <w:sz w:val="20"/>
          <w:szCs w:val="20"/>
        </w:rPr>
        <w:tab/>
      </w:r>
      <w:r w:rsidRPr="00CE09D4">
        <w:rPr>
          <w:rFonts w:cs="Calibri"/>
          <w:sz w:val="20"/>
          <w:szCs w:val="20"/>
        </w:rPr>
        <w:tab/>
      </w:r>
      <w:r w:rsidRPr="00CE09D4">
        <w:rPr>
          <w:rFonts w:cs="Calibri"/>
          <w:sz w:val="20"/>
          <w:szCs w:val="20"/>
        </w:rPr>
        <w:tab/>
        <w:t xml:space="preserve">        В.А.Казачёк</w:t>
      </w:r>
    </w:p>
    <w:p w:rsidR="00CE09D4" w:rsidRPr="00CE09D4" w:rsidRDefault="00CE09D4" w:rsidP="00CE09D4">
      <w:pPr>
        <w:pStyle w:val="a5"/>
        <w:rPr>
          <w:rFonts w:cs="Calibri"/>
          <w:sz w:val="20"/>
          <w:szCs w:val="20"/>
        </w:rPr>
      </w:pPr>
    </w:p>
    <w:p w:rsidR="00CE09D4" w:rsidRPr="00CE09D4" w:rsidRDefault="00CE09D4" w:rsidP="00CE09D4">
      <w:pPr>
        <w:pStyle w:val="a5"/>
        <w:rPr>
          <w:rFonts w:cs="Calibri"/>
          <w:sz w:val="20"/>
          <w:szCs w:val="20"/>
        </w:rPr>
      </w:pPr>
    </w:p>
    <w:p w:rsidR="00CE09D4" w:rsidRPr="00CE09D4" w:rsidRDefault="00CE09D4" w:rsidP="00CE09D4">
      <w:pPr>
        <w:pStyle w:val="a5"/>
        <w:rPr>
          <w:rFonts w:cs="Calibri"/>
          <w:sz w:val="20"/>
          <w:szCs w:val="20"/>
        </w:rPr>
      </w:pPr>
    </w:p>
    <w:p w:rsidR="00CE09D4" w:rsidRPr="00CE09D4" w:rsidRDefault="00CE09D4" w:rsidP="00CE09D4">
      <w:pPr>
        <w:pStyle w:val="a5"/>
        <w:jc w:val="right"/>
        <w:rPr>
          <w:rFonts w:cs="Calibri"/>
          <w:b/>
          <w:sz w:val="20"/>
          <w:szCs w:val="20"/>
        </w:rPr>
      </w:pPr>
      <w:r w:rsidRPr="00CE09D4">
        <w:rPr>
          <w:rFonts w:cs="Calibri"/>
          <w:b/>
          <w:sz w:val="20"/>
          <w:szCs w:val="20"/>
        </w:rPr>
        <w:t xml:space="preserve">                                                                                                  УТВЕРЖДЕНО</w:t>
      </w:r>
    </w:p>
    <w:p w:rsidR="00CE09D4" w:rsidRPr="00CE09D4" w:rsidRDefault="00CE09D4" w:rsidP="00CE09D4">
      <w:pPr>
        <w:pStyle w:val="a5"/>
        <w:jc w:val="right"/>
        <w:rPr>
          <w:rFonts w:cs="Calibri"/>
          <w:b/>
          <w:sz w:val="20"/>
          <w:szCs w:val="20"/>
        </w:rPr>
      </w:pPr>
      <w:r w:rsidRPr="00CE09D4">
        <w:rPr>
          <w:rFonts w:cs="Calibri"/>
          <w:b/>
          <w:sz w:val="20"/>
          <w:szCs w:val="20"/>
        </w:rPr>
        <w:t xml:space="preserve">                                                                                                   решением Совета депутатов</w:t>
      </w:r>
    </w:p>
    <w:p w:rsidR="00CE09D4" w:rsidRPr="00CE09D4" w:rsidRDefault="00CE09D4" w:rsidP="00CE09D4">
      <w:pPr>
        <w:pStyle w:val="a5"/>
        <w:jc w:val="right"/>
        <w:rPr>
          <w:rFonts w:cs="Calibri"/>
          <w:b/>
          <w:sz w:val="20"/>
          <w:szCs w:val="20"/>
        </w:rPr>
      </w:pPr>
      <w:r w:rsidRPr="00CE09D4">
        <w:rPr>
          <w:rFonts w:cs="Calibri"/>
          <w:b/>
          <w:sz w:val="20"/>
          <w:szCs w:val="20"/>
        </w:rPr>
        <w:t xml:space="preserve">                                                                                                   </w:t>
      </w:r>
      <w:proofErr w:type="spellStart"/>
      <w:r w:rsidRPr="00CE09D4">
        <w:rPr>
          <w:rFonts w:cs="Calibri"/>
          <w:b/>
          <w:sz w:val="20"/>
          <w:szCs w:val="20"/>
        </w:rPr>
        <w:t>Новопервомайского</w:t>
      </w:r>
      <w:proofErr w:type="spellEnd"/>
      <w:r w:rsidRPr="00CE09D4">
        <w:rPr>
          <w:rFonts w:cs="Calibri"/>
          <w:b/>
          <w:sz w:val="20"/>
          <w:szCs w:val="20"/>
        </w:rPr>
        <w:t xml:space="preserve"> сельсовета</w:t>
      </w:r>
    </w:p>
    <w:p w:rsidR="00CE09D4" w:rsidRPr="00CE09D4" w:rsidRDefault="00CE09D4" w:rsidP="00CE09D4">
      <w:pPr>
        <w:pStyle w:val="a5"/>
        <w:jc w:val="right"/>
        <w:rPr>
          <w:rFonts w:cs="Calibri"/>
          <w:b/>
          <w:sz w:val="20"/>
          <w:szCs w:val="20"/>
        </w:rPr>
      </w:pPr>
      <w:r w:rsidRPr="00CE09D4">
        <w:rPr>
          <w:rFonts w:cs="Calibri"/>
          <w:b/>
          <w:sz w:val="20"/>
          <w:szCs w:val="20"/>
        </w:rPr>
        <w:t xml:space="preserve">                                                                                                   от    13.11. 2015 г. № 12</w:t>
      </w:r>
    </w:p>
    <w:p w:rsidR="00CE09D4" w:rsidRPr="00CE09D4" w:rsidRDefault="00CE09D4" w:rsidP="00CE09D4">
      <w:pPr>
        <w:pStyle w:val="a5"/>
        <w:rPr>
          <w:rFonts w:cs="Calibri"/>
          <w:sz w:val="20"/>
          <w:szCs w:val="20"/>
        </w:rPr>
      </w:pPr>
      <w:r w:rsidRPr="00CE09D4">
        <w:rPr>
          <w:rFonts w:cs="Calibri"/>
          <w:b/>
          <w:bCs/>
          <w:sz w:val="20"/>
          <w:szCs w:val="20"/>
        </w:rPr>
        <w:t xml:space="preserve">Положение о постоянной комиссии Совета депутатов </w:t>
      </w:r>
      <w:proofErr w:type="spellStart"/>
      <w:r w:rsidRPr="00CE09D4">
        <w:rPr>
          <w:rFonts w:cs="Calibri"/>
          <w:b/>
          <w:bCs/>
          <w:sz w:val="20"/>
          <w:szCs w:val="20"/>
        </w:rPr>
        <w:t>Новопервомайского</w:t>
      </w:r>
      <w:proofErr w:type="spellEnd"/>
      <w:r w:rsidRPr="00CE09D4">
        <w:rPr>
          <w:rFonts w:cs="Calibri"/>
          <w:b/>
          <w:bCs/>
          <w:sz w:val="20"/>
          <w:szCs w:val="20"/>
        </w:rPr>
        <w:t xml:space="preserve"> сельсовета </w:t>
      </w:r>
      <w:r w:rsidRPr="00CE09D4">
        <w:rPr>
          <w:rFonts w:cs="Calibri"/>
          <w:b/>
          <w:sz w:val="20"/>
          <w:szCs w:val="20"/>
        </w:rPr>
        <w:t>по бюджету, финансам, налогам, кредитам и тарифам</w:t>
      </w:r>
      <w:r>
        <w:rPr>
          <w:rFonts w:asciiTheme="minorHAnsi" w:hAnsiTheme="minorHAnsi" w:cstheme="minorHAnsi"/>
          <w:sz w:val="20"/>
          <w:szCs w:val="20"/>
        </w:rPr>
        <w:t>.</w:t>
      </w:r>
    </w:p>
    <w:p w:rsidR="00CE09D4" w:rsidRPr="00CE09D4" w:rsidRDefault="00CE09D4" w:rsidP="00CE09D4">
      <w:pPr>
        <w:pStyle w:val="a5"/>
        <w:rPr>
          <w:rFonts w:cs="Calibri"/>
          <w:b/>
          <w:sz w:val="20"/>
          <w:szCs w:val="20"/>
        </w:rPr>
      </w:pPr>
      <w:r>
        <w:rPr>
          <w:rFonts w:asciiTheme="minorHAnsi" w:hAnsiTheme="minorHAnsi" w:cstheme="minorHAnsi"/>
          <w:b/>
          <w:sz w:val="20"/>
          <w:szCs w:val="20"/>
        </w:rPr>
        <w:t>1. Общие положения</w:t>
      </w:r>
    </w:p>
    <w:p w:rsidR="00CE09D4" w:rsidRPr="00CE09D4" w:rsidRDefault="00CE09D4" w:rsidP="00CE09D4">
      <w:pPr>
        <w:pStyle w:val="a5"/>
        <w:rPr>
          <w:rFonts w:cs="Calibri"/>
          <w:sz w:val="20"/>
          <w:szCs w:val="20"/>
        </w:rPr>
      </w:pPr>
      <w:r w:rsidRPr="00CE09D4">
        <w:rPr>
          <w:rFonts w:cs="Calibri"/>
          <w:sz w:val="20"/>
          <w:szCs w:val="20"/>
        </w:rPr>
        <w:t xml:space="preserve">1.1. Постоянная комиссия Совета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по бюджету, финансам, налогам, кредитам и тарифам (далее - Комиссия) образуется решением Совета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Татарского района Новосибирской области (далее – Совет депутатов).</w:t>
      </w:r>
    </w:p>
    <w:p w:rsidR="00CE09D4" w:rsidRPr="00CE09D4" w:rsidRDefault="00CE09D4" w:rsidP="00CE09D4">
      <w:pPr>
        <w:pStyle w:val="a5"/>
        <w:rPr>
          <w:rFonts w:cs="Calibri"/>
          <w:sz w:val="20"/>
          <w:szCs w:val="20"/>
        </w:rPr>
      </w:pPr>
      <w:r w:rsidRPr="00CE09D4">
        <w:rPr>
          <w:rFonts w:cs="Calibri"/>
          <w:sz w:val="20"/>
          <w:szCs w:val="20"/>
        </w:rPr>
        <w:t xml:space="preserve">1.2. Комиссия является структурным органом Совета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Татарского района Новосибирской области. </w:t>
      </w:r>
    </w:p>
    <w:p w:rsidR="00CE09D4" w:rsidRPr="00CE09D4" w:rsidRDefault="00CE09D4" w:rsidP="00CE09D4">
      <w:pPr>
        <w:pStyle w:val="a5"/>
        <w:rPr>
          <w:rFonts w:cs="Calibri"/>
          <w:sz w:val="20"/>
          <w:szCs w:val="20"/>
        </w:rPr>
      </w:pPr>
      <w:r w:rsidRPr="00CE09D4">
        <w:rPr>
          <w:rFonts w:cs="Calibri"/>
          <w:sz w:val="20"/>
          <w:szCs w:val="20"/>
        </w:rPr>
        <w:t>1.3. Комиссия образуется на срок полномочий Совета депутатов. Комиссия ответственна перед Советом депутатов и подотчетна Совету депутатов.</w:t>
      </w:r>
    </w:p>
    <w:p w:rsidR="00CE09D4" w:rsidRPr="00CE09D4" w:rsidRDefault="00CE09D4" w:rsidP="00CE09D4">
      <w:pPr>
        <w:pStyle w:val="a5"/>
        <w:rPr>
          <w:rFonts w:cs="Calibri"/>
          <w:sz w:val="20"/>
          <w:szCs w:val="20"/>
        </w:rPr>
      </w:pPr>
      <w:r w:rsidRPr="00CE09D4">
        <w:rPr>
          <w:rFonts w:cs="Calibri"/>
          <w:sz w:val="20"/>
          <w:szCs w:val="20"/>
        </w:rPr>
        <w:lastRenderedPageBreak/>
        <w:t xml:space="preserve">1.4. Комиссия действует в соответствии с Конституцией Российской Федерации, федеральными законами, законами и иными нормативными правовыми актами Новосибирской области, Уставом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Татарского района Новосибирской области (далее – Устав), настоящим Положением и иным муниципальными правовыми актами. Комиссия правомочна рассматривать любые вопросы, отнесенные к ее ведению, и принимать по этим вопросам собственные решения.</w:t>
      </w:r>
    </w:p>
    <w:p w:rsidR="00CE09D4" w:rsidRPr="00CE09D4" w:rsidRDefault="00CE09D4" w:rsidP="00CE09D4">
      <w:pPr>
        <w:pStyle w:val="a5"/>
        <w:rPr>
          <w:rFonts w:cs="Calibri"/>
          <w:sz w:val="20"/>
          <w:szCs w:val="20"/>
        </w:rPr>
      </w:pPr>
      <w:r w:rsidRPr="00CE09D4">
        <w:rPr>
          <w:rFonts w:cs="Calibri"/>
          <w:sz w:val="20"/>
          <w:szCs w:val="20"/>
        </w:rPr>
        <w:t>1.5. Количественный и персональный состав Комиссии утверждается решением Совета депутатов, но не может быть менее трех депутатов.</w:t>
      </w:r>
    </w:p>
    <w:p w:rsidR="00CE09D4" w:rsidRPr="00CE09D4" w:rsidRDefault="00CE09D4" w:rsidP="00CE09D4">
      <w:pPr>
        <w:pStyle w:val="a5"/>
        <w:rPr>
          <w:rFonts w:cs="Calibri"/>
          <w:sz w:val="20"/>
          <w:szCs w:val="20"/>
        </w:rPr>
      </w:pPr>
      <w:r w:rsidRPr="00CE09D4">
        <w:rPr>
          <w:rFonts w:cs="Calibri"/>
          <w:sz w:val="20"/>
          <w:szCs w:val="20"/>
        </w:rPr>
        <w:t>1.6. Комиссия взаимодействует с другими постоянно действующими комиссиями, органами местного самоуправления и иными организациями.</w:t>
      </w:r>
    </w:p>
    <w:p w:rsidR="00CE09D4" w:rsidRPr="00CE09D4" w:rsidRDefault="00CE09D4" w:rsidP="00CE09D4">
      <w:pPr>
        <w:pStyle w:val="a5"/>
        <w:rPr>
          <w:rFonts w:cs="Calibri"/>
          <w:sz w:val="20"/>
          <w:szCs w:val="20"/>
        </w:rPr>
      </w:pPr>
      <w:r w:rsidRPr="00CE09D4">
        <w:rPr>
          <w:rFonts w:cs="Calibri"/>
          <w:sz w:val="20"/>
          <w:szCs w:val="20"/>
        </w:rPr>
        <w:t xml:space="preserve">1.7. К работе комиссии могут быть привлечены специалисты администрации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эксперты, представители общественных организаций, представители предприятий и организаций независимо от форм собственности.</w:t>
      </w:r>
    </w:p>
    <w:p w:rsidR="00CE09D4" w:rsidRPr="00CE09D4" w:rsidRDefault="00CE09D4" w:rsidP="00CE09D4">
      <w:pPr>
        <w:pStyle w:val="a5"/>
        <w:rPr>
          <w:rFonts w:cs="Calibri"/>
          <w:sz w:val="20"/>
          <w:szCs w:val="20"/>
        </w:rPr>
      </w:pPr>
      <w:r w:rsidRPr="00CE09D4">
        <w:rPr>
          <w:rFonts w:cs="Calibri"/>
          <w:sz w:val="20"/>
          <w:szCs w:val="20"/>
        </w:rPr>
        <w:t>1.8. Деятельность Комиссии основывается на принципах законности, гласности, коллегиальности и ответств</w:t>
      </w:r>
      <w:r>
        <w:rPr>
          <w:rFonts w:asciiTheme="minorHAnsi" w:hAnsiTheme="minorHAnsi" w:cstheme="minorHAnsi"/>
          <w:sz w:val="20"/>
          <w:szCs w:val="20"/>
        </w:rPr>
        <w:t>енности за принимаемые решения.</w:t>
      </w:r>
    </w:p>
    <w:p w:rsidR="00CE09D4" w:rsidRPr="00CE09D4" w:rsidRDefault="00CE09D4" w:rsidP="00CE09D4">
      <w:pPr>
        <w:pStyle w:val="a5"/>
        <w:rPr>
          <w:rFonts w:cs="Calibri"/>
          <w:b/>
          <w:sz w:val="20"/>
          <w:szCs w:val="20"/>
        </w:rPr>
      </w:pPr>
      <w:r w:rsidRPr="00CE09D4">
        <w:rPr>
          <w:rFonts w:cs="Calibri"/>
          <w:b/>
          <w:sz w:val="20"/>
          <w:szCs w:val="20"/>
        </w:rPr>
        <w:t>2. Основные на</w:t>
      </w:r>
      <w:r>
        <w:rPr>
          <w:rFonts w:asciiTheme="minorHAnsi" w:hAnsiTheme="minorHAnsi" w:cstheme="minorHAnsi"/>
          <w:b/>
          <w:sz w:val="20"/>
          <w:szCs w:val="20"/>
        </w:rPr>
        <w:t>правления деятельности Комиссии</w:t>
      </w:r>
    </w:p>
    <w:p w:rsidR="00CE09D4" w:rsidRPr="00CE09D4" w:rsidRDefault="00CE09D4" w:rsidP="00CE09D4">
      <w:pPr>
        <w:pStyle w:val="a5"/>
        <w:rPr>
          <w:rFonts w:cs="Calibri"/>
          <w:sz w:val="20"/>
          <w:szCs w:val="20"/>
        </w:rPr>
      </w:pPr>
      <w:r w:rsidRPr="00CE09D4">
        <w:rPr>
          <w:rFonts w:cs="Calibri"/>
          <w:sz w:val="20"/>
          <w:szCs w:val="20"/>
        </w:rPr>
        <w:t>2.1. Основные задачи Комиссии:</w:t>
      </w:r>
    </w:p>
    <w:p w:rsidR="00CE09D4" w:rsidRPr="00CE09D4" w:rsidRDefault="00CE09D4" w:rsidP="00CE09D4">
      <w:pPr>
        <w:pStyle w:val="a5"/>
        <w:rPr>
          <w:rFonts w:cs="Calibri"/>
          <w:sz w:val="20"/>
          <w:szCs w:val="20"/>
        </w:rPr>
      </w:pPr>
      <w:r w:rsidRPr="00CE09D4">
        <w:rPr>
          <w:rFonts w:cs="Calibri"/>
          <w:sz w:val="20"/>
          <w:szCs w:val="20"/>
        </w:rPr>
        <w:t xml:space="preserve">2.1.1. Подготовка в соответствии с Конституцией Российской Федерации, федеральными законами и законами Новосибирской области, Уставом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проектов нормативно-правовых актов по вопросам ведения Комиссии для рассмотрения и принятия их Советом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w:t>
      </w:r>
    </w:p>
    <w:p w:rsidR="00CE09D4" w:rsidRPr="00CE09D4" w:rsidRDefault="00CE09D4" w:rsidP="00CE09D4">
      <w:pPr>
        <w:pStyle w:val="a5"/>
        <w:rPr>
          <w:rFonts w:cs="Calibri"/>
          <w:sz w:val="20"/>
          <w:szCs w:val="20"/>
        </w:rPr>
      </w:pPr>
      <w:r w:rsidRPr="00CE09D4">
        <w:rPr>
          <w:rFonts w:cs="Calibri"/>
          <w:sz w:val="20"/>
          <w:szCs w:val="20"/>
        </w:rPr>
        <w:t>2.1.2. Контроль за реализацией решений и нормативных правовых актов, принятых Советом депутатов, относящихся к сфере деятельности Комиссии.</w:t>
      </w:r>
    </w:p>
    <w:p w:rsidR="00CE09D4" w:rsidRPr="00CE09D4" w:rsidRDefault="00CE09D4" w:rsidP="00CE09D4">
      <w:pPr>
        <w:pStyle w:val="a5"/>
        <w:rPr>
          <w:rFonts w:cs="Calibri"/>
          <w:sz w:val="20"/>
          <w:szCs w:val="20"/>
        </w:rPr>
      </w:pPr>
      <w:r w:rsidRPr="00CE09D4">
        <w:rPr>
          <w:rFonts w:cs="Calibri"/>
          <w:sz w:val="20"/>
          <w:szCs w:val="20"/>
        </w:rPr>
        <w:t>2.2. К вопросам ведения Комиссии относятся:</w:t>
      </w:r>
    </w:p>
    <w:p w:rsidR="00CE09D4" w:rsidRPr="00CE09D4" w:rsidRDefault="00CE09D4" w:rsidP="00CE09D4">
      <w:pPr>
        <w:pStyle w:val="a5"/>
        <w:rPr>
          <w:rFonts w:cs="Calibri"/>
          <w:sz w:val="20"/>
          <w:szCs w:val="20"/>
        </w:rPr>
      </w:pPr>
      <w:r w:rsidRPr="00CE09D4">
        <w:rPr>
          <w:rFonts w:cs="Calibri"/>
          <w:sz w:val="20"/>
          <w:szCs w:val="20"/>
        </w:rPr>
        <w:t>- предварительное рассмотрение проектов решений о бюджете и иных проектов решений по бюджетно-финансовым вопросам;</w:t>
      </w:r>
    </w:p>
    <w:p w:rsidR="00CE09D4" w:rsidRPr="00CE09D4" w:rsidRDefault="00CE09D4" w:rsidP="00CE09D4">
      <w:pPr>
        <w:pStyle w:val="a5"/>
        <w:rPr>
          <w:rFonts w:cs="Calibri"/>
          <w:sz w:val="20"/>
          <w:szCs w:val="20"/>
        </w:rPr>
      </w:pPr>
      <w:r w:rsidRPr="00CE09D4">
        <w:rPr>
          <w:rFonts w:cs="Calibri"/>
          <w:sz w:val="20"/>
          <w:szCs w:val="20"/>
        </w:rPr>
        <w:t>- проверка соответствия действующим правовым нормам порядка формирования и исполнения местного бюджета;</w:t>
      </w:r>
    </w:p>
    <w:p w:rsidR="00CE09D4" w:rsidRPr="00CE09D4" w:rsidRDefault="00CE09D4" w:rsidP="00CE09D4">
      <w:pPr>
        <w:pStyle w:val="a5"/>
        <w:rPr>
          <w:rFonts w:cs="Calibri"/>
          <w:sz w:val="20"/>
          <w:szCs w:val="20"/>
        </w:rPr>
      </w:pPr>
      <w:r w:rsidRPr="00CE09D4">
        <w:rPr>
          <w:rFonts w:cs="Calibri"/>
          <w:sz w:val="20"/>
          <w:szCs w:val="20"/>
        </w:rPr>
        <w:t>- рассмотрение изменений и уточнений к местному бюджету;</w:t>
      </w:r>
    </w:p>
    <w:p w:rsidR="00CE09D4" w:rsidRPr="00CE09D4" w:rsidRDefault="00CE09D4" w:rsidP="00CE09D4">
      <w:pPr>
        <w:pStyle w:val="a5"/>
        <w:rPr>
          <w:rFonts w:cs="Calibri"/>
          <w:sz w:val="20"/>
          <w:szCs w:val="20"/>
        </w:rPr>
      </w:pPr>
      <w:r w:rsidRPr="00CE09D4">
        <w:rPr>
          <w:rFonts w:cs="Calibri"/>
          <w:sz w:val="20"/>
          <w:szCs w:val="20"/>
        </w:rPr>
        <w:t>- анализ и проверка своевременности и правильности исполнения местного бюджета в целом и по отдельным вопросам местного значения;</w:t>
      </w:r>
    </w:p>
    <w:p w:rsidR="00CE09D4" w:rsidRPr="00CE09D4" w:rsidRDefault="00CE09D4" w:rsidP="00CE09D4">
      <w:pPr>
        <w:pStyle w:val="a5"/>
        <w:rPr>
          <w:rFonts w:cs="Calibri"/>
          <w:sz w:val="20"/>
          <w:szCs w:val="20"/>
        </w:rPr>
      </w:pPr>
      <w:r w:rsidRPr="00CE09D4">
        <w:rPr>
          <w:rFonts w:cs="Calibri"/>
          <w:sz w:val="20"/>
          <w:szCs w:val="20"/>
        </w:rPr>
        <w:t>- рассмотрение ежеквартальных и годовых отчетов об исполнении местного бюджета;</w:t>
      </w:r>
    </w:p>
    <w:p w:rsidR="00CE09D4" w:rsidRPr="00CE09D4" w:rsidRDefault="00CE09D4" w:rsidP="00CE09D4">
      <w:pPr>
        <w:pStyle w:val="a5"/>
        <w:rPr>
          <w:rFonts w:cs="Calibri"/>
          <w:sz w:val="20"/>
          <w:szCs w:val="20"/>
        </w:rPr>
      </w:pPr>
      <w:r w:rsidRPr="00CE09D4">
        <w:rPr>
          <w:rFonts w:cs="Calibri"/>
          <w:sz w:val="20"/>
          <w:szCs w:val="20"/>
        </w:rPr>
        <w:t>-  рассмотрение обоснования изменения тарифов на услуги населению;</w:t>
      </w:r>
    </w:p>
    <w:p w:rsidR="00CE09D4" w:rsidRPr="00CE09D4" w:rsidRDefault="00CE09D4" w:rsidP="00CE09D4">
      <w:pPr>
        <w:pStyle w:val="a5"/>
        <w:rPr>
          <w:rFonts w:cs="Calibri"/>
          <w:sz w:val="20"/>
          <w:szCs w:val="20"/>
        </w:rPr>
      </w:pPr>
      <w:r w:rsidRPr="00CE09D4">
        <w:rPr>
          <w:rFonts w:cs="Calibri"/>
          <w:sz w:val="20"/>
          <w:szCs w:val="20"/>
        </w:rPr>
        <w:t>- рассмотрение планов и программ социально-экономического развития Козловского сельсовета;</w:t>
      </w:r>
    </w:p>
    <w:p w:rsidR="00CE09D4" w:rsidRPr="00CE09D4" w:rsidRDefault="00CE09D4" w:rsidP="00CE09D4">
      <w:pPr>
        <w:pStyle w:val="a5"/>
        <w:rPr>
          <w:rFonts w:cs="Calibri"/>
          <w:sz w:val="20"/>
          <w:szCs w:val="20"/>
        </w:rPr>
      </w:pPr>
      <w:r w:rsidRPr="00CE09D4">
        <w:rPr>
          <w:rFonts w:cs="Calibri"/>
          <w:sz w:val="20"/>
          <w:szCs w:val="20"/>
        </w:rPr>
        <w:t>- анализ выполнения планов и программ, оценивает эффективность использования средств местного бюджета, направленных на их реализацию;</w:t>
      </w:r>
    </w:p>
    <w:p w:rsidR="00CE09D4" w:rsidRPr="00CE09D4" w:rsidRDefault="00CE09D4" w:rsidP="00CE09D4">
      <w:pPr>
        <w:pStyle w:val="a5"/>
        <w:rPr>
          <w:rFonts w:cs="Calibri"/>
          <w:sz w:val="20"/>
          <w:szCs w:val="20"/>
        </w:rPr>
      </w:pPr>
      <w:r w:rsidRPr="00CE09D4">
        <w:rPr>
          <w:rFonts w:cs="Calibri"/>
          <w:sz w:val="20"/>
          <w:szCs w:val="20"/>
        </w:rPr>
        <w:t>- рассмотрение вопросов об установлении, изменении и отмене местных налогов и сборов;</w:t>
      </w:r>
    </w:p>
    <w:p w:rsidR="00CE09D4" w:rsidRPr="00CE09D4" w:rsidRDefault="00CE09D4" w:rsidP="00CE09D4">
      <w:pPr>
        <w:pStyle w:val="a5"/>
        <w:rPr>
          <w:rFonts w:cs="Calibri"/>
          <w:sz w:val="20"/>
          <w:szCs w:val="20"/>
        </w:rPr>
      </w:pPr>
      <w:r w:rsidRPr="00CE09D4">
        <w:rPr>
          <w:rFonts w:cs="Calibri"/>
          <w:sz w:val="20"/>
          <w:szCs w:val="20"/>
        </w:rPr>
        <w:t>- рассмотрение вопросов о предоставлении льгот, в том числе по налогам;</w:t>
      </w:r>
    </w:p>
    <w:p w:rsidR="00CE09D4" w:rsidRPr="00CE09D4" w:rsidRDefault="00CE09D4" w:rsidP="00CE09D4">
      <w:pPr>
        <w:pStyle w:val="a5"/>
        <w:rPr>
          <w:rFonts w:cs="Calibri"/>
          <w:sz w:val="20"/>
          <w:szCs w:val="20"/>
        </w:rPr>
      </w:pPr>
      <w:r w:rsidRPr="00CE09D4">
        <w:rPr>
          <w:rFonts w:cs="Calibri"/>
          <w:sz w:val="20"/>
          <w:szCs w:val="20"/>
        </w:rPr>
        <w:t>- подготовка замечаний, предложений к проектам нормативных правовых актов, выносимых на рассмотрение Совета депутатов Козловского сельсовета;</w:t>
      </w:r>
    </w:p>
    <w:p w:rsidR="00CE09D4" w:rsidRPr="00CE09D4" w:rsidRDefault="00CE09D4" w:rsidP="00CE09D4">
      <w:pPr>
        <w:pStyle w:val="a5"/>
        <w:rPr>
          <w:rFonts w:cs="Calibri"/>
          <w:sz w:val="20"/>
          <w:szCs w:val="20"/>
        </w:rPr>
      </w:pPr>
      <w:r w:rsidRPr="00CE09D4">
        <w:rPr>
          <w:rFonts w:cs="Calibri"/>
          <w:sz w:val="20"/>
          <w:szCs w:val="20"/>
        </w:rPr>
        <w:t>- анализ поступления налогов и сборов в местный бюджет и предоставления налоговых льгот;</w:t>
      </w:r>
    </w:p>
    <w:p w:rsidR="00CE09D4" w:rsidRPr="00CE09D4" w:rsidRDefault="00CE09D4" w:rsidP="00CE09D4">
      <w:pPr>
        <w:pStyle w:val="a5"/>
        <w:rPr>
          <w:rFonts w:cs="Calibri"/>
          <w:sz w:val="20"/>
          <w:szCs w:val="20"/>
        </w:rPr>
      </w:pPr>
      <w:r w:rsidRPr="00CE09D4">
        <w:rPr>
          <w:rFonts w:cs="Calibri"/>
          <w:sz w:val="20"/>
          <w:szCs w:val="20"/>
        </w:rPr>
        <w:t>- разработка предложений о повышении эффективности использования бюджетных средств;</w:t>
      </w:r>
    </w:p>
    <w:p w:rsidR="00CE09D4" w:rsidRPr="00CE09D4" w:rsidRDefault="00CE09D4" w:rsidP="00CE09D4">
      <w:pPr>
        <w:pStyle w:val="a5"/>
        <w:rPr>
          <w:rFonts w:cs="Calibri"/>
          <w:sz w:val="20"/>
          <w:szCs w:val="20"/>
        </w:rPr>
      </w:pPr>
      <w:r w:rsidRPr="00CE09D4">
        <w:rPr>
          <w:rFonts w:cs="Calibri"/>
          <w:sz w:val="20"/>
          <w:szCs w:val="20"/>
        </w:rPr>
        <w:t>- рассмотрение вопросов о целевых бюджетных фондах;</w:t>
      </w:r>
    </w:p>
    <w:p w:rsidR="00CE09D4" w:rsidRPr="00CE09D4" w:rsidRDefault="00CE09D4" w:rsidP="00CE09D4">
      <w:pPr>
        <w:pStyle w:val="a5"/>
        <w:rPr>
          <w:rFonts w:cs="Calibri"/>
          <w:sz w:val="20"/>
          <w:szCs w:val="20"/>
        </w:rPr>
      </w:pPr>
      <w:r w:rsidRPr="00CE09D4">
        <w:rPr>
          <w:rFonts w:cs="Calibri"/>
          <w:sz w:val="20"/>
          <w:szCs w:val="20"/>
        </w:rPr>
        <w:t>- установления и исполнения расходных обязательств поселения;</w:t>
      </w:r>
    </w:p>
    <w:p w:rsidR="00CE09D4" w:rsidRPr="00CE09D4" w:rsidRDefault="00CE09D4" w:rsidP="00CE09D4">
      <w:pPr>
        <w:pStyle w:val="a5"/>
        <w:rPr>
          <w:rFonts w:cs="Calibri"/>
          <w:sz w:val="20"/>
          <w:szCs w:val="20"/>
        </w:rPr>
      </w:pPr>
      <w:r w:rsidRPr="00CE09D4">
        <w:rPr>
          <w:rFonts w:cs="Calibri"/>
          <w:sz w:val="20"/>
          <w:szCs w:val="20"/>
        </w:rPr>
        <w:t>- определение порядка предоставления межбюджетных трансфертов из местного бюджета, предоставления межбюджетных трансфертов из местного бюджета;</w:t>
      </w:r>
    </w:p>
    <w:p w:rsidR="00CE09D4" w:rsidRPr="00CE09D4" w:rsidRDefault="00CE09D4" w:rsidP="00CE09D4">
      <w:pPr>
        <w:pStyle w:val="a5"/>
        <w:rPr>
          <w:rFonts w:cs="Calibri"/>
          <w:sz w:val="20"/>
          <w:szCs w:val="20"/>
        </w:rPr>
      </w:pPr>
      <w:r w:rsidRPr="00CE09D4">
        <w:rPr>
          <w:rFonts w:cs="Calibri"/>
          <w:sz w:val="20"/>
          <w:szCs w:val="20"/>
        </w:rPr>
        <w:t>- осуществление муниципальных заимствований, у</w:t>
      </w:r>
      <w:r>
        <w:rPr>
          <w:rFonts w:asciiTheme="minorHAnsi" w:hAnsiTheme="minorHAnsi" w:cstheme="minorHAnsi"/>
          <w:sz w:val="20"/>
          <w:szCs w:val="20"/>
        </w:rPr>
        <w:t>правление муниципальным долгом.</w:t>
      </w:r>
    </w:p>
    <w:p w:rsidR="00CE09D4" w:rsidRPr="00CE09D4" w:rsidRDefault="00CE09D4" w:rsidP="00CE09D4">
      <w:pPr>
        <w:pStyle w:val="a5"/>
        <w:rPr>
          <w:rFonts w:cs="Calibri"/>
          <w:b/>
          <w:sz w:val="20"/>
          <w:szCs w:val="20"/>
        </w:rPr>
      </w:pPr>
      <w:r>
        <w:rPr>
          <w:rFonts w:asciiTheme="minorHAnsi" w:hAnsiTheme="minorHAnsi" w:cstheme="minorHAnsi"/>
          <w:b/>
          <w:sz w:val="20"/>
          <w:szCs w:val="20"/>
        </w:rPr>
        <w:t>3. Полномочия Комиссии</w:t>
      </w:r>
    </w:p>
    <w:p w:rsidR="00CE09D4" w:rsidRPr="00CE09D4" w:rsidRDefault="00CE09D4" w:rsidP="00CE09D4">
      <w:pPr>
        <w:pStyle w:val="a5"/>
        <w:rPr>
          <w:rFonts w:cs="Calibri"/>
          <w:sz w:val="20"/>
          <w:szCs w:val="20"/>
        </w:rPr>
      </w:pPr>
      <w:r w:rsidRPr="00CE09D4">
        <w:rPr>
          <w:rFonts w:cs="Calibri"/>
          <w:sz w:val="20"/>
          <w:szCs w:val="20"/>
        </w:rPr>
        <w:t>3.1. Комиссия готовит замечания, предложения и заключения по вопросам своего ведения для представления на заседании Совета депутатов.</w:t>
      </w:r>
    </w:p>
    <w:p w:rsidR="00CE09D4" w:rsidRPr="00CE09D4" w:rsidRDefault="00CE09D4" w:rsidP="00CE09D4">
      <w:pPr>
        <w:pStyle w:val="a5"/>
        <w:rPr>
          <w:rFonts w:cs="Calibri"/>
          <w:sz w:val="20"/>
          <w:szCs w:val="20"/>
        </w:rPr>
      </w:pPr>
      <w:r w:rsidRPr="00CE09D4">
        <w:rPr>
          <w:rFonts w:cs="Calibri"/>
          <w:sz w:val="20"/>
          <w:szCs w:val="20"/>
        </w:rPr>
        <w:t>3.2. Рассматривает проекты нормативных правовых актов по вопросам своего ведения.</w:t>
      </w:r>
    </w:p>
    <w:p w:rsidR="00CE09D4" w:rsidRPr="00CE09D4" w:rsidRDefault="00CE09D4" w:rsidP="00CE09D4">
      <w:pPr>
        <w:pStyle w:val="a5"/>
        <w:rPr>
          <w:rFonts w:cs="Calibri"/>
          <w:sz w:val="20"/>
          <w:szCs w:val="20"/>
        </w:rPr>
      </w:pPr>
      <w:r w:rsidRPr="00CE09D4">
        <w:rPr>
          <w:rFonts w:cs="Calibri"/>
          <w:sz w:val="20"/>
          <w:szCs w:val="20"/>
        </w:rPr>
        <w:t>3.3. Комиссия имеет право направлять заявления, обращения в органы государственной власти, органы местного самоуправления, предприятия, организации по вопросам своего ведения.</w:t>
      </w:r>
    </w:p>
    <w:p w:rsidR="00CE09D4" w:rsidRPr="00CE09D4" w:rsidRDefault="00CE09D4" w:rsidP="00CE09D4">
      <w:pPr>
        <w:pStyle w:val="a5"/>
        <w:rPr>
          <w:rFonts w:cs="Calibri"/>
          <w:sz w:val="20"/>
          <w:szCs w:val="20"/>
        </w:rPr>
      </w:pPr>
      <w:r w:rsidRPr="00CE09D4">
        <w:rPr>
          <w:rFonts w:cs="Calibri"/>
          <w:sz w:val="20"/>
          <w:szCs w:val="20"/>
        </w:rPr>
        <w:t>3.4. Комиссия имеет право запрашивать и получать в установленном порядке от федеральных, областных органов государственной власти и органов местного самоуправления, а также предприятий и организаций официальные справочные, аналитические, статистические и иные данные, необходимые для работы Комиссии.</w:t>
      </w:r>
    </w:p>
    <w:p w:rsidR="00CE09D4" w:rsidRPr="00CE09D4" w:rsidRDefault="00CE09D4" w:rsidP="00CE09D4">
      <w:pPr>
        <w:pStyle w:val="a5"/>
        <w:rPr>
          <w:rFonts w:cs="Calibri"/>
          <w:sz w:val="20"/>
          <w:szCs w:val="20"/>
        </w:rPr>
      </w:pPr>
    </w:p>
    <w:p w:rsidR="00CE09D4" w:rsidRPr="00CE09D4" w:rsidRDefault="00CE09D4" w:rsidP="00CE09D4">
      <w:pPr>
        <w:pStyle w:val="a5"/>
        <w:rPr>
          <w:rFonts w:cs="Calibri"/>
          <w:b/>
          <w:sz w:val="20"/>
          <w:szCs w:val="20"/>
        </w:rPr>
      </w:pPr>
      <w:r w:rsidRPr="00CE09D4">
        <w:rPr>
          <w:rFonts w:cs="Calibri"/>
          <w:sz w:val="20"/>
          <w:szCs w:val="20"/>
        </w:rPr>
        <w:t> </w:t>
      </w:r>
      <w:r w:rsidRPr="00CE09D4">
        <w:rPr>
          <w:rFonts w:cs="Calibri"/>
          <w:b/>
          <w:sz w:val="20"/>
          <w:szCs w:val="20"/>
        </w:rPr>
        <w:t>4. Прав</w:t>
      </w:r>
      <w:r>
        <w:rPr>
          <w:rFonts w:asciiTheme="minorHAnsi" w:hAnsiTheme="minorHAnsi" w:cstheme="minorHAnsi"/>
          <w:b/>
          <w:sz w:val="20"/>
          <w:szCs w:val="20"/>
        </w:rPr>
        <w:t>а и обязанности членов Комиссии</w:t>
      </w:r>
    </w:p>
    <w:p w:rsidR="00CE09D4" w:rsidRPr="00CE09D4" w:rsidRDefault="00CE09D4" w:rsidP="00CE09D4">
      <w:pPr>
        <w:pStyle w:val="a5"/>
        <w:rPr>
          <w:rFonts w:cs="Calibri"/>
          <w:sz w:val="20"/>
          <w:szCs w:val="20"/>
        </w:rPr>
      </w:pPr>
      <w:r w:rsidRPr="00CE09D4">
        <w:rPr>
          <w:rFonts w:cs="Calibri"/>
          <w:sz w:val="20"/>
          <w:szCs w:val="20"/>
        </w:rPr>
        <w:t>4.1. Члены Комиссии осуществляют свою деятельность в соответствии с депутатскими полномочиями, имеют равные права и обязанности.</w:t>
      </w:r>
    </w:p>
    <w:p w:rsidR="00CE09D4" w:rsidRPr="00CE09D4" w:rsidRDefault="00CE09D4" w:rsidP="00CE09D4">
      <w:pPr>
        <w:pStyle w:val="a5"/>
        <w:rPr>
          <w:rFonts w:cs="Calibri"/>
          <w:sz w:val="20"/>
          <w:szCs w:val="20"/>
        </w:rPr>
      </w:pPr>
      <w:r w:rsidRPr="00CE09D4">
        <w:rPr>
          <w:rFonts w:cs="Calibri"/>
          <w:sz w:val="20"/>
          <w:szCs w:val="20"/>
        </w:rPr>
        <w:lastRenderedPageBreak/>
        <w:t>4.2. Члены Комиссии имеют право решающего голоса по всем вопросам, рассматриваемым на заседании Комиссии.</w:t>
      </w:r>
    </w:p>
    <w:p w:rsidR="00CE09D4" w:rsidRPr="00CE09D4" w:rsidRDefault="00CE09D4" w:rsidP="00CE09D4">
      <w:pPr>
        <w:pStyle w:val="a5"/>
        <w:rPr>
          <w:rFonts w:cs="Calibri"/>
          <w:sz w:val="20"/>
          <w:szCs w:val="20"/>
        </w:rPr>
      </w:pPr>
      <w:r w:rsidRPr="00CE09D4">
        <w:rPr>
          <w:rFonts w:cs="Calibri"/>
          <w:sz w:val="20"/>
          <w:szCs w:val="20"/>
        </w:rPr>
        <w:t>4.3. Член Комиссии имеет право:</w:t>
      </w:r>
    </w:p>
    <w:p w:rsidR="00CE09D4" w:rsidRPr="00CE09D4" w:rsidRDefault="00CE09D4" w:rsidP="00CE09D4">
      <w:pPr>
        <w:pStyle w:val="a5"/>
        <w:rPr>
          <w:rFonts w:cs="Calibri"/>
          <w:sz w:val="20"/>
          <w:szCs w:val="20"/>
        </w:rPr>
      </w:pPr>
      <w:r w:rsidRPr="00CE09D4">
        <w:rPr>
          <w:rFonts w:cs="Calibri"/>
          <w:sz w:val="20"/>
          <w:szCs w:val="20"/>
        </w:rPr>
        <w:t>- избирать и быть избранным председателем Комиссии;</w:t>
      </w:r>
    </w:p>
    <w:p w:rsidR="00CE09D4" w:rsidRPr="00CE09D4" w:rsidRDefault="00CE09D4" w:rsidP="00CE09D4">
      <w:pPr>
        <w:pStyle w:val="a5"/>
        <w:rPr>
          <w:rFonts w:cs="Calibri"/>
          <w:sz w:val="20"/>
          <w:szCs w:val="20"/>
        </w:rPr>
      </w:pPr>
      <w:r w:rsidRPr="00CE09D4">
        <w:rPr>
          <w:rFonts w:cs="Calibri"/>
          <w:sz w:val="20"/>
          <w:szCs w:val="20"/>
        </w:rPr>
        <w:t>- предлагать вопросы для рассмотрения Комиссией;</w:t>
      </w:r>
    </w:p>
    <w:p w:rsidR="00CE09D4" w:rsidRPr="00CE09D4" w:rsidRDefault="00CE09D4" w:rsidP="00CE09D4">
      <w:pPr>
        <w:pStyle w:val="a5"/>
        <w:rPr>
          <w:rFonts w:cs="Calibri"/>
          <w:sz w:val="20"/>
          <w:szCs w:val="20"/>
        </w:rPr>
      </w:pPr>
      <w:r w:rsidRPr="00CE09D4">
        <w:rPr>
          <w:rFonts w:cs="Calibri"/>
          <w:sz w:val="20"/>
          <w:szCs w:val="20"/>
        </w:rPr>
        <w:t>- излагать свою точку зрения в виде особого мнения, которое прилагается к протоколу заседания Комиссии;</w:t>
      </w:r>
    </w:p>
    <w:p w:rsidR="00CE09D4" w:rsidRPr="00CE09D4" w:rsidRDefault="00CE09D4" w:rsidP="00CE09D4">
      <w:pPr>
        <w:pStyle w:val="a5"/>
        <w:rPr>
          <w:rFonts w:cs="Calibri"/>
          <w:sz w:val="20"/>
          <w:szCs w:val="20"/>
        </w:rPr>
      </w:pPr>
      <w:r w:rsidRPr="00CE09D4">
        <w:rPr>
          <w:rFonts w:cs="Calibri"/>
          <w:sz w:val="20"/>
          <w:szCs w:val="20"/>
        </w:rPr>
        <w:t>- получать необходимую информационную и методическую помощь, справочные материалы.</w:t>
      </w:r>
    </w:p>
    <w:p w:rsidR="00CE09D4" w:rsidRPr="00CE09D4" w:rsidRDefault="00CE09D4" w:rsidP="00CE09D4">
      <w:pPr>
        <w:pStyle w:val="a5"/>
        <w:rPr>
          <w:rFonts w:cs="Calibri"/>
          <w:sz w:val="20"/>
          <w:szCs w:val="20"/>
        </w:rPr>
      </w:pPr>
      <w:r w:rsidRPr="00CE09D4">
        <w:rPr>
          <w:rFonts w:cs="Calibri"/>
          <w:sz w:val="20"/>
          <w:szCs w:val="20"/>
        </w:rPr>
        <w:t>4.4. Члены Комиссии обязаны:</w:t>
      </w:r>
    </w:p>
    <w:p w:rsidR="00CE09D4" w:rsidRPr="00CE09D4" w:rsidRDefault="00CE09D4" w:rsidP="00CE09D4">
      <w:pPr>
        <w:pStyle w:val="a5"/>
        <w:rPr>
          <w:rFonts w:cs="Calibri"/>
          <w:sz w:val="20"/>
          <w:szCs w:val="20"/>
        </w:rPr>
      </w:pPr>
      <w:r w:rsidRPr="00CE09D4">
        <w:rPr>
          <w:rFonts w:cs="Calibri"/>
          <w:sz w:val="20"/>
          <w:szCs w:val="20"/>
        </w:rPr>
        <w:t>- принимать активное участие в работе Комиссии;</w:t>
      </w:r>
    </w:p>
    <w:p w:rsidR="00CE09D4" w:rsidRPr="00CE09D4" w:rsidRDefault="00CE09D4" w:rsidP="00CE09D4">
      <w:pPr>
        <w:pStyle w:val="a5"/>
        <w:rPr>
          <w:rFonts w:cs="Calibri"/>
          <w:sz w:val="20"/>
          <w:szCs w:val="20"/>
        </w:rPr>
      </w:pPr>
      <w:r w:rsidRPr="00CE09D4">
        <w:rPr>
          <w:rFonts w:cs="Calibri"/>
          <w:sz w:val="20"/>
          <w:szCs w:val="20"/>
        </w:rPr>
        <w:t>- участвовать в подготовке заседаний Комиссии;</w:t>
      </w:r>
    </w:p>
    <w:p w:rsidR="00CE09D4" w:rsidRPr="00CE09D4" w:rsidRDefault="00CE09D4" w:rsidP="00CE09D4">
      <w:pPr>
        <w:pStyle w:val="a5"/>
        <w:rPr>
          <w:rFonts w:cs="Calibri"/>
          <w:sz w:val="20"/>
          <w:szCs w:val="20"/>
        </w:rPr>
      </w:pPr>
      <w:r w:rsidRPr="00CE09D4">
        <w:rPr>
          <w:rFonts w:cs="Calibri"/>
          <w:sz w:val="20"/>
          <w:szCs w:val="20"/>
        </w:rPr>
        <w:t>- готовить необходимые материалы к вопросу, внесенному на заседание Совета депутатов от имени Комиссии;</w:t>
      </w:r>
    </w:p>
    <w:p w:rsidR="00CE09D4" w:rsidRPr="00CE09D4" w:rsidRDefault="00CE09D4" w:rsidP="00CE09D4">
      <w:pPr>
        <w:pStyle w:val="a5"/>
        <w:rPr>
          <w:rFonts w:cs="Calibri"/>
          <w:sz w:val="20"/>
          <w:szCs w:val="20"/>
        </w:rPr>
      </w:pPr>
      <w:r w:rsidRPr="00CE09D4">
        <w:rPr>
          <w:rFonts w:cs="Calibri"/>
          <w:sz w:val="20"/>
          <w:szCs w:val="20"/>
        </w:rPr>
        <w:t>- представлять отчет о своей работе и о результатах выполнения поручени</w:t>
      </w:r>
      <w:r>
        <w:rPr>
          <w:rFonts w:asciiTheme="minorHAnsi" w:hAnsiTheme="minorHAnsi" w:cstheme="minorHAnsi"/>
          <w:sz w:val="20"/>
          <w:szCs w:val="20"/>
        </w:rPr>
        <w:t>й Комиссии или ее председателя.</w:t>
      </w:r>
    </w:p>
    <w:p w:rsidR="00CE09D4" w:rsidRPr="00CE09D4" w:rsidRDefault="00CE09D4" w:rsidP="00CE09D4">
      <w:pPr>
        <w:pStyle w:val="a5"/>
        <w:rPr>
          <w:rFonts w:cs="Calibri"/>
          <w:b/>
          <w:sz w:val="20"/>
          <w:szCs w:val="20"/>
        </w:rPr>
      </w:pPr>
      <w:r>
        <w:rPr>
          <w:rFonts w:asciiTheme="minorHAnsi" w:hAnsiTheme="minorHAnsi" w:cstheme="minorHAnsi"/>
          <w:b/>
          <w:sz w:val="20"/>
          <w:szCs w:val="20"/>
        </w:rPr>
        <w:t>5. Порядок работы Комиссии</w:t>
      </w:r>
    </w:p>
    <w:p w:rsidR="00CE09D4" w:rsidRPr="00CE09D4" w:rsidRDefault="00CE09D4" w:rsidP="00CE09D4">
      <w:pPr>
        <w:pStyle w:val="a5"/>
        <w:rPr>
          <w:rFonts w:cs="Calibri"/>
          <w:sz w:val="20"/>
          <w:szCs w:val="20"/>
        </w:rPr>
      </w:pPr>
      <w:r w:rsidRPr="00CE09D4">
        <w:rPr>
          <w:rFonts w:cs="Calibri"/>
          <w:sz w:val="20"/>
          <w:szCs w:val="20"/>
        </w:rPr>
        <w:t>5.1. Заседания Комиссии проводятся по мере необходимости.</w:t>
      </w:r>
    </w:p>
    <w:p w:rsidR="00CE09D4" w:rsidRPr="00CE09D4" w:rsidRDefault="00CE09D4" w:rsidP="00CE09D4">
      <w:pPr>
        <w:pStyle w:val="a5"/>
        <w:rPr>
          <w:rFonts w:cs="Calibri"/>
          <w:sz w:val="20"/>
          <w:szCs w:val="20"/>
        </w:rPr>
      </w:pPr>
      <w:r w:rsidRPr="00CE09D4">
        <w:rPr>
          <w:rFonts w:cs="Calibri"/>
          <w:sz w:val="20"/>
          <w:szCs w:val="20"/>
        </w:rPr>
        <w:t>5.2. Заседание Комиссии правомочно, если на нем присутствует не менее половины ее членов.</w:t>
      </w:r>
    </w:p>
    <w:p w:rsidR="00CE09D4" w:rsidRPr="00CE09D4" w:rsidRDefault="00CE09D4" w:rsidP="00CE09D4">
      <w:pPr>
        <w:pStyle w:val="a5"/>
        <w:rPr>
          <w:rFonts w:cs="Calibri"/>
          <w:sz w:val="20"/>
          <w:szCs w:val="20"/>
        </w:rPr>
      </w:pPr>
      <w:r w:rsidRPr="00CE09D4">
        <w:rPr>
          <w:rFonts w:cs="Calibri"/>
          <w:sz w:val="20"/>
          <w:szCs w:val="20"/>
        </w:rPr>
        <w:t>5.3. Решение Комиссии принимается на заседании Комиссии открытым голосованием простым большинством голосов и оформляется протоколом.</w:t>
      </w:r>
    </w:p>
    <w:p w:rsidR="00CE09D4" w:rsidRPr="00CE09D4" w:rsidRDefault="00CE09D4" w:rsidP="00CE09D4">
      <w:pPr>
        <w:pStyle w:val="a5"/>
        <w:rPr>
          <w:rFonts w:cs="Calibri"/>
          <w:sz w:val="20"/>
          <w:szCs w:val="20"/>
        </w:rPr>
      </w:pPr>
      <w:r w:rsidRPr="00CE09D4">
        <w:rPr>
          <w:rFonts w:cs="Calibri"/>
          <w:sz w:val="20"/>
          <w:szCs w:val="20"/>
        </w:rPr>
        <w:t>5.4. В заседаниях Комиссии могут принимать участие другие депутаты с правом совещательного голоса.</w:t>
      </w:r>
    </w:p>
    <w:p w:rsidR="00CE09D4" w:rsidRPr="00CE09D4" w:rsidRDefault="00CE09D4" w:rsidP="00CE09D4">
      <w:pPr>
        <w:pStyle w:val="a5"/>
        <w:rPr>
          <w:rFonts w:cs="Calibri"/>
          <w:sz w:val="20"/>
          <w:szCs w:val="20"/>
        </w:rPr>
      </w:pPr>
      <w:r w:rsidRPr="00CE09D4">
        <w:rPr>
          <w:rFonts w:cs="Calibri"/>
          <w:sz w:val="20"/>
          <w:szCs w:val="20"/>
        </w:rPr>
        <w:t xml:space="preserve">5.5. Заседания Комиссии созывает ее председатель не позднее чем за 2 дня до даты проведения. Председатель формирует повестку дня заседания по предложениям членов Комиссии. </w:t>
      </w:r>
    </w:p>
    <w:p w:rsidR="00CE09D4" w:rsidRPr="00CE09D4" w:rsidRDefault="00CE09D4" w:rsidP="00CE09D4">
      <w:pPr>
        <w:pStyle w:val="a5"/>
        <w:rPr>
          <w:rFonts w:cs="Calibri"/>
          <w:sz w:val="20"/>
          <w:szCs w:val="20"/>
        </w:rPr>
      </w:pPr>
      <w:r w:rsidRPr="00CE09D4">
        <w:rPr>
          <w:rFonts w:cs="Calibri"/>
          <w:sz w:val="20"/>
          <w:szCs w:val="20"/>
        </w:rPr>
        <w:t>5.6. Процедура обсуждения и принятия решения по вопросам, включенным в повестку дня, содержит:</w:t>
      </w:r>
    </w:p>
    <w:p w:rsidR="00CE09D4" w:rsidRPr="00CE09D4" w:rsidRDefault="00CE09D4" w:rsidP="00CE09D4">
      <w:pPr>
        <w:pStyle w:val="a5"/>
        <w:rPr>
          <w:rFonts w:cs="Calibri"/>
          <w:sz w:val="20"/>
          <w:szCs w:val="20"/>
        </w:rPr>
      </w:pPr>
      <w:r w:rsidRPr="00CE09D4">
        <w:rPr>
          <w:rFonts w:cs="Calibri"/>
          <w:sz w:val="20"/>
          <w:szCs w:val="20"/>
        </w:rPr>
        <w:t>- доклад по проекту документа;</w:t>
      </w:r>
    </w:p>
    <w:p w:rsidR="00CE09D4" w:rsidRPr="00CE09D4" w:rsidRDefault="00CE09D4" w:rsidP="00CE09D4">
      <w:pPr>
        <w:pStyle w:val="a5"/>
        <w:rPr>
          <w:rFonts w:cs="Calibri"/>
          <w:sz w:val="20"/>
          <w:szCs w:val="20"/>
        </w:rPr>
      </w:pPr>
      <w:r w:rsidRPr="00CE09D4">
        <w:rPr>
          <w:rFonts w:cs="Calibri"/>
          <w:sz w:val="20"/>
          <w:szCs w:val="20"/>
        </w:rPr>
        <w:t>- ответы докладчика на вопросы;</w:t>
      </w:r>
    </w:p>
    <w:p w:rsidR="00CE09D4" w:rsidRPr="00CE09D4" w:rsidRDefault="00CE09D4" w:rsidP="00CE09D4">
      <w:pPr>
        <w:pStyle w:val="a5"/>
        <w:rPr>
          <w:rFonts w:cs="Calibri"/>
          <w:sz w:val="20"/>
          <w:szCs w:val="20"/>
        </w:rPr>
      </w:pPr>
      <w:r w:rsidRPr="00CE09D4">
        <w:rPr>
          <w:rFonts w:cs="Calibri"/>
          <w:sz w:val="20"/>
          <w:szCs w:val="20"/>
        </w:rPr>
        <w:t>- обмен мнениями;</w:t>
      </w:r>
    </w:p>
    <w:p w:rsidR="00CE09D4" w:rsidRPr="00CE09D4" w:rsidRDefault="00CE09D4" w:rsidP="00CE09D4">
      <w:pPr>
        <w:pStyle w:val="a5"/>
        <w:rPr>
          <w:rFonts w:cs="Calibri"/>
          <w:sz w:val="20"/>
          <w:szCs w:val="20"/>
        </w:rPr>
      </w:pPr>
      <w:r w:rsidRPr="00CE09D4">
        <w:rPr>
          <w:rFonts w:cs="Calibri"/>
          <w:sz w:val="20"/>
          <w:szCs w:val="20"/>
        </w:rPr>
        <w:t>- подачу письменных предложений председателю Комиссии по корректировке принимаемого документа;</w:t>
      </w:r>
    </w:p>
    <w:p w:rsidR="00CE09D4" w:rsidRPr="00CE09D4" w:rsidRDefault="00CE09D4" w:rsidP="00CE09D4">
      <w:pPr>
        <w:pStyle w:val="a5"/>
        <w:rPr>
          <w:rFonts w:cs="Calibri"/>
          <w:sz w:val="20"/>
          <w:szCs w:val="20"/>
        </w:rPr>
      </w:pPr>
      <w:r w:rsidRPr="00CE09D4">
        <w:rPr>
          <w:rFonts w:cs="Calibri"/>
          <w:sz w:val="20"/>
          <w:szCs w:val="20"/>
        </w:rPr>
        <w:t>- голосование.</w:t>
      </w:r>
    </w:p>
    <w:p w:rsidR="00CE09D4" w:rsidRPr="00CE09D4" w:rsidRDefault="00CE09D4" w:rsidP="00CE09D4">
      <w:pPr>
        <w:pStyle w:val="a5"/>
        <w:rPr>
          <w:rFonts w:cs="Calibri"/>
          <w:sz w:val="20"/>
          <w:szCs w:val="20"/>
        </w:rPr>
      </w:pPr>
      <w:r w:rsidRPr="00CE09D4">
        <w:rPr>
          <w:rFonts w:cs="Calibri"/>
          <w:sz w:val="20"/>
          <w:szCs w:val="20"/>
        </w:rPr>
        <w:t>5.7. Вопросы, относящиеся к ведению нескольких комиссий, могут подготавливаться к рассмотрению совместно.</w:t>
      </w:r>
    </w:p>
    <w:p w:rsidR="00CE09D4" w:rsidRPr="00CE09D4" w:rsidRDefault="00CE09D4" w:rsidP="00CE09D4">
      <w:pPr>
        <w:pStyle w:val="a5"/>
        <w:rPr>
          <w:rFonts w:cs="Calibri"/>
          <w:sz w:val="20"/>
          <w:szCs w:val="20"/>
        </w:rPr>
      </w:pPr>
      <w:r w:rsidRPr="00CE09D4">
        <w:rPr>
          <w:rFonts w:cs="Calibri"/>
          <w:sz w:val="20"/>
          <w:szCs w:val="20"/>
        </w:rPr>
        <w:t>5.8. Решения и протоколы заседаний Комиссии хранятся в ее делах. В конце календарного года Комиссия готовит и представляет Совету депутатов годовой отчет о своей работе.</w:t>
      </w:r>
    </w:p>
    <w:p w:rsidR="00CE09D4" w:rsidRPr="00CE09D4" w:rsidRDefault="00CE09D4" w:rsidP="00CE09D4">
      <w:pPr>
        <w:pStyle w:val="a5"/>
        <w:rPr>
          <w:rFonts w:cs="Calibri"/>
          <w:sz w:val="20"/>
          <w:szCs w:val="20"/>
        </w:rPr>
      </w:pPr>
      <w:r w:rsidRPr="00CE09D4">
        <w:rPr>
          <w:rFonts w:cs="Calibri"/>
          <w:sz w:val="20"/>
          <w:szCs w:val="20"/>
        </w:rPr>
        <w:t xml:space="preserve">5.9. Комиссия организует работу в соответствии с перспективным (годовым) планом работы, утвержденным Советом депутатов </w:t>
      </w:r>
      <w:proofErr w:type="spellStart"/>
      <w:r w:rsidRPr="00CE09D4">
        <w:rPr>
          <w:rFonts w:cs="Calibri"/>
          <w:sz w:val="20"/>
          <w:szCs w:val="20"/>
        </w:rPr>
        <w:t>Новопервомайского</w:t>
      </w:r>
      <w:proofErr w:type="spellEnd"/>
      <w:r>
        <w:rPr>
          <w:rFonts w:asciiTheme="minorHAnsi" w:hAnsiTheme="minorHAnsi" w:cstheme="minorHAnsi"/>
          <w:sz w:val="20"/>
          <w:szCs w:val="20"/>
        </w:rPr>
        <w:t xml:space="preserve"> сельсовета.</w:t>
      </w:r>
    </w:p>
    <w:p w:rsidR="00CE09D4" w:rsidRPr="00CE09D4" w:rsidRDefault="00CE09D4" w:rsidP="00CE09D4">
      <w:pPr>
        <w:pStyle w:val="a5"/>
        <w:rPr>
          <w:rFonts w:cs="Calibri"/>
          <w:b/>
          <w:sz w:val="20"/>
          <w:szCs w:val="20"/>
        </w:rPr>
      </w:pPr>
      <w:r w:rsidRPr="00CE09D4">
        <w:rPr>
          <w:rFonts w:cs="Calibri"/>
          <w:b/>
          <w:sz w:val="20"/>
          <w:szCs w:val="20"/>
        </w:rPr>
        <w:t>6. Председатель Комиссии</w:t>
      </w:r>
    </w:p>
    <w:p w:rsidR="00CE09D4" w:rsidRPr="00CE09D4" w:rsidRDefault="00CE09D4" w:rsidP="00CE09D4">
      <w:pPr>
        <w:pStyle w:val="a5"/>
        <w:rPr>
          <w:rFonts w:cs="Calibri"/>
          <w:sz w:val="20"/>
          <w:szCs w:val="20"/>
        </w:rPr>
      </w:pPr>
      <w:r w:rsidRPr="00CE09D4">
        <w:rPr>
          <w:rFonts w:cs="Calibri"/>
          <w:sz w:val="20"/>
          <w:szCs w:val="20"/>
        </w:rPr>
        <w:t xml:space="preserve">6.1. Председатель комиссии избирается из членов Комиссии по итогам открытого голосования простым большинством голосов членов Комиссии, утверждается решением Совета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w:t>
      </w:r>
    </w:p>
    <w:p w:rsidR="00CE09D4" w:rsidRPr="00CE09D4" w:rsidRDefault="00CE09D4" w:rsidP="00CE09D4">
      <w:pPr>
        <w:pStyle w:val="a5"/>
        <w:rPr>
          <w:rFonts w:cs="Calibri"/>
          <w:sz w:val="20"/>
          <w:szCs w:val="20"/>
        </w:rPr>
      </w:pPr>
      <w:r w:rsidRPr="00CE09D4">
        <w:rPr>
          <w:rFonts w:cs="Calibri"/>
          <w:sz w:val="20"/>
          <w:szCs w:val="20"/>
        </w:rPr>
        <w:t xml:space="preserve">6.2. Полномочия председателя или члена Комиссии могут быть прекращены досрочно решением Совета депутатов на основании письменного заявления председателя или депутата Совета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w:t>
      </w:r>
    </w:p>
    <w:p w:rsidR="00CE09D4" w:rsidRPr="00CE09D4" w:rsidRDefault="00CE09D4" w:rsidP="00CE09D4">
      <w:pPr>
        <w:pStyle w:val="a5"/>
        <w:rPr>
          <w:rFonts w:cs="Calibri"/>
          <w:sz w:val="20"/>
          <w:szCs w:val="20"/>
        </w:rPr>
      </w:pPr>
      <w:r w:rsidRPr="00CE09D4">
        <w:rPr>
          <w:rFonts w:cs="Calibri"/>
          <w:sz w:val="20"/>
          <w:szCs w:val="20"/>
        </w:rPr>
        <w:t>6.3. Председатель Комиссии возглавляет Комиссию, организует ее работу и представляет Комиссию в органах местного самоуправления, государственной власти, а также в иных структурах и организациях.</w:t>
      </w:r>
    </w:p>
    <w:p w:rsidR="00CE09D4" w:rsidRPr="00CE09D4" w:rsidRDefault="00CE09D4" w:rsidP="00CE09D4">
      <w:pPr>
        <w:pStyle w:val="a5"/>
        <w:rPr>
          <w:rFonts w:cs="Calibri"/>
          <w:sz w:val="20"/>
          <w:szCs w:val="20"/>
        </w:rPr>
      </w:pPr>
      <w:r w:rsidRPr="00CE09D4">
        <w:rPr>
          <w:rFonts w:cs="Calibri"/>
          <w:sz w:val="20"/>
          <w:szCs w:val="20"/>
        </w:rPr>
        <w:t>6.4. Председатель Комиссии осуществляет следующие функции:</w:t>
      </w:r>
    </w:p>
    <w:p w:rsidR="00CE09D4" w:rsidRPr="00CE09D4" w:rsidRDefault="00CE09D4" w:rsidP="00CE09D4">
      <w:pPr>
        <w:pStyle w:val="a5"/>
        <w:rPr>
          <w:rFonts w:cs="Calibri"/>
          <w:sz w:val="20"/>
          <w:szCs w:val="20"/>
        </w:rPr>
      </w:pPr>
      <w:r w:rsidRPr="00CE09D4">
        <w:rPr>
          <w:rFonts w:cs="Calibri"/>
          <w:sz w:val="20"/>
          <w:szCs w:val="20"/>
        </w:rPr>
        <w:t xml:space="preserve">6.4.1. Координирует деятельность Комиссии с деятельностью других комиссий, Советом депутатов, с деятельностью администрации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w:t>
      </w:r>
    </w:p>
    <w:p w:rsidR="00CE09D4" w:rsidRPr="00CE09D4" w:rsidRDefault="00CE09D4" w:rsidP="00CE09D4">
      <w:pPr>
        <w:pStyle w:val="a5"/>
        <w:rPr>
          <w:rFonts w:cs="Calibri"/>
          <w:sz w:val="20"/>
          <w:szCs w:val="20"/>
        </w:rPr>
      </w:pPr>
      <w:r w:rsidRPr="00CE09D4">
        <w:rPr>
          <w:rFonts w:cs="Calibri"/>
          <w:sz w:val="20"/>
          <w:szCs w:val="20"/>
        </w:rPr>
        <w:t>6.4.2. Ведет заседание Комиссии, распределяет обязанности между членами комиссии, подписывает ее решения, заключения, обращения, протоколы и другие документы.</w:t>
      </w:r>
    </w:p>
    <w:p w:rsidR="00CE09D4" w:rsidRPr="00CE09D4" w:rsidRDefault="00CE09D4" w:rsidP="00CE09D4">
      <w:pPr>
        <w:pStyle w:val="a5"/>
        <w:rPr>
          <w:rFonts w:cs="Calibri"/>
          <w:sz w:val="20"/>
          <w:szCs w:val="20"/>
        </w:rPr>
      </w:pPr>
      <w:r w:rsidRPr="00CE09D4">
        <w:rPr>
          <w:rFonts w:cs="Calibri"/>
          <w:sz w:val="20"/>
          <w:szCs w:val="20"/>
        </w:rPr>
        <w:t>6.4.3. По поручению Комиссии представляет проекты решений, законодательной инициативы, проекты нормативных правовых актов, заключения и предложения, подготовленные Комиссией, на заседание Совета депутатов.</w:t>
      </w:r>
    </w:p>
    <w:p w:rsidR="00CE09D4" w:rsidRPr="00CE09D4" w:rsidRDefault="00CE09D4" w:rsidP="00CE09D4">
      <w:pPr>
        <w:pStyle w:val="a5"/>
        <w:rPr>
          <w:rFonts w:cs="Calibri"/>
          <w:sz w:val="20"/>
          <w:szCs w:val="20"/>
        </w:rPr>
      </w:pPr>
      <w:r w:rsidRPr="00CE09D4">
        <w:rPr>
          <w:rFonts w:cs="Calibri"/>
          <w:sz w:val="20"/>
          <w:szCs w:val="20"/>
        </w:rPr>
        <w:t>6.4.4. Проекты решений, законодательной инициативы, проекты нормативных правовых актов, заключения и предложения предоставляются за 5 дней до дня проведения сессии.</w:t>
      </w:r>
    </w:p>
    <w:p w:rsidR="00CE09D4" w:rsidRPr="00CE09D4" w:rsidRDefault="00CE09D4" w:rsidP="00CE09D4">
      <w:pPr>
        <w:pStyle w:val="a5"/>
        <w:rPr>
          <w:rFonts w:cs="Calibri"/>
          <w:b/>
          <w:sz w:val="20"/>
          <w:szCs w:val="20"/>
        </w:rPr>
      </w:pPr>
      <w:r w:rsidRPr="00CE09D4">
        <w:rPr>
          <w:rFonts w:cs="Calibri"/>
          <w:b/>
          <w:sz w:val="20"/>
          <w:szCs w:val="20"/>
        </w:rPr>
        <w:t>7. Заместитель председатель Комиссии</w:t>
      </w:r>
    </w:p>
    <w:p w:rsidR="00CE09D4" w:rsidRPr="00CE09D4" w:rsidRDefault="00CE09D4" w:rsidP="00CE09D4">
      <w:pPr>
        <w:pStyle w:val="a5"/>
        <w:rPr>
          <w:rFonts w:cs="Calibri"/>
          <w:sz w:val="20"/>
          <w:szCs w:val="20"/>
        </w:rPr>
      </w:pPr>
      <w:r w:rsidRPr="00CE09D4">
        <w:rPr>
          <w:rFonts w:cs="Calibri"/>
          <w:sz w:val="20"/>
          <w:szCs w:val="20"/>
        </w:rPr>
        <w:t>7.1. Заместитель председателя Комиссии избирается из членов комиссии путем открытого голосования простым большинством голосов членов Комиссии.</w:t>
      </w:r>
    </w:p>
    <w:p w:rsidR="00CE09D4" w:rsidRPr="00CE09D4" w:rsidRDefault="00CE09D4" w:rsidP="00CE09D4">
      <w:pPr>
        <w:pStyle w:val="a5"/>
        <w:rPr>
          <w:rFonts w:cs="Calibri"/>
          <w:sz w:val="20"/>
          <w:szCs w:val="20"/>
        </w:rPr>
      </w:pPr>
      <w:r w:rsidRPr="00CE09D4">
        <w:rPr>
          <w:rFonts w:cs="Calibri"/>
          <w:sz w:val="20"/>
          <w:szCs w:val="20"/>
        </w:rPr>
        <w:t>7.2. Заместитель председателя Комиссии выполняет по поручению председателя отдельные его, замещает председателя в случае его отсутствия или невозможности осуществления им своих обязанностей.</w:t>
      </w:r>
    </w:p>
    <w:p w:rsidR="00CE09D4" w:rsidRPr="00CE09D4" w:rsidRDefault="00CE09D4" w:rsidP="00CE09D4">
      <w:pPr>
        <w:pStyle w:val="a5"/>
        <w:rPr>
          <w:rFonts w:cs="Calibri"/>
          <w:b/>
          <w:sz w:val="20"/>
          <w:szCs w:val="20"/>
        </w:rPr>
      </w:pPr>
      <w:r w:rsidRPr="00CE09D4">
        <w:rPr>
          <w:rFonts w:cs="Calibri"/>
          <w:b/>
          <w:sz w:val="20"/>
          <w:szCs w:val="20"/>
        </w:rPr>
        <w:t>8. Заключительные положения</w:t>
      </w:r>
    </w:p>
    <w:p w:rsidR="00CE09D4" w:rsidRPr="00CE09D4" w:rsidRDefault="00CE09D4" w:rsidP="00CE09D4">
      <w:pPr>
        <w:pStyle w:val="a5"/>
        <w:rPr>
          <w:rFonts w:cs="Calibri"/>
          <w:sz w:val="20"/>
          <w:szCs w:val="20"/>
        </w:rPr>
      </w:pPr>
      <w:r w:rsidRPr="00CE09D4">
        <w:rPr>
          <w:rFonts w:cs="Calibri"/>
          <w:sz w:val="20"/>
          <w:szCs w:val="20"/>
        </w:rPr>
        <w:t xml:space="preserve">8.1. Настоящее Положение вступает в силу после его утверждения Советом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w:t>
      </w:r>
    </w:p>
    <w:p w:rsidR="00CE09D4" w:rsidRDefault="00CE09D4" w:rsidP="00CE09D4">
      <w:pPr>
        <w:pStyle w:val="a5"/>
        <w:rPr>
          <w:rFonts w:cs="Calibri"/>
          <w:sz w:val="20"/>
          <w:szCs w:val="20"/>
        </w:rPr>
      </w:pPr>
      <w:r w:rsidRPr="00CE09D4">
        <w:rPr>
          <w:rFonts w:cs="Calibri"/>
          <w:sz w:val="20"/>
          <w:szCs w:val="20"/>
        </w:rPr>
        <w:lastRenderedPageBreak/>
        <w:t xml:space="preserve">8.2. Дополнения и изменения в Положение вносятся на основании решения Совета депутатов </w:t>
      </w:r>
      <w:proofErr w:type="spellStart"/>
      <w:r w:rsidRPr="00CE09D4">
        <w:rPr>
          <w:rFonts w:cs="Calibri"/>
          <w:sz w:val="20"/>
          <w:szCs w:val="20"/>
        </w:rPr>
        <w:t>Новопервомайского</w:t>
      </w:r>
      <w:proofErr w:type="spellEnd"/>
      <w:r w:rsidRPr="00CE09D4">
        <w:rPr>
          <w:rFonts w:cs="Calibri"/>
          <w:sz w:val="20"/>
          <w:szCs w:val="20"/>
        </w:rPr>
        <w:t xml:space="preserve"> сельсовета по инициативе Комиссии или Совета депутатов.</w:t>
      </w:r>
    </w:p>
    <w:p w:rsidR="00CE09D4" w:rsidRPr="006A2958" w:rsidRDefault="00CE09D4" w:rsidP="00CE09D4">
      <w:pPr>
        <w:spacing w:after="0" w:line="240" w:lineRule="auto"/>
        <w:ind w:firstLine="720"/>
        <w:jc w:val="both"/>
        <w:rPr>
          <w:rFonts w:ascii="Times New Roman" w:hAnsi="Times New Roman"/>
          <w:sz w:val="24"/>
          <w:szCs w:val="24"/>
        </w:rPr>
      </w:pPr>
      <w:r w:rsidRPr="006A2958">
        <w:rPr>
          <w:rFonts w:ascii="Times New Roman" w:hAnsi="Times New Roman"/>
          <w:sz w:val="24"/>
          <w:szCs w:val="24"/>
        </w:rPr>
        <w:t> </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СОВЕТ ДЕПУТАТОВ</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НОВОПЕРВОМАЙСКОГО СЕЛЬСОВЕТА</w:t>
      </w:r>
      <w:r w:rsidRPr="00CE09D4">
        <w:rPr>
          <w:rFonts w:asciiTheme="minorHAnsi" w:hAnsiTheme="minorHAnsi" w:cstheme="minorHAnsi"/>
          <w:b/>
          <w:sz w:val="20"/>
          <w:szCs w:val="20"/>
        </w:rPr>
        <w:br/>
        <w:t>ТАТАРСКОГО РАЙОНА</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НОВОСИБИРСКОЙ ОБЛАСТИ</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(пятого созыва)</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Р Е Ш Е Н И Е</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(второй сессии)</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13.11.2015 г.</w:t>
      </w:r>
      <w:r w:rsidRPr="00CE09D4">
        <w:rPr>
          <w:rFonts w:asciiTheme="minorHAnsi" w:hAnsiTheme="minorHAnsi" w:cstheme="minorHAnsi"/>
          <w:b/>
          <w:sz w:val="20"/>
          <w:szCs w:val="20"/>
        </w:rPr>
        <w:tab/>
      </w:r>
      <w:r w:rsidRPr="00CE09D4">
        <w:rPr>
          <w:rFonts w:asciiTheme="minorHAnsi" w:hAnsiTheme="minorHAnsi" w:cstheme="minorHAnsi"/>
          <w:b/>
          <w:sz w:val="20"/>
          <w:szCs w:val="20"/>
        </w:rPr>
        <w:tab/>
        <w:t xml:space="preserve">             с. </w:t>
      </w:r>
      <w:proofErr w:type="spellStart"/>
      <w:r w:rsidRPr="00CE09D4">
        <w:rPr>
          <w:rFonts w:asciiTheme="minorHAnsi" w:hAnsiTheme="minorHAnsi" w:cstheme="minorHAnsi"/>
          <w:b/>
          <w:sz w:val="20"/>
          <w:szCs w:val="20"/>
        </w:rPr>
        <w:t>Новопервомайское</w:t>
      </w:r>
      <w:proofErr w:type="spellEnd"/>
      <w:r w:rsidRPr="00CE09D4">
        <w:rPr>
          <w:rFonts w:asciiTheme="minorHAnsi" w:hAnsiTheme="minorHAnsi" w:cstheme="minorHAnsi"/>
          <w:b/>
          <w:sz w:val="20"/>
          <w:szCs w:val="20"/>
        </w:rPr>
        <w:tab/>
        <w:t xml:space="preserve">                             </w:t>
      </w:r>
      <w:proofErr w:type="gramStart"/>
      <w:r w:rsidRPr="00CE09D4">
        <w:rPr>
          <w:rFonts w:asciiTheme="minorHAnsi" w:hAnsiTheme="minorHAnsi" w:cstheme="minorHAnsi"/>
          <w:b/>
          <w:sz w:val="20"/>
          <w:szCs w:val="20"/>
        </w:rPr>
        <w:t>№  13</w:t>
      </w:r>
      <w:proofErr w:type="gramEnd"/>
    </w:p>
    <w:p w:rsidR="00CE09D4" w:rsidRPr="00CE09D4" w:rsidRDefault="00CE09D4" w:rsidP="00CE09D4">
      <w:pPr>
        <w:pStyle w:val="a5"/>
        <w:jc w:val="center"/>
        <w:rPr>
          <w:rFonts w:asciiTheme="minorHAnsi" w:hAnsiTheme="minorHAnsi" w:cstheme="minorHAnsi"/>
          <w:b/>
          <w:sz w:val="20"/>
          <w:szCs w:val="20"/>
        </w:rPr>
      </w:pP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Об утверждении Положения</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постоянной комиссии</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 xml:space="preserve">Совета депутатов </w:t>
      </w:r>
      <w:proofErr w:type="spellStart"/>
      <w:r w:rsidRPr="00CE09D4">
        <w:rPr>
          <w:rFonts w:asciiTheme="minorHAnsi" w:hAnsiTheme="minorHAnsi" w:cstheme="minorHAnsi"/>
          <w:b/>
          <w:sz w:val="20"/>
          <w:szCs w:val="20"/>
        </w:rPr>
        <w:t>Новопервомайского</w:t>
      </w:r>
      <w:proofErr w:type="spellEnd"/>
      <w:r w:rsidRPr="00CE09D4">
        <w:rPr>
          <w:rFonts w:asciiTheme="minorHAnsi" w:hAnsiTheme="minorHAnsi" w:cstheme="minorHAnsi"/>
          <w:b/>
          <w:sz w:val="20"/>
          <w:szCs w:val="20"/>
        </w:rPr>
        <w:t xml:space="preserve"> сельсовета</w:t>
      </w:r>
    </w:p>
    <w:p w:rsidR="00CE09D4" w:rsidRPr="00CE09D4" w:rsidRDefault="00CE09D4" w:rsidP="00CE09D4">
      <w:pPr>
        <w:pStyle w:val="a5"/>
        <w:jc w:val="center"/>
        <w:rPr>
          <w:rFonts w:asciiTheme="minorHAnsi" w:hAnsiTheme="minorHAnsi" w:cstheme="minorHAnsi"/>
          <w:b/>
          <w:sz w:val="20"/>
          <w:szCs w:val="20"/>
        </w:rPr>
      </w:pPr>
      <w:r w:rsidRPr="00CE09D4">
        <w:rPr>
          <w:rFonts w:asciiTheme="minorHAnsi" w:hAnsiTheme="minorHAnsi" w:cstheme="minorHAnsi"/>
          <w:b/>
          <w:sz w:val="20"/>
          <w:szCs w:val="20"/>
        </w:rPr>
        <w:t>по социальным вопросам</w:t>
      </w:r>
    </w:p>
    <w:p w:rsidR="00CE09D4" w:rsidRPr="00CE09D4" w:rsidRDefault="00CE09D4" w:rsidP="00CE09D4">
      <w:pPr>
        <w:pStyle w:val="a5"/>
        <w:jc w:val="center"/>
        <w:rPr>
          <w:rFonts w:asciiTheme="minorHAnsi" w:hAnsiTheme="minorHAnsi" w:cstheme="minorHAnsi"/>
          <w:b/>
          <w:sz w:val="20"/>
          <w:szCs w:val="20"/>
        </w:rPr>
      </w:pP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В соответствии с Федеральным законом от 06.10.2003 г. № 131-ФЗ «Об общих принципах организации местного самоуправления в Российской Федерации» </w:t>
      </w:r>
      <w:proofErr w:type="gramStart"/>
      <w:r w:rsidRPr="00CE09D4">
        <w:rPr>
          <w:rFonts w:asciiTheme="minorHAnsi" w:hAnsiTheme="minorHAnsi" w:cstheme="minorHAnsi"/>
          <w:sz w:val="20"/>
          <w:szCs w:val="20"/>
        </w:rPr>
        <w:t>( в</w:t>
      </w:r>
      <w:proofErr w:type="gramEnd"/>
      <w:r w:rsidRPr="00CE09D4">
        <w:rPr>
          <w:rFonts w:asciiTheme="minorHAnsi" w:hAnsiTheme="minorHAnsi" w:cstheme="minorHAnsi"/>
          <w:sz w:val="20"/>
          <w:szCs w:val="20"/>
        </w:rPr>
        <w:t xml:space="preserve"> ред. От 29.06.2015г.), Уставом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 Татарского района Новосибирской области, руководствуясь Регламентом Совета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w:t>
      </w:r>
      <w:proofErr w:type="gramStart"/>
      <w:r w:rsidRPr="00CE09D4">
        <w:rPr>
          <w:rFonts w:asciiTheme="minorHAnsi" w:hAnsiTheme="minorHAnsi" w:cstheme="minorHAnsi"/>
          <w:sz w:val="20"/>
          <w:szCs w:val="20"/>
        </w:rPr>
        <w:t>сельсовета  ,</w:t>
      </w:r>
      <w:proofErr w:type="gramEnd"/>
      <w:r w:rsidRPr="00CE09D4">
        <w:rPr>
          <w:rFonts w:asciiTheme="minorHAnsi" w:hAnsiTheme="minorHAnsi" w:cstheme="minorHAnsi"/>
          <w:sz w:val="20"/>
          <w:szCs w:val="20"/>
        </w:rPr>
        <w:t xml:space="preserve"> Совет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 </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bCs/>
          <w:sz w:val="20"/>
          <w:szCs w:val="20"/>
        </w:rPr>
        <w:t>РЕШИЛ:</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1. Утвердить Положение о постоянной комиссии Совета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 по социальным вопросам (приложение №1).</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2. Настоящее решение вступает в силу после его официального опубликования в периодическом печатном издании органов местного самоуправления «</w:t>
      </w:r>
      <w:proofErr w:type="spellStart"/>
      <w:proofErr w:type="gramStart"/>
      <w:r w:rsidRPr="00CE09D4">
        <w:rPr>
          <w:rFonts w:asciiTheme="minorHAnsi" w:hAnsiTheme="minorHAnsi" w:cstheme="minorHAnsi"/>
          <w:sz w:val="20"/>
          <w:szCs w:val="20"/>
        </w:rPr>
        <w:t>Новопервомайский</w:t>
      </w:r>
      <w:proofErr w:type="spellEnd"/>
      <w:r w:rsidRPr="00CE09D4">
        <w:rPr>
          <w:rFonts w:asciiTheme="minorHAnsi" w:hAnsiTheme="minorHAnsi" w:cstheme="minorHAnsi"/>
          <w:sz w:val="20"/>
          <w:szCs w:val="20"/>
        </w:rPr>
        <w:t xml:space="preserve">  вестник</w:t>
      </w:r>
      <w:proofErr w:type="gramEnd"/>
      <w:r w:rsidRPr="00CE09D4">
        <w:rPr>
          <w:rFonts w:asciiTheme="minorHAnsi" w:hAnsiTheme="minorHAnsi" w:cstheme="minorHAnsi"/>
          <w:sz w:val="20"/>
          <w:szCs w:val="20"/>
        </w:rPr>
        <w:t>».</w:t>
      </w:r>
    </w:p>
    <w:p w:rsidR="00CE09D4" w:rsidRPr="00CE09D4" w:rsidRDefault="00CE09D4" w:rsidP="00CE09D4">
      <w:pPr>
        <w:pStyle w:val="a5"/>
        <w:rPr>
          <w:rFonts w:asciiTheme="minorHAnsi" w:hAnsiTheme="minorHAnsi" w:cstheme="minorHAnsi"/>
          <w:sz w:val="20"/>
          <w:szCs w:val="20"/>
        </w:rPr>
      </w:pP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sz w:val="20"/>
          <w:szCs w:val="20"/>
        </w:rPr>
        <w:t>Председатель Совета депутатов</w:t>
      </w:r>
      <w:r w:rsidRPr="00CE09D4">
        <w:rPr>
          <w:rFonts w:asciiTheme="minorHAnsi" w:hAnsiTheme="minorHAnsi" w:cstheme="minorHAnsi"/>
          <w:b/>
          <w:sz w:val="20"/>
          <w:szCs w:val="20"/>
        </w:rPr>
        <w:tab/>
      </w:r>
      <w:r w:rsidRPr="00CE09D4">
        <w:rPr>
          <w:rFonts w:asciiTheme="minorHAnsi" w:hAnsiTheme="minorHAnsi" w:cstheme="minorHAnsi"/>
          <w:b/>
          <w:sz w:val="20"/>
          <w:szCs w:val="20"/>
        </w:rPr>
        <w:tab/>
      </w:r>
      <w:r w:rsidRPr="00CE09D4">
        <w:rPr>
          <w:rFonts w:asciiTheme="minorHAnsi" w:hAnsiTheme="minorHAnsi" w:cstheme="minorHAnsi"/>
          <w:b/>
          <w:sz w:val="20"/>
          <w:szCs w:val="20"/>
        </w:rPr>
        <w:tab/>
      </w:r>
      <w:r w:rsidRPr="00CE09D4">
        <w:rPr>
          <w:rFonts w:asciiTheme="minorHAnsi" w:hAnsiTheme="minorHAnsi" w:cstheme="minorHAnsi"/>
          <w:b/>
          <w:sz w:val="20"/>
          <w:szCs w:val="20"/>
        </w:rPr>
        <w:tab/>
      </w:r>
      <w:proofErr w:type="gramStart"/>
      <w:r w:rsidRPr="00CE09D4">
        <w:rPr>
          <w:rFonts w:asciiTheme="minorHAnsi" w:hAnsiTheme="minorHAnsi" w:cstheme="minorHAnsi"/>
          <w:b/>
          <w:sz w:val="20"/>
          <w:szCs w:val="20"/>
        </w:rPr>
        <w:tab/>
        <w:t xml:space="preserve">  В.А.Казачёк</w:t>
      </w:r>
      <w:proofErr w:type="gramEnd"/>
    </w:p>
    <w:p w:rsidR="00CE09D4" w:rsidRPr="00CE09D4" w:rsidRDefault="00CE09D4" w:rsidP="00CE09D4">
      <w:pPr>
        <w:pStyle w:val="a5"/>
        <w:jc w:val="right"/>
        <w:rPr>
          <w:rFonts w:asciiTheme="minorHAnsi" w:hAnsiTheme="minorHAnsi" w:cstheme="minorHAnsi"/>
          <w:b/>
          <w:sz w:val="20"/>
          <w:szCs w:val="20"/>
        </w:rPr>
      </w:pPr>
      <w:r w:rsidRPr="00CE09D4">
        <w:rPr>
          <w:rFonts w:asciiTheme="minorHAnsi" w:hAnsiTheme="minorHAnsi" w:cstheme="minorHAnsi"/>
          <w:b/>
          <w:sz w:val="20"/>
          <w:szCs w:val="20"/>
        </w:rPr>
        <w:t xml:space="preserve">                                                                                              УТВЕРЖДЕНО</w:t>
      </w:r>
    </w:p>
    <w:p w:rsidR="00CE09D4" w:rsidRPr="00CE09D4" w:rsidRDefault="00CE09D4" w:rsidP="00CE09D4">
      <w:pPr>
        <w:pStyle w:val="a5"/>
        <w:jc w:val="right"/>
        <w:rPr>
          <w:rFonts w:asciiTheme="minorHAnsi" w:hAnsiTheme="minorHAnsi" w:cstheme="minorHAnsi"/>
          <w:b/>
          <w:sz w:val="20"/>
          <w:szCs w:val="20"/>
        </w:rPr>
      </w:pPr>
      <w:r w:rsidRPr="00CE09D4">
        <w:rPr>
          <w:rFonts w:asciiTheme="minorHAnsi" w:hAnsiTheme="minorHAnsi" w:cstheme="minorHAnsi"/>
          <w:b/>
          <w:sz w:val="20"/>
          <w:szCs w:val="20"/>
        </w:rPr>
        <w:t xml:space="preserve">                                                                                              решением 2-й сессии</w:t>
      </w:r>
    </w:p>
    <w:p w:rsidR="00CE09D4" w:rsidRPr="00CE09D4" w:rsidRDefault="00CE09D4" w:rsidP="00CE09D4">
      <w:pPr>
        <w:pStyle w:val="a5"/>
        <w:jc w:val="right"/>
        <w:rPr>
          <w:rFonts w:asciiTheme="minorHAnsi" w:hAnsiTheme="minorHAnsi" w:cstheme="minorHAnsi"/>
          <w:b/>
          <w:sz w:val="20"/>
          <w:szCs w:val="20"/>
        </w:rPr>
      </w:pPr>
      <w:r w:rsidRPr="00CE09D4">
        <w:rPr>
          <w:rFonts w:asciiTheme="minorHAnsi" w:hAnsiTheme="minorHAnsi" w:cstheme="minorHAnsi"/>
          <w:b/>
          <w:sz w:val="20"/>
          <w:szCs w:val="20"/>
        </w:rPr>
        <w:t xml:space="preserve">                                                                                              Совета депутатов</w:t>
      </w:r>
    </w:p>
    <w:p w:rsidR="00CE09D4" w:rsidRPr="00CE09D4" w:rsidRDefault="00CE09D4" w:rsidP="00CE09D4">
      <w:pPr>
        <w:pStyle w:val="a5"/>
        <w:jc w:val="right"/>
        <w:rPr>
          <w:rFonts w:asciiTheme="minorHAnsi" w:hAnsiTheme="minorHAnsi" w:cstheme="minorHAnsi"/>
          <w:b/>
          <w:sz w:val="20"/>
          <w:szCs w:val="20"/>
        </w:rPr>
      </w:pPr>
      <w:r w:rsidRPr="00CE09D4">
        <w:rPr>
          <w:rFonts w:asciiTheme="minorHAnsi" w:hAnsiTheme="minorHAnsi" w:cstheme="minorHAnsi"/>
          <w:b/>
          <w:sz w:val="20"/>
          <w:szCs w:val="20"/>
        </w:rPr>
        <w:t xml:space="preserve">                                                                                              </w:t>
      </w:r>
      <w:proofErr w:type="spellStart"/>
      <w:r w:rsidRPr="00CE09D4">
        <w:rPr>
          <w:rFonts w:asciiTheme="minorHAnsi" w:hAnsiTheme="minorHAnsi" w:cstheme="minorHAnsi"/>
          <w:b/>
          <w:sz w:val="20"/>
          <w:szCs w:val="20"/>
        </w:rPr>
        <w:t>Новопервомайского</w:t>
      </w:r>
      <w:proofErr w:type="spellEnd"/>
      <w:r w:rsidRPr="00CE09D4">
        <w:rPr>
          <w:rFonts w:asciiTheme="minorHAnsi" w:hAnsiTheme="minorHAnsi" w:cstheme="minorHAnsi"/>
          <w:b/>
          <w:sz w:val="20"/>
          <w:szCs w:val="20"/>
        </w:rPr>
        <w:t xml:space="preserve">   сельсовета</w:t>
      </w:r>
    </w:p>
    <w:p w:rsidR="00CE09D4" w:rsidRPr="00CE09D4" w:rsidRDefault="00CE09D4" w:rsidP="00CE09D4">
      <w:pPr>
        <w:pStyle w:val="a5"/>
        <w:jc w:val="right"/>
        <w:rPr>
          <w:rFonts w:asciiTheme="minorHAnsi" w:hAnsiTheme="minorHAnsi" w:cstheme="minorHAnsi"/>
          <w:b/>
          <w:sz w:val="20"/>
          <w:szCs w:val="20"/>
        </w:rPr>
      </w:pPr>
      <w:r w:rsidRPr="00CE09D4">
        <w:rPr>
          <w:rFonts w:asciiTheme="minorHAnsi" w:hAnsiTheme="minorHAnsi" w:cstheme="minorHAnsi"/>
          <w:b/>
          <w:sz w:val="20"/>
          <w:szCs w:val="20"/>
        </w:rPr>
        <w:t xml:space="preserve">                                                                                              От 13.11.2015г.    № 13</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bCs/>
          <w:sz w:val="20"/>
          <w:szCs w:val="20"/>
        </w:rPr>
        <w:t xml:space="preserve">Положение о постоянной комиссии Совета депутатов </w:t>
      </w:r>
      <w:proofErr w:type="spellStart"/>
      <w:r w:rsidRPr="00CE09D4">
        <w:rPr>
          <w:rFonts w:asciiTheme="minorHAnsi" w:hAnsiTheme="minorHAnsi" w:cstheme="minorHAnsi"/>
          <w:b/>
          <w:bCs/>
          <w:sz w:val="20"/>
          <w:szCs w:val="20"/>
        </w:rPr>
        <w:t>Новопервомайского</w:t>
      </w:r>
      <w:proofErr w:type="spellEnd"/>
      <w:r w:rsidRPr="00CE09D4">
        <w:rPr>
          <w:rFonts w:asciiTheme="minorHAnsi" w:hAnsiTheme="minorHAnsi" w:cstheme="minorHAnsi"/>
          <w:b/>
          <w:bCs/>
          <w:sz w:val="20"/>
          <w:szCs w:val="20"/>
        </w:rPr>
        <w:t xml:space="preserve"> сельсовета по социальным вопросам</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sz w:val="20"/>
          <w:szCs w:val="20"/>
        </w:rPr>
        <w:t>1. Общие положения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Постоянная комиссия Совета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 по социальным вопросам (далее - комиссия) образована как постоянно действующий орган Совета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 Татарского района Новосибирской области (далее Совет депутатов) с целью рассмотрения и подготовки вопросов, относящихся к ведению Совета депутатов в области образования, здравоохранения, развития культуры и спорта, организации досуга населения, работе с детьми, подростками и молодежью, а также социальной защиты населения на территории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1.2. Комиссия является структурным органом Совета депутатов, ответственна перед ним и подотчетна ему.</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1.3. Комиссия от имени Совета депутатов осуществляет свою деятельность в соответствии с Конституцией Российской Федерации, Семейным кодексом Российской Федерации, Гражданским кодексом Российской Федерации, Законом Российской Федерации «Об образовании», «Здравоохранении» и иными федеральными законами и законами Новосибирской области, Регламентом Совета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w:t>
      </w:r>
      <w:proofErr w:type="gramStart"/>
      <w:r w:rsidRPr="00CE09D4">
        <w:rPr>
          <w:rFonts w:asciiTheme="minorHAnsi" w:hAnsiTheme="minorHAnsi" w:cstheme="minorHAnsi"/>
          <w:sz w:val="20"/>
          <w:szCs w:val="20"/>
        </w:rPr>
        <w:t>сельсовета,  нормативными</w:t>
      </w:r>
      <w:proofErr w:type="gramEnd"/>
      <w:r w:rsidRPr="00CE09D4">
        <w:rPr>
          <w:rFonts w:asciiTheme="minorHAnsi" w:hAnsiTheme="minorHAnsi" w:cstheme="minorHAnsi"/>
          <w:sz w:val="20"/>
          <w:szCs w:val="20"/>
        </w:rPr>
        <w:t xml:space="preserve"> актами районного и местного Советов депутатов, а также настоящим Положением.</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1.4. Комиссия вправе рассматривать иные вопросы, относящиеся к ее ведению и принимать по этим вопросам собственные акты.</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1.5. Комиссия строит свою работу на принципах коллегиальности, равноправия,</w:t>
      </w:r>
      <w:r w:rsidRPr="00CE09D4">
        <w:rPr>
          <w:rFonts w:asciiTheme="minorHAnsi" w:hAnsiTheme="minorHAnsi" w:cstheme="minorHAnsi"/>
          <w:color w:val="454545"/>
          <w:sz w:val="20"/>
          <w:szCs w:val="20"/>
        </w:rPr>
        <w:t xml:space="preserve"> </w:t>
      </w:r>
      <w:r w:rsidRPr="00CE09D4">
        <w:rPr>
          <w:rFonts w:asciiTheme="minorHAnsi" w:hAnsiTheme="minorHAnsi" w:cstheme="minorHAnsi"/>
          <w:sz w:val="20"/>
          <w:szCs w:val="20"/>
        </w:rPr>
        <w:t>открытости.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1.6. Количественный и персональный состав Комиссии утверждается решением Совета депутатов, но не может быть менее трех депутатов.</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1.7. Комиссия взаимодействует с другими постоянно действующими комиссиями, органами местного самоуправления и иными организациями. Члены комиссии могут входить в состав других постоянных комиссий Совета депутатов.</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1.8. К работе комиссии могут быть привлечены специалисты администрации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 представители общественных организаций, представители предприятий и организаций независимо от форм собственности, а также представители территориальных органов самоуправления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1.9. Комиссия избирается на срок полномочий Совета.</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lastRenderedPageBreak/>
        <w:t>2.0. Из числа членов постоянной комиссии избирается председатель комиссии.</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sz w:val="20"/>
          <w:szCs w:val="20"/>
        </w:rPr>
        <w:t>2. Основные направления деятельности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2.1. Основные задачи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2.1.2. Подготовка в соответствии с Конституцией Российской Федерации, федеральными законами и законами Новосибирской области, Уставом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 проектов нормативно-правовых актов по вопросам ведения Комиссии для рассмотрения и принятия их Советом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 выступление содокладчика по основным вопросам сессии, касающейся их ведения.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2.1.2.Осуществление контроля за реализацией решений и нормативных правовых актов, принятых Советом депутатов, относящихся к сфере деятельности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2.2. К вопросам ведения Комиссии относятся: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2.2.1. Формирование принципов социальной политики в МО и контроля за эффективностью ее проведения.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2.2.2. Реализация муниципальной политики в учреждениях образования, здравоохранения, культуры, в сфере торговли, организации спортивной, досуговой и библиотечной работы среди населения, работы с подростками и молодежью.</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2.2.3. Создание условий для реализации социально значимых программ, проектов и мероприятий социальной направленности.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2.2.4. Содействие исполнению федеральных законов и законов Новосибирской области в сфере культуры, образования, здравоохранения, социального обеспечения, физической культуры, спорта и молодежной политики.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2.2.5. Разработка проектов нормативных актов по вопросам социальной защиты населения, культуры, спорта и молодежной политики, физической культуры, образования, здравоохранения.</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sz w:val="20"/>
          <w:szCs w:val="20"/>
        </w:rPr>
        <w:t>3. Полномочия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 3.1. Комиссия </w:t>
      </w:r>
      <w:proofErr w:type="gramStart"/>
      <w:r w:rsidRPr="00CE09D4">
        <w:rPr>
          <w:rFonts w:asciiTheme="minorHAnsi" w:hAnsiTheme="minorHAnsi" w:cstheme="minorHAnsi"/>
          <w:sz w:val="20"/>
          <w:szCs w:val="20"/>
        </w:rPr>
        <w:t>готовит ,</w:t>
      </w:r>
      <w:proofErr w:type="gramEnd"/>
      <w:r w:rsidRPr="00CE09D4">
        <w:rPr>
          <w:rFonts w:asciiTheme="minorHAnsi" w:hAnsiTheme="minorHAnsi" w:cstheme="minorHAnsi"/>
          <w:sz w:val="20"/>
          <w:szCs w:val="20"/>
        </w:rPr>
        <w:t xml:space="preserve"> предложения и заключения и замечания по вопросам своего ведения.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3.2. Рассматривает проекты нормативных правовых актов по вопросам своего ведения.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3.3. Комиссия имеет право направлять заявления, обращения в </w:t>
      </w:r>
      <w:proofErr w:type="gramStart"/>
      <w:r w:rsidRPr="00CE09D4">
        <w:rPr>
          <w:rFonts w:asciiTheme="minorHAnsi" w:hAnsiTheme="minorHAnsi" w:cstheme="minorHAnsi"/>
          <w:sz w:val="20"/>
          <w:szCs w:val="20"/>
        </w:rPr>
        <w:t>органы  местного</w:t>
      </w:r>
      <w:proofErr w:type="gramEnd"/>
      <w:r w:rsidRPr="00CE09D4">
        <w:rPr>
          <w:rFonts w:asciiTheme="minorHAnsi" w:hAnsiTheme="minorHAnsi" w:cstheme="minorHAnsi"/>
          <w:sz w:val="20"/>
          <w:szCs w:val="20"/>
        </w:rPr>
        <w:t xml:space="preserve"> самоуправления, предприятия, организации не зависимо от их форм собственности, по вопросам своего ведения.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3.4. Комиссия имеет право запрашивать и получать в установленном порядке от органов местного самоуправления, учреждений, общественных объединений официальные справочные, аналитические, статистические и иные данные, необходимые для работы Комиссии, за исключением информации, не подлежащей разглашению в соответствии с действующим законодательством.</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3.5. Комиссия имеет право заслушивать руководителей организаций и учреждений, находящихся в ведении муниципального образования, о состоянии дел в социальной сфере.</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3.6. Комиссия вносит предложения по повестке дня заседаний Совета депутатов, проекты решений, замечания и предложения к ним.</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3.7. Рассматривает вопросы, связанные с обеспечением стабильного функционирования и развития учреждений образования, культуры и досуга, здравоохранения и иных объектов социальной направленности, находящихся в ведении муниципального образования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sz w:val="20"/>
          <w:szCs w:val="20"/>
        </w:rPr>
        <w:t>4. Права и обязанности членов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4.1. Члены комиссии осуществляют свою деятельность в соответствии с депутатскими полномочиями, имеют равные права и обязанности.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4.2. Члены комиссии имеют право решающего голоса по всем вопросам, рассматриваемым на заседании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4.3. Член Комиссии имеет право:</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4.3.1. Избирать председателя Комиссии и быть им избранным.</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4.3.2. Предлагать вопросы для рассмотрения Комиссией.</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4.3.4.Излагать свою точку зрения в виде особого мнения, которое прилагается к протоколу заседания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4.3.5.Получать необходимую информационную и методическую помощь, справочный материал.</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4.4. Члены Комиссии обязаны:</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4.4.1.Принимать активное участие в работе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4.4.2.Участвовать в подготовке заседаний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4.4.3.Систематизировать необходимые справочные и аналитические материалы к вопросу, внесенному на заседание Совета депутатов от имени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4.4.4.Представлять отчет о своей работе и о результатах выполнения поручений Комиссии или ее председателя.</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sz w:val="20"/>
          <w:szCs w:val="20"/>
        </w:rPr>
        <w:t>5. Порядок работы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5.1. Заседания комиссии проводятся по мере необходимости.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5.2. О заседании Комиссии объявляет её председатель не позднее, чем за 3 дня до даты её проведения. Председатель формирует повестку дня заседания комиссии по предложениям членов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5.3. Заседание комиссии правомочно, если на нем присутствует не менее половины ее членов.</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5.4. Решение комиссии принимается на заседании Комиссии открытым голосованием простым большинством голосов и оформляется протоколом.</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lastRenderedPageBreak/>
        <w:t>5.5. В заседаниях комиссии могут принимать участие и другие заинтересованные депутаты с правом совещательного голоса.</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5.6. Процедура обсуждения и принятия решения по вопросам, включенным в повестку дня, содержит:</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5.6.1.Доклад по вопросу повестки дня.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5.6.2.Ответы докладчика на вопросы.</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5.6.3.Обмен мнениями.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5.6.4.Подачу письменных предложений председателю Комиссии по подготовке решения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5.6.5.Корректировка принимаемого решения.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5.6.6.Процедура обсуждения решения.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5.6.7.Голосование </w:t>
      </w:r>
      <w:proofErr w:type="gramStart"/>
      <w:r w:rsidRPr="00CE09D4">
        <w:rPr>
          <w:rFonts w:asciiTheme="minorHAnsi" w:hAnsiTheme="minorHAnsi" w:cstheme="minorHAnsi"/>
          <w:sz w:val="20"/>
          <w:szCs w:val="20"/>
        </w:rPr>
        <w:t>( принятие</w:t>
      </w:r>
      <w:proofErr w:type="gramEnd"/>
      <w:r w:rsidRPr="00CE09D4">
        <w:rPr>
          <w:rFonts w:asciiTheme="minorHAnsi" w:hAnsiTheme="minorHAnsi" w:cstheme="minorHAnsi"/>
          <w:sz w:val="20"/>
          <w:szCs w:val="20"/>
        </w:rPr>
        <w:t xml:space="preserve"> решения).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5.7. Вопросы, относящиеся к ведению нескольких комиссий, могут подготавливаться к рассмотрению совместно.</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5.8. Решения и протоколы заседаний Комиссии хранятся в ее делах. По окончанию календарного года Комиссия готовит и представляет Совету депутатов годовой отчет о своей работе.</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5.9. Комиссия организует работу в соответствии с перспективным (годовым) планом работы, утвержденным Советом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sz w:val="20"/>
          <w:szCs w:val="20"/>
        </w:rPr>
        <w:t>6. Председатель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6.1. Председатель комиссии избирается из членов комиссии по итогам открытого голосования простым большинством голосов членов Комиссии, утверждается решением Совета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6.2. Полномочия председателя или члена комиссии могут быть прекращены досрочно решением Совета депутатов на основании письменного заявления председателя или члена комиссии (депутата Совета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6.3. Председатель Комиссии возглавляет комиссию, организует ее работу и представляет Комиссию в органах местного самоуправления, государственной власти, а также в иных структурах и организациях.</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6.4. Председатель Комиссии осуществляет следующие полномочия: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6.4.1. Координирует деятельность Комиссии с деятельностью других комиссий, Советом депутатов, с деятельностью администрации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6.4.2. Ведет заседание Комиссии, распределяет обязанности между членами комиссии, подписывает ее решения, заключения, обращения, протоколы и другие документы, выступает с докладами и содокладами на заседаниях Совета депутатов от имени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6.4.3. По поручению Комиссии представляет проекты решений, законодательной инициативы, проекты нормативных правовых актов, заключения и предложения, подготовленные Комиссией, на заседание Совета депутатов.</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6.4.4. Ведет переписку с гражданами, органами местного самоуправления, учреждениями, организациями и предприятиями по вопросам ведения Комиссии от ее имени.</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sz w:val="20"/>
          <w:szCs w:val="20"/>
        </w:rPr>
        <w:t>7. Заместитель председатель Комиссии</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7.1. Заместитель председателя Комиссии избирается из членов Комиссии путем открытого голосования простым большинством голосов членов Комиссии и утверждается решением Совета депутатов.</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7.2. Заместитель председателя Комиссии выполняет по поручению председателя отдельные его </w:t>
      </w:r>
      <w:proofErr w:type="gramStart"/>
      <w:r w:rsidRPr="00CE09D4">
        <w:rPr>
          <w:rFonts w:asciiTheme="minorHAnsi" w:hAnsiTheme="minorHAnsi" w:cstheme="minorHAnsi"/>
          <w:sz w:val="20"/>
          <w:szCs w:val="20"/>
        </w:rPr>
        <w:t>поручения ,</w:t>
      </w:r>
      <w:proofErr w:type="gramEnd"/>
      <w:r w:rsidRPr="00CE09D4">
        <w:rPr>
          <w:rFonts w:asciiTheme="minorHAnsi" w:hAnsiTheme="minorHAnsi" w:cstheme="minorHAnsi"/>
          <w:sz w:val="20"/>
          <w:szCs w:val="20"/>
        </w:rPr>
        <w:t xml:space="preserve"> замещает председателя в случае его отсутствия или невозможности осуществления председателем Комиссии  своих полномочий.</w:t>
      </w:r>
    </w:p>
    <w:p w:rsidR="00CE09D4" w:rsidRPr="00CE09D4" w:rsidRDefault="00CE09D4" w:rsidP="00CE09D4">
      <w:pPr>
        <w:pStyle w:val="a5"/>
        <w:rPr>
          <w:rFonts w:asciiTheme="minorHAnsi" w:hAnsiTheme="minorHAnsi" w:cstheme="minorHAnsi"/>
          <w:b/>
          <w:sz w:val="20"/>
          <w:szCs w:val="20"/>
        </w:rPr>
      </w:pPr>
      <w:r w:rsidRPr="00CE09D4">
        <w:rPr>
          <w:rFonts w:asciiTheme="minorHAnsi" w:hAnsiTheme="minorHAnsi" w:cstheme="minorHAnsi"/>
          <w:b/>
          <w:sz w:val="20"/>
          <w:szCs w:val="20"/>
        </w:rPr>
        <w:t>8. Заключительные положения</w:t>
      </w:r>
    </w:p>
    <w:p w:rsidR="00CE09D4" w:rsidRPr="00CE09D4" w:rsidRDefault="00CE09D4" w:rsidP="00CE09D4">
      <w:pPr>
        <w:pStyle w:val="a5"/>
        <w:rPr>
          <w:rFonts w:asciiTheme="minorHAnsi" w:hAnsiTheme="minorHAnsi" w:cstheme="minorHAnsi"/>
          <w:sz w:val="20"/>
          <w:szCs w:val="20"/>
        </w:rPr>
      </w:pPr>
      <w:r w:rsidRPr="00CE09D4">
        <w:rPr>
          <w:rFonts w:asciiTheme="minorHAnsi" w:hAnsiTheme="minorHAnsi" w:cstheme="minorHAnsi"/>
          <w:sz w:val="20"/>
          <w:szCs w:val="20"/>
        </w:rPr>
        <w:t xml:space="preserve">8.1. Настоящее Положение вступает в силу после его утверждения Советом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w:t>
      </w:r>
    </w:p>
    <w:p w:rsidR="00CE09D4" w:rsidRPr="006A2958" w:rsidRDefault="00CE09D4" w:rsidP="00CE09D4">
      <w:pPr>
        <w:pStyle w:val="a5"/>
        <w:rPr>
          <w:rFonts w:ascii="Times New Roman" w:hAnsi="Times New Roman"/>
          <w:sz w:val="24"/>
          <w:szCs w:val="24"/>
        </w:rPr>
      </w:pPr>
      <w:r w:rsidRPr="00CE09D4">
        <w:rPr>
          <w:rFonts w:asciiTheme="minorHAnsi" w:hAnsiTheme="minorHAnsi" w:cstheme="minorHAnsi"/>
          <w:sz w:val="20"/>
          <w:szCs w:val="20"/>
        </w:rPr>
        <w:t xml:space="preserve">8.2. Дополнения и изменения в Положение вносятся на основании решения Совета депутатов </w:t>
      </w:r>
      <w:proofErr w:type="spellStart"/>
      <w:r w:rsidRPr="00CE09D4">
        <w:rPr>
          <w:rFonts w:asciiTheme="minorHAnsi" w:hAnsiTheme="minorHAnsi" w:cstheme="minorHAnsi"/>
          <w:sz w:val="20"/>
          <w:szCs w:val="20"/>
        </w:rPr>
        <w:t>Новопервомайского</w:t>
      </w:r>
      <w:proofErr w:type="spellEnd"/>
      <w:r w:rsidRPr="00CE09D4">
        <w:rPr>
          <w:rFonts w:asciiTheme="minorHAnsi" w:hAnsiTheme="minorHAnsi" w:cstheme="minorHAnsi"/>
          <w:sz w:val="20"/>
          <w:szCs w:val="20"/>
        </w:rPr>
        <w:t xml:space="preserve"> сельсовета по инициативе Комиссии или Совета депутатов</w:t>
      </w:r>
      <w:r w:rsidRPr="006A2958">
        <w:rPr>
          <w:rFonts w:ascii="Times New Roman" w:hAnsi="Times New Roman"/>
          <w:sz w:val="24"/>
          <w:szCs w:val="24"/>
        </w:rPr>
        <w:t>.</w:t>
      </w:r>
    </w:p>
    <w:p w:rsidR="00CE09D4" w:rsidRPr="00ED56FC" w:rsidRDefault="00CE09D4" w:rsidP="00ED56FC">
      <w:pPr>
        <w:pStyle w:val="a5"/>
        <w:jc w:val="center"/>
        <w:rPr>
          <w:rFonts w:asciiTheme="minorHAnsi" w:hAnsiTheme="minorHAnsi" w:cstheme="minorHAnsi"/>
          <w:sz w:val="20"/>
          <w:szCs w:val="20"/>
        </w:rPr>
      </w:pPr>
    </w:p>
    <w:p w:rsidR="00ED56FC" w:rsidRPr="00ED56FC" w:rsidRDefault="00ED56FC" w:rsidP="00ED56FC">
      <w:pPr>
        <w:pStyle w:val="a5"/>
        <w:jc w:val="center"/>
        <w:rPr>
          <w:rFonts w:asciiTheme="minorHAnsi" w:hAnsiTheme="minorHAnsi" w:cstheme="minorHAnsi"/>
          <w:sz w:val="20"/>
          <w:szCs w:val="20"/>
        </w:rPr>
      </w:pPr>
      <w:r w:rsidRPr="00ED56FC">
        <w:rPr>
          <w:rFonts w:asciiTheme="minorHAnsi" w:hAnsiTheme="minorHAnsi" w:cstheme="minorHAnsi"/>
          <w:b/>
          <w:bCs/>
          <w:spacing w:val="-1"/>
          <w:sz w:val="20"/>
          <w:szCs w:val="20"/>
        </w:rPr>
        <w:t>СОВЕТ ДЕПУТАТОВ</w:t>
      </w:r>
    </w:p>
    <w:p w:rsidR="00ED56FC" w:rsidRPr="00ED56FC" w:rsidRDefault="00ED56FC" w:rsidP="00ED56FC">
      <w:pPr>
        <w:pStyle w:val="a5"/>
        <w:jc w:val="center"/>
        <w:rPr>
          <w:rFonts w:asciiTheme="minorHAnsi" w:hAnsiTheme="minorHAnsi" w:cstheme="minorHAnsi"/>
          <w:b/>
          <w:bCs/>
          <w:spacing w:val="-1"/>
          <w:sz w:val="20"/>
          <w:szCs w:val="20"/>
        </w:rPr>
      </w:pPr>
      <w:r w:rsidRPr="00ED56FC">
        <w:rPr>
          <w:rFonts w:asciiTheme="minorHAnsi" w:hAnsiTheme="minorHAnsi" w:cstheme="minorHAnsi"/>
          <w:b/>
          <w:bCs/>
          <w:spacing w:val="-1"/>
          <w:sz w:val="20"/>
          <w:szCs w:val="20"/>
        </w:rPr>
        <w:t>НОВОПЕРВОМАЙСКОГО СЕЛЬСОВЕТА</w:t>
      </w:r>
    </w:p>
    <w:p w:rsidR="00ED56FC" w:rsidRPr="00ED56FC" w:rsidRDefault="00ED56FC" w:rsidP="00ED56FC">
      <w:pPr>
        <w:pStyle w:val="a5"/>
        <w:jc w:val="center"/>
        <w:rPr>
          <w:rFonts w:asciiTheme="minorHAnsi" w:hAnsiTheme="minorHAnsi" w:cstheme="minorHAnsi"/>
          <w:sz w:val="20"/>
          <w:szCs w:val="20"/>
        </w:rPr>
      </w:pPr>
      <w:r w:rsidRPr="00ED56FC">
        <w:rPr>
          <w:rFonts w:asciiTheme="minorHAnsi" w:hAnsiTheme="minorHAnsi" w:cstheme="minorHAnsi"/>
          <w:b/>
          <w:bCs/>
          <w:spacing w:val="-2"/>
          <w:sz w:val="20"/>
          <w:szCs w:val="20"/>
        </w:rPr>
        <w:t>ТАТАРСКОГО РАЙОНА НОВОСИБИРСКОЙ ОБЛАСТИ</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пятого созыва</w:t>
      </w:r>
    </w:p>
    <w:p w:rsidR="00ED56FC" w:rsidRPr="00ED56FC" w:rsidRDefault="00ED56FC" w:rsidP="00ED56FC">
      <w:pPr>
        <w:pStyle w:val="a5"/>
        <w:jc w:val="center"/>
        <w:rPr>
          <w:rFonts w:asciiTheme="minorHAnsi" w:hAnsiTheme="minorHAnsi" w:cstheme="minorHAnsi"/>
          <w:b/>
          <w:bCs/>
          <w:spacing w:val="-4"/>
          <w:w w:val="128"/>
          <w:sz w:val="20"/>
          <w:szCs w:val="20"/>
        </w:rPr>
      </w:pPr>
      <w:r w:rsidRPr="00ED56FC">
        <w:rPr>
          <w:rFonts w:asciiTheme="minorHAnsi" w:hAnsiTheme="minorHAnsi" w:cstheme="minorHAnsi"/>
          <w:b/>
          <w:bCs/>
          <w:spacing w:val="-4"/>
          <w:w w:val="128"/>
          <w:sz w:val="20"/>
          <w:szCs w:val="20"/>
        </w:rPr>
        <w:t>РЕШЕНИЕ</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второй сессии</w:t>
      </w:r>
    </w:p>
    <w:p w:rsidR="00ED56FC" w:rsidRPr="00ED56FC" w:rsidRDefault="00ED56FC" w:rsidP="00ED56FC">
      <w:pPr>
        <w:pStyle w:val="a5"/>
        <w:jc w:val="center"/>
        <w:rPr>
          <w:rFonts w:asciiTheme="minorHAnsi" w:hAnsiTheme="minorHAnsi" w:cstheme="minorHAnsi"/>
          <w:b/>
          <w:iCs/>
          <w:spacing w:val="-22"/>
          <w:sz w:val="20"/>
          <w:szCs w:val="20"/>
        </w:rPr>
      </w:pPr>
      <w:r w:rsidRPr="00ED56FC">
        <w:rPr>
          <w:rFonts w:asciiTheme="minorHAnsi" w:hAnsiTheme="minorHAnsi" w:cstheme="minorHAnsi"/>
          <w:b/>
          <w:sz w:val="20"/>
          <w:szCs w:val="20"/>
        </w:rPr>
        <w:t xml:space="preserve">13.11. 2015 г.                                      </w:t>
      </w:r>
      <w:proofErr w:type="spellStart"/>
      <w:r w:rsidRPr="00ED56FC">
        <w:rPr>
          <w:rFonts w:asciiTheme="minorHAnsi" w:hAnsiTheme="minorHAnsi" w:cstheme="minorHAnsi"/>
          <w:b/>
          <w:sz w:val="20"/>
          <w:szCs w:val="20"/>
        </w:rPr>
        <w:t>с.Новопервомайское</w:t>
      </w:r>
      <w:proofErr w:type="spellEnd"/>
      <w:r w:rsidRPr="00ED56FC">
        <w:rPr>
          <w:rFonts w:asciiTheme="minorHAnsi" w:hAnsiTheme="minorHAnsi" w:cstheme="minorHAnsi"/>
          <w:b/>
          <w:sz w:val="20"/>
          <w:szCs w:val="20"/>
        </w:rPr>
        <w:t xml:space="preserve">                                               </w:t>
      </w:r>
      <w:proofErr w:type="gramStart"/>
      <w:r w:rsidRPr="00ED56FC">
        <w:rPr>
          <w:rFonts w:asciiTheme="minorHAnsi" w:hAnsiTheme="minorHAnsi" w:cstheme="minorHAnsi"/>
          <w:b/>
          <w:iCs/>
          <w:spacing w:val="-22"/>
          <w:sz w:val="20"/>
          <w:szCs w:val="20"/>
        </w:rPr>
        <w:t>№  14</w:t>
      </w:r>
      <w:proofErr w:type="gramEnd"/>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b/>
          <w:bCs/>
          <w:sz w:val="20"/>
          <w:szCs w:val="20"/>
        </w:rPr>
      </w:pPr>
      <w:r w:rsidRPr="00ED56FC">
        <w:rPr>
          <w:rFonts w:asciiTheme="minorHAnsi" w:hAnsiTheme="minorHAnsi" w:cstheme="minorHAnsi"/>
          <w:b/>
          <w:bCs/>
          <w:sz w:val="20"/>
          <w:szCs w:val="20"/>
        </w:rPr>
        <w:t xml:space="preserve">Об утверждении состава постоянных комиссий Совета депутатов </w:t>
      </w:r>
      <w:proofErr w:type="spellStart"/>
      <w:r w:rsidRPr="00ED56FC">
        <w:rPr>
          <w:rFonts w:asciiTheme="minorHAnsi" w:hAnsiTheme="minorHAnsi" w:cstheme="minorHAnsi"/>
          <w:b/>
          <w:bCs/>
          <w:sz w:val="20"/>
          <w:szCs w:val="20"/>
        </w:rPr>
        <w:t>Новопервомайского</w:t>
      </w:r>
      <w:proofErr w:type="spellEnd"/>
      <w:r w:rsidRPr="00ED56FC">
        <w:rPr>
          <w:rFonts w:asciiTheme="minorHAnsi" w:hAnsiTheme="minorHAnsi" w:cstheme="minorHAnsi"/>
          <w:b/>
          <w:bCs/>
          <w:sz w:val="20"/>
          <w:szCs w:val="20"/>
        </w:rPr>
        <w:t xml:space="preserve"> сельсовета Татарского района Новосибирской области.</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sz w:val="20"/>
          <w:szCs w:val="20"/>
        </w:rPr>
        <w:lastRenderedPageBreak/>
        <w:t xml:space="preserve">          В соответствии с Регламентом Совета депутатов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w:t>
      </w:r>
      <w:proofErr w:type="gramStart"/>
      <w:r w:rsidRPr="00ED56FC">
        <w:rPr>
          <w:rFonts w:asciiTheme="minorHAnsi" w:hAnsiTheme="minorHAnsi" w:cstheme="minorHAnsi"/>
          <w:sz w:val="20"/>
          <w:szCs w:val="20"/>
        </w:rPr>
        <w:t>сельсовета ,</w:t>
      </w:r>
      <w:proofErr w:type="gramEnd"/>
      <w:r w:rsidRPr="00ED56FC">
        <w:rPr>
          <w:rFonts w:asciiTheme="minorHAnsi" w:hAnsiTheme="minorHAnsi" w:cstheme="minorHAnsi"/>
          <w:sz w:val="20"/>
          <w:szCs w:val="20"/>
        </w:rPr>
        <w:t xml:space="preserve"> заслушав и обсудив предложения,</w:t>
      </w:r>
      <w:r w:rsidRPr="00ED56FC">
        <w:rPr>
          <w:rFonts w:asciiTheme="minorHAnsi" w:hAnsiTheme="minorHAnsi" w:cstheme="minorHAnsi"/>
          <w:i/>
          <w:sz w:val="20"/>
          <w:szCs w:val="20"/>
        </w:rPr>
        <w:t xml:space="preserve"> </w:t>
      </w:r>
      <w:r w:rsidRPr="00ED56FC">
        <w:rPr>
          <w:rFonts w:asciiTheme="minorHAnsi" w:hAnsiTheme="minorHAnsi" w:cstheme="minorHAnsi"/>
          <w:sz w:val="20"/>
          <w:szCs w:val="20"/>
        </w:rPr>
        <w:t xml:space="preserve">Совет депутатов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Татарского района Новосибирской области  </w:t>
      </w:r>
      <w:r w:rsidRPr="00ED56FC">
        <w:rPr>
          <w:rFonts w:asciiTheme="minorHAnsi" w:hAnsiTheme="minorHAnsi" w:cstheme="minorHAnsi"/>
          <w:b/>
          <w:sz w:val="20"/>
          <w:szCs w:val="20"/>
        </w:rPr>
        <w:t>РЕШИЛ:</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sz w:val="20"/>
          <w:szCs w:val="20"/>
        </w:rPr>
        <w:t xml:space="preserve">по результатам </w:t>
      </w:r>
      <w:proofErr w:type="gramStart"/>
      <w:r w:rsidRPr="00ED56FC">
        <w:rPr>
          <w:rFonts w:asciiTheme="minorHAnsi" w:hAnsiTheme="minorHAnsi" w:cstheme="minorHAnsi"/>
          <w:sz w:val="20"/>
          <w:szCs w:val="20"/>
        </w:rPr>
        <w:t>голосования</w:t>
      </w:r>
      <w:r w:rsidRPr="00ED56FC">
        <w:rPr>
          <w:rFonts w:asciiTheme="minorHAnsi" w:hAnsiTheme="minorHAnsi" w:cstheme="minorHAnsi"/>
          <w:b/>
          <w:sz w:val="20"/>
          <w:szCs w:val="20"/>
        </w:rPr>
        <w:t xml:space="preserve"> :</w:t>
      </w:r>
      <w:proofErr w:type="gramEnd"/>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Утвердить состав комиссии по бюджету, финансам, налогам, кредитам и тарифам (Приложение 1).</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Утвердить </w:t>
      </w:r>
      <w:proofErr w:type="gramStart"/>
      <w:r w:rsidRPr="00ED56FC">
        <w:rPr>
          <w:rFonts w:asciiTheme="minorHAnsi" w:hAnsiTheme="minorHAnsi" w:cstheme="minorHAnsi"/>
          <w:sz w:val="20"/>
          <w:szCs w:val="20"/>
        </w:rPr>
        <w:t>состав  комиссии</w:t>
      </w:r>
      <w:proofErr w:type="gramEnd"/>
      <w:r w:rsidRPr="00ED56FC">
        <w:rPr>
          <w:rFonts w:asciiTheme="minorHAnsi" w:hAnsiTheme="minorHAnsi" w:cstheme="minorHAnsi"/>
          <w:sz w:val="20"/>
          <w:szCs w:val="20"/>
        </w:rPr>
        <w:t xml:space="preserve"> по социальной политике  (Приложение 2).</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Опубликовать данное решение в газете «</w:t>
      </w:r>
      <w:proofErr w:type="spellStart"/>
      <w:r w:rsidRPr="00ED56FC">
        <w:rPr>
          <w:rFonts w:asciiTheme="minorHAnsi" w:hAnsiTheme="minorHAnsi" w:cstheme="minorHAnsi"/>
          <w:sz w:val="20"/>
          <w:szCs w:val="20"/>
        </w:rPr>
        <w:t>Новопервомайский</w:t>
      </w:r>
      <w:proofErr w:type="spellEnd"/>
      <w:r w:rsidRPr="00ED56FC">
        <w:rPr>
          <w:rFonts w:asciiTheme="minorHAnsi" w:hAnsiTheme="minorHAnsi" w:cstheme="minorHAnsi"/>
          <w:sz w:val="20"/>
          <w:szCs w:val="20"/>
        </w:rPr>
        <w:t xml:space="preserve"> вестник».</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 xml:space="preserve">Председатель Совета депутатов                                                                     В.А.Казачёк </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Приложение 1 </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УТВЕРЖДЕНО</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Решением 2-й сессии пятого созыва </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Совета депутатов</w:t>
      </w:r>
    </w:p>
    <w:p w:rsidR="00ED56FC" w:rsidRPr="00ED56FC" w:rsidRDefault="00ED56FC" w:rsidP="00ED56FC">
      <w:pPr>
        <w:pStyle w:val="a5"/>
        <w:jc w:val="right"/>
        <w:rPr>
          <w:rFonts w:asciiTheme="minorHAnsi" w:hAnsiTheme="minorHAnsi" w:cstheme="minorHAnsi"/>
          <w:b/>
          <w:sz w:val="20"/>
          <w:szCs w:val="20"/>
        </w:rPr>
      </w:pPr>
      <w:proofErr w:type="spellStart"/>
      <w:r w:rsidRPr="00ED56FC">
        <w:rPr>
          <w:rFonts w:asciiTheme="minorHAnsi" w:hAnsiTheme="minorHAnsi" w:cstheme="minorHAnsi"/>
          <w:b/>
          <w:sz w:val="20"/>
          <w:szCs w:val="20"/>
        </w:rPr>
        <w:t>Новопервомайского</w:t>
      </w:r>
      <w:proofErr w:type="spellEnd"/>
      <w:r w:rsidRPr="00ED56FC">
        <w:rPr>
          <w:rFonts w:asciiTheme="minorHAnsi" w:hAnsiTheme="minorHAnsi" w:cstheme="minorHAnsi"/>
          <w:b/>
          <w:sz w:val="20"/>
          <w:szCs w:val="20"/>
        </w:rPr>
        <w:t xml:space="preserve"> сельсовета</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От 13.11.2015 № 14</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1.Скреба Алексей Анатольевич – председатель комиссии</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2. </w:t>
      </w:r>
      <w:proofErr w:type="spellStart"/>
      <w:r w:rsidRPr="00ED56FC">
        <w:rPr>
          <w:rFonts w:asciiTheme="minorHAnsi" w:hAnsiTheme="minorHAnsi" w:cstheme="minorHAnsi"/>
          <w:sz w:val="20"/>
          <w:szCs w:val="20"/>
        </w:rPr>
        <w:t>Пацейко</w:t>
      </w:r>
      <w:proofErr w:type="spellEnd"/>
      <w:r w:rsidRPr="00ED56FC">
        <w:rPr>
          <w:rFonts w:asciiTheme="minorHAnsi" w:hAnsiTheme="minorHAnsi" w:cstheme="minorHAnsi"/>
          <w:sz w:val="20"/>
          <w:szCs w:val="20"/>
        </w:rPr>
        <w:t xml:space="preserve"> Елена Робертовна</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3. Сергиенко Ольга Валентиновна</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Приложение 2 </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УТВЕРЖДЕНО</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Решением 2-й сессии</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пятого созыва</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Совета депутатов </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w:t>
      </w:r>
      <w:proofErr w:type="spellStart"/>
      <w:r w:rsidRPr="00ED56FC">
        <w:rPr>
          <w:rFonts w:asciiTheme="minorHAnsi" w:hAnsiTheme="minorHAnsi" w:cstheme="minorHAnsi"/>
          <w:b/>
          <w:sz w:val="20"/>
          <w:szCs w:val="20"/>
        </w:rPr>
        <w:t>Новопервомайского</w:t>
      </w:r>
      <w:proofErr w:type="spellEnd"/>
      <w:r w:rsidRPr="00ED56FC">
        <w:rPr>
          <w:rFonts w:asciiTheme="minorHAnsi" w:hAnsiTheme="minorHAnsi" w:cstheme="minorHAnsi"/>
          <w:b/>
          <w:sz w:val="20"/>
          <w:szCs w:val="20"/>
        </w:rPr>
        <w:t xml:space="preserve"> сельсовета  </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От 13.11.2015 № 14   </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Васильева Ольга Николаевна- председатель комиссии</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Веймер Людмила Алексеевна</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3.</w:t>
      </w:r>
      <w:r w:rsidRPr="00ED56FC">
        <w:rPr>
          <w:rFonts w:asciiTheme="minorHAnsi" w:hAnsiTheme="minorHAnsi" w:cstheme="minorHAnsi"/>
          <w:sz w:val="20"/>
          <w:szCs w:val="20"/>
        </w:rPr>
        <w:t>Зайцев Владимир Александрович</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4.</w:t>
      </w:r>
      <w:r w:rsidRPr="00ED56FC">
        <w:rPr>
          <w:rFonts w:asciiTheme="minorHAnsi" w:hAnsiTheme="minorHAnsi" w:cstheme="minorHAnsi"/>
          <w:sz w:val="20"/>
          <w:szCs w:val="20"/>
        </w:rPr>
        <w:t>Левин Александр Витальевич</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5.</w:t>
      </w:r>
      <w:r w:rsidRPr="00ED56FC">
        <w:rPr>
          <w:rFonts w:asciiTheme="minorHAnsi" w:hAnsiTheme="minorHAnsi" w:cstheme="minorHAnsi"/>
          <w:sz w:val="20"/>
          <w:szCs w:val="20"/>
        </w:rPr>
        <w:t>Шпенева Евгения Сергеевна</w:t>
      </w:r>
    </w:p>
    <w:p w:rsidR="00ED56FC" w:rsidRDefault="00ED56FC" w:rsidP="00ED56FC">
      <w:pPr>
        <w:shd w:val="clear" w:color="auto" w:fill="FFFFFF"/>
        <w:tabs>
          <w:tab w:val="left" w:pos="3677"/>
          <w:tab w:val="left" w:pos="8496"/>
        </w:tabs>
        <w:spacing w:after="0" w:line="240" w:lineRule="auto"/>
      </w:pPr>
    </w:p>
    <w:p w:rsidR="00CE09D4" w:rsidRPr="006A2958" w:rsidRDefault="00CE09D4" w:rsidP="00CE09D4">
      <w:pPr>
        <w:spacing w:after="0" w:line="240" w:lineRule="auto"/>
        <w:jc w:val="center"/>
        <w:rPr>
          <w:rFonts w:ascii="Times New Roman" w:hAnsi="Times New Roman"/>
          <w:b/>
          <w:sz w:val="24"/>
          <w:szCs w:val="24"/>
        </w:rPr>
      </w:pPr>
    </w:p>
    <w:p w:rsidR="009B10AD" w:rsidRPr="009B10AD" w:rsidRDefault="009B10AD" w:rsidP="009B10AD">
      <w:pPr>
        <w:pStyle w:val="Style3"/>
        <w:widowControl/>
        <w:spacing w:before="5" w:line="240" w:lineRule="auto"/>
        <w:rPr>
          <w:rStyle w:val="FontStyle13"/>
          <w:rFonts w:asciiTheme="minorHAnsi" w:hAnsiTheme="minorHAnsi" w:cstheme="minorHAnsi"/>
          <w:b/>
          <w:sz w:val="16"/>
          <w:szCs w:val="16"/>
        </w:rPr>
      </w:pPr>
    </w:p>
    <w:p w:rsidR="00335EF2" w:rsidRPr="00D91FF1" w:rsidRDefault="00335EF2" w:rsidP="00335EF2">
      <w:pPr>
        <w:ind w:right="-519"/>
        <w:jc w:val="center"/>
        <w:rPr>
          <w:rFonts w:ascii="Times New Roman" w:hAnsi="Times New Roman"/>
          <w:sz w:val="24"/>
          <w:szCs w:val="24"/>
        </w:rPr>
      </w:pPr>
    </w:p>
    <w:p w:rsidR="00335EF2" w:rsidRPr="00335EF2" w:rsidRDefault="00335EF2" w:rsidP="00335EF2">
      <w:pPr>
        <w:pStyle w:val="a5"/>
        <w:rPr>
          <w:rFonts w:cs="Calibri"/>
          <w:b/>
          <w:sz w:val="16"/>
          <w:szCs w:val="16"/>
        </w:rPr>
      </w:pPr>
    </w:p>
    <w:p w:rsidR="008D197F" w:rsidRDefault="008D197F" w:rsidP="00ED56FC">
      <w:pPr>
        <w:pStyle w:val="a5"/>
        <w:rPr>
          <w:rFonts w:ascii="Times New Roman" w:hAnsi="Times New Roman"/>
          <w:sz w:val="28"/>
          <w:szCs w:val="28"/>
        </w:rPr>
      </w:pPr>
    </w:p>
    <w:p w:rsidR="00ED56FC" w:rsidRPr="00ED56FC" w:rsidRDefault="00ED56FC" w:rsidP="00ED56FC">
      <w:pPr>
        <w:pStyle w:val="a5"/>
        <w:rPr>
          <w:rStyle w:val="FontStyle13"/>
          <w:rFonts w:asciiTheme="minorHAnsi" w:hAnsiTheme="minorHAnsi" w:cstheme="minorHAnsi"/>
        </w:rPr>
      </w:pPr>
    </w:p>
    <w:p w:rsidR="00ED56FC" w:rsidRPr="00ED56FC" w:rsidRDefault="00ED56FC" w:rsidP="00ED56FC">
      <w:pPr>
        <w:pStyle w:val="a5"/>
        <w:jc w:val="center"/>
        <w:rPr>
          <w:rStyle w:val="af6"/>
          <w:rFonts w:asciiTheme="minorHAnsi" w:hAnsiTheme="minorHAnsi" w:cstheme="minorHAnsi"/>
          <w:b/>
          <w:i w:val="0"/>
          <w:sz w:val="20"/>
          <w:szCs w:val="20"/>
        </w:rPr>
      </w:pPr>
      <w:r w:rsidRPr="00ED56FC">
        <w:rPr>
          <w:rStyle w:val="af6"/>
          <w:rFonts w:asciiTheme="minorHAnsi" w:hAnsiTheme="minorHAnsi" w:cstheme="minorHAnsi"/>
          <w:b/>
          <w:i w:val="0"/>
          <w:sz w:val="20"/>
          <w:szCs w:val="20"/>
        </w:rPr>
        <w:t xml:space="preserve">СОВЕТ </w:t>
      </w:r>
      <w:proofErr w:type="gramStart"/>
      <w:r w:rsidRPr="00ED56FC">
        <w:rPr>
          <w:rStyle w:val="af6"/>
          <w:rFonts w:asciiTheme="minorHAnsi" w:hAnsiTheme="minorHAnsi" w:cstheme="minorHAnsi"/>
          <w:b/>
          <w:i w:val="0"/>
          <w:sz w:val="20"/>
          <w:szCs w:val="20"/>
        </w:rPr>
        <w:t>ДЕПУТАТОВ  НОВОПЕРВОМАЙСКОГО</w:t>
      </w:r>
      <w:proofErr w:type="gramEnd"/>
      <w:r w:rsidRPr="00ED56FC">
        <w:rPr>
          <w:rStyle w:val="af6"/>
          <w:rFonts w:asciiTheme="minorHAnsi" w:hAnsiTheme="minorHAnsi" w:cstheme="minorHAnsi"/>
          <w:b/>
          <w:i w:val="0"/>
          <w:sz w:val="20"/>
          <w:szCs w:val="20"/>
        </w:rPr>
        <w:t xml:space="preserve"> СЕЛЬСОВЕТА</w:t>
      </w:r>
    </w:p>
    <w:p w:rsidR="00ED56FC" w:rsidRPr="00ED56FC" w:rsidRDefault="00ED56FC" w:rsidP="00ED56FC">
      <w:pPr>
        <w:pStyle w:val="a5"/>
        <w:jc w:val="center"/>
        <w:rPr>
          <w:rStyle w:val="af6"/>
          <w:rFonts w:asciiTheme="minorHAnsi" w:hAnsiTheme="minorHAnsi" w:cstheme="minorHAnsi"/>
          <w:b/>
          <w:i w:val="0"/>
          <w:sz w:val="20"/>
          <w:szCs w:val="20"/>
        </w:rPr>
      </w:pPr>
      <w:r w:rsidRPr="00ED56FC">
        <w:rPr>
          <w:rStyle w:val="af6"/>
          <w:rFonts w:asciiTheme="minorHAnsi" w:hAnsiTheme="minorHAnsi" w:cstheme="minorHAnsi"/>
          <w:b/>
          <w:i w:val="0"/>
          <w:sz w:val="20"/>
          <w:szCs w:val="20"/>
        </w:rPr>
        <w:t>ТАТАРСКОГО РАЙОНА НОВОСИБИРСКОЙ ОБЛАСТИ</w:t>
      </w:r>
    </w:p>
    <w:p w:rsidR="00ED56FC" w:rsidRPr="00ED56FC" w:rsidRDefault="00ED56FC" w:rsidP="00ED56FC">
      <w:pPr>
        <w:pStyle w:val="a5"/>
        <w:jc w:val="center"/>
        <w:rPr>
          <w:rStyle w:val="af6"/>
          <w:rFonts w:asciiTheme="minorHAnsi" w:hAnsiTheme="minorHAnsi" w:cstheme="minorHAnsi"/>
          <w:b/>
          <w:i w:val="0"/>
          <w:sz w:val="20"/>
          <w:szCs w:val="20"/>
        </w:rPr>
      </w:pPr>
      <w:r w:rsidRPr="00ED56FC">
        <w:rPr>
          <w:rStyle w:val="af6"/>
          <w:rFonts w:asciiTheme="minorHAnsi" w:hAnsiTheme="minorHAnsi" w:cstheme="minorHAnsi"/>
          <w:b/>
          <w:i w:val="0"/>
          <w:sz w:val="20"/>
          <w:szCs w:val="20"/>
        </w:rPr>
        <w:t>РЕШЕНИЕ</w:t>
      </w:r>
    </w:p>
    <w:p w:rsidR="00ED56FC" w:rsidRPr="00ED56FC" w:rsidRDefault="00ED56FC" w:rsidP="00ED56FC">
      <w:pPr>
        <w:pStyle w:val="a5"/>
        <w:jc w:val="center"/>
        <w:rPr>
          <w:rStyle w:val="af6"/>
          <w:rFonts w:asciiTheme="minorHAnsi" w:hAnsiTheme="minorHAnsi" w:cstheme="minorHAnsi"/>
          <w:b/>
          <w:i w:val="0"/>
          <w:sz w:val="20"/>
          <w:szCs w:val="20"/>
        </w:rPr>
      </w:pPr>
      <w:r w:rsidRPr="00ED56FC">
        <w:rPr>
          <w:rStyle w:val="af6"/>
          <w:rFonts w:asciiTheme="minorHAnsi" w:hAnsiTheme="minorHAnsi" w:cstheme="minorHAnsi"/>
          <w:b/>
          <w:i w:val="0"/>
          <w:sz w:val="20"/>
          <w:szCs w:val="20"/>
        </w:rPr>
        <w:t xml:space="preserve">Второй сессии </w:t>
      </w:r>
      <w:proofErr w:type="gramStart"/>
      <w:r w:rsidRPr="00ED56FC">
        <w:rPr>
          <w:rStyle w:val="af6"/>
          <w:rFonts w:asciiTheme="minorHAnsi" w:hAnsiTheme="minorHAnsi" w:cstheme="minorHAnsi"/>
          <w:b/>
          <w:i w:val="0"/>
          <w:sz w:val="20"/>
          <w:szCs w:val="20"/>
        </w:rPr>
        <w:t>пятого  созыва</w:t>
      </w:r>
      <w:proofErr w:type="gramEnd"/>
    </w:p>
    <w:p w:rsidR="00ED56FC" w:rsidRPr="00ED56FC" w:rsidRDefault="00ED56FC" w:rsidP="00ED56FC">
      <w:pPr>
        <w:pStyle w:val="a5"/>
        <w:jc w:val="center"/>
        <w:rPr>
          <w:rFonts w:asciiTheme="minorHAnsi" w:hAnsiTheme="minorHAnsi" w:cstheme="minorHAnsi"/>
          <w:b/>
          <w:iCs/>
          <w:sz w:val="20"/>
          <w:szCs w:val="20"/>
        </w:rPr>
      </w:pPr>
      <w:r w:rsidRPr="00ED56FC">
        <w:rPr>
          <w:rStyle w:val="af6"/>
          <w:rFonts w:asciiTheme="minorHAnsi" w:hAnsiTheme="minorHAnsi" w:cstheme="minorHAnsi"/>
          <w:b/>
          <w:i w:val="0"/>
          <w:sz w:val="20"/>
          <w:szCs w:val="20"/>
        </w:rPr>
        <w:t>от 13.11.</w:t>
      </w:r>
      <w:r w:rsidRPr="00ED56FC">
        <w:rPr>
          <w:rFonts w:asciiTheme="minorHAnsi" w:hAnsiTheme="minorHAnsi" w:cstheme="minorHAnsi"/>
          <w:b/>
          <w:sz w:val="20"/>
          <w:szCs w:val="20"/>
        </w:rPr>
        <w:t>2015 г.                                                                     № 18</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 xml:space="preserve">Об утверждении Порядка определения платы по соглашению об установлении сервитута в отношении земельных участков, находящихся в муниципальной собственности </w:t>
      </w:r>
      <w:proofErr w:type="spellStart"/>
      <w:proofErr w:type="gramStart"/>
      <w:r w:rsidRPr="00ED56FC">
        <w:rPr>
          <w:rStyle w:val="af6"/>
          <w:rFonts w:asciiTheme="minorHAnsi" w:hAnsiTheme="minorHAnsi" w:cstheme="minorHAnsi"/>
          <w:b/>
          <w:i w:val="0"/>
          <w:sz w:val="20"/>
          <w:szCs w:val="20"/>
        </w:rPr>
        <w:t>Новопервомайского</w:t>
      </w:r>
      <w:proofErr w:type="spellEnd"/>
      <w:r w:rsidRPr="00ED56FC">
        <w:rPr>
          <w:rStyle w:val="af6"/>
          <w:rFonts w:asciiTheme="minorHAnsi" w:hAnsiTheme="minorHAnsi" w:cstheme="minorHAnsi"/>
          <w:b/>
          <w:i w:val="0"/>
          <w:sz w:val="20"/>
          <w:szCs w:val="20"/>
        </w:rPr>
        <w:t xml:space="preserve">  сельсовета</w:t>
      </w:r>
      <w:proofErr w:type="gramEnd"/>
      <w:r w:rsidRPr="00ED56FC">
        <w:rPr>
          <w:rStyle w:val="af6"/>
          <w:rFonts w:asciiTheme="minorHAnsi" w:hAnsiTheme="minorHAnsi" w:cstheme="minorHAnsi"/>
          <w:b/>
          <w:i w:val="0"/>
          <w:sz w:val="20"/>
          <w:szCs w:val="20"/>
        </w:rPr>
        <w:t xml:space="preserve"> Татарского района Новосибирской области</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Style w:val="af6"/>
          <w:rFonts w:asciiTheme="minorHAnsi" w:hAnsiTheme="minorHAnsi" w:cstheme="minorHAnsi"/>
          <w:i w:val="0"/>
          <w:sz w:val="20"/>
          <w:szCs w:val="20"/>
        </w:rPr>
      </w:pPr>
      <w:r w:rsidRPr="00ED56FC">
        <w:rPr>
          <w:rFonts w:asciiTheme="minorHAnsi" w:hAnsiTheme="minorHAnsi" w:cstheme="minorHAnsi"/>
          <w:sz w:val="20"/>
          <w:szCs w:val="20"/>
        </w:rPr>
        <w:t xml:space="preserve">       В соответствии с </w:t>
      </w:r>
      <w:proofErr w:type="gramStart"/>
      <w:r w:rsidRPr="00ED56FC">
        <w:rPr>
          <w:rFonts w:asciiTheme="minorHAnsi" w:hAnsiTheme="minorHAnsi" w:cstheme="minorHAnsi"/>
          <w:sz w:val="20"/>
          <w:szCs w:val="20"/>
        </w:rPr>
        <w:t>подпунктом  3</w:t>
      </w:r>
      <w:proofErr w:type="gramEnd"/>
      <w:r w:rsidRPr="00ED56FC">
        <w:rPr>
          <w:rFonts w:asciiTheme="minorHAnsi" w:hAnsiTheme="minorHAnsi" w:cstheme="minorHAnsi"/>
          <w:sz w:val="20"/>
          <w:szCs w:val="20"/>
        </w:rPr>
        <w:t xml:space="preserve"> пункта  2 статьи 39.25 Федерального закона от 23.06.2015 №171-ФЗ «О внесении изменений в Земельный кодекс Российской Федерации и отдельные законодательные акты Российской </w:t>
      </w:r>
      <w:r w:rsidRPr="00ED56FC">
        <w:rPr>
          <w:rFonts w:asciiTheme="minorHAnsi" w:hAnsiTheme="minorHAnsi" w:cstheme="minorHAnsi"/>
          <w:sz w:val="20"/>
          <w:szCs w:val="20"/>
        </w:rPr>
        <w:lastRenderedPageBreak/>
        <w:t xml:space="preserve">Федерации», Уставом </w:t>
      </w:r>
      <w:proofErr w:type="spellStart"/>
      <w:r w:rsidRPr="00ED56FC">
        <w:rPr>
          <w:rStyle w:val="af6"/>
          <w:rFonts w:asciiTheme="minorHAnsi" w:hAnsiTheme="minorHAnsi" w:cstheme="minorHAnsi"/>
          <w:i w:val="0"/>
          <w:sz w:val="20"/>
          <w:szCs w:val="20"/>
        </w:rPr>
        <w:t>Новопервомайского</w:t>
      </w:r>
      <w:proofErr w:type="spellEnd"/>
      <w:r w:rsidRPr="00ED56FC">
        <w:rPr>
          <w:rStyle w:val="af6"/>
          <w:rFonts w:asciiTheme="minorHAnsi" w:hAnsiTheme="minorHAnsi" w:cstheme="minorHAnsi"/>
          <w:i w:val="0"/>
          <w:sz w:val="20"/>
          <w:szCs w:val="20"/>
        </w:rPr>
        <w:t xml:space="preserve"> сельсовета Татарского района Новосибирской области, Совет депутатов </w:t>
      </w:r>
      <w:proofErr w:type="spellStart"/>
      <w:r w:rsidRPr="00ED56FC">
        <w:rPr>
          <w:rStyle w:val="af6"/>
          <w:rFonts w:asciiTheme="minorHAnsi" w:hAnsiTheme="minorHAnsi" w:cstheme="minorHAnsi"/>
          <w:i w:val="0"/>
          <w:sz w:val="20"/>
          <w:szCs w:val="20"/>
        </w:rPr>
        <w:t>Новопервомайского</w:t>
      </w:r>
      <w:proofErr w:type="spellEnd"/>
      <w:r w:rsidRPr="00ED56FC">
        <w:rPr>
          <w:rStyle w:val="af6"/>
          <w:rFonts w:asciiTheme="minorHAnsi" w:hAnsiTheme="minorHAnsi" w:cstheme="minorHAnsi"/>
          <w:i w:val="0"/>
          <w:sz w:val="20"/>
          <w:szCs w:val="20"/>
        </w:rPr>
        <w:t xml:space="preserve"> сельсовета Татарского района Новосибирской области</w:t>
      </w:r>
    </w:p>
    <w:p w:rsidR="00ED56FC" w:rsidRPr="00ED56FC" w:rsidRDefault="00ED56FC" w:rsidP="00ED56FC">
      <w:pPr>
        <w:pStyle w:val="a5"/>
        <w:rPr>
          <w:rFonts w:asciiTheme="minorHAnsi" w:hAnsiTheme="minorHAnsi" w:cstheme="minorHAnsi"/>
          <w:b/>
          <w:sz w:val="20"/>
          <w:szCs w:val="20"/>
        </w:rPr>
      </w:pPr>
      <w:r w:rsidRPr="00ED56FC">
        <w:rPr>
          <w:rStyle w:val="af6"/>
          <w:rFonts w:asciiTheme="minorHAnsi" w:hAnsiTheme="minorHAnsi" w:cstheme="minorHAnsi"/>
          <w:b/>
          <w:i w:val="0"/>
          <w:sz w:val="20"/>
          <w:szCs w:val="20"/>
        </w:rPr>
        <w:t>РЕШИЛ:</w:t>
      </w:r>
      <w:r w:rsidRPr="00ED56FC">
        <w:rPr>
          <w:rFonts w:asciiTheme="minorHAnsi" w:hAnsiTheme="minorHAnsi" w:cstheme="minorHAnsi"/>
          <w:b/>
          <w:sz w:val="20"/>
          <w:szCs w:val="20"/>
        </w:rPr>
        <w:t xml:space="preserve"> </w:t>
      </w:r>
    </w:p>
    <w:p w:rsidR="00ED56FC" w:rsidRPr="00ED56FC" w:rsidRDefault="00ED56FC" w:rsidP="00ED56FC">
      <w:pPr>
        <w:pStyle w:val="a5"/>
        <w:rPr>
          <w:rStyle w:val="af6"/>
          <w:rFonts w:asciiTheme="minorHAnsi" w:hAnsiTheme="minorHAnsi" w:cstheme="minorHAnsi"/>
          <w:i w:val="0"/>
          <w:sz w:val="20"/>
          <w:szCs w:val="20"/>
        </w:rPr>
      </w:pPr>
      <w:r w:rsidRPr="00ED56FC">
        <w:rPr>
          <w:rFonts w:asciiTheme="minorHAnsi" w:hAnsiTheme="minorHAnsi" w:cstheme="minorHAnsi"/>
          <w:sz w:val="20"/>
          <w:szCs w:val="20"/>
        </w:rPr>
        <w:t xml:space="preserve">1. Утвердить прилагаемый Порядок определения платы по соглашению об установлении сервитута в отношении земельных участков, находящихся в муниципальной собственности </w:t>
      </w:r>
      <w:proofErr w:type="spellStart"/>
      <w:r w:rsidRPr="00ED56FC">
        <w:rPr>
          <w:rStyle w:val="af6"/>
          <w:rFonts w:asciiTheme="minorHAnsi" w:hAnsiTheme="minorHAnsi" w:cstheme="minorHAnsi"/>
          <w:i w:val="0"/>
          <w:sz w:val="20"/>
          <w:szCs w:val="20"/>
        </w:rPr>
        <w:t>Новопервомайского</w:t>
      </w:r>
      <w:proofErr w:type="spellEnd"/>
      <w:r w:rsidRPr="00ED56FC">
        <w:rPr>
          <w:rStyle w:val="af6"/>
          <w:rFonts w:asciiTheme="minorHAnsi" w:hAnsiTheme="minorHAnsi" w:cstheme="minorHAnsi"/>
          <w:i w:val="0"/>
          <w:sz w:val="20"/>
          <w:szCs w:val="20"/>
        </w:rPr>
        <w:t xml:space="preserve"> сельсовета Татарского района Новосибирской области.</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2. Установить ставку платы по соглашению об установлении сервитута в отношении земельных участков, находящихся в муниципальной собственности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w:t>
      </w:r>
      <w:r w:rsidRPr="00ED56FC">
        <w:rPr>
          <w:rStyle w:val="af6"/>
          <w:rFonts w:asciiTheme="minorHAnsi" w:hAnsiTheme="minorHAnsi" w:cstheme="minorHAnsi"/>
          <w:i w:val="0"/>
          <w:sz w:val="20"/>
          <w:szCs w:val="20"/>
        </w:rPr>
        <w:t>Татарского</w:t>
      </w:r>
      <w:r w:rsidRPr="00ED56FC">
        <w:rPr>
          <w:rFonts w:asciiTheme="minorHAnsi" w:hAnsiTheme="minorHAnsi" w:cstheme="minorHAnsi"/>
          <w:sz w:val="20"/>
          <w:szCs w:val="20"/>
        </w:rPr>
        <w:t xml:space="preserve"> района Новосибирской области в размере </w:t>
      </w:r>
      <w:r w:rsidRPr="00ED56FC">
        <w:rPr>
          <w:rFonts w:asciiTheme="minorHAnsi" w:eastAsia="Times New Roman" w:hAnsiTheme="minorHAnsi" w:cstheme="minorHAnsi"/>
          <w:sz w:val="20"/>
          <w:szCs w:val="20"/>
          <w:lang w:eastAsia="ru-RU"/>
        </w:rPr>
        <w:t>0,01 процента кадастровой стоимости земельного участка за каждый год срока действия сервитута.</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sz w:val="20"/>
          <w:szCs w:val="20"/>
        </w:rPr>
        <w:t xml:space="preserve">3. </w:t>
      </w:r>
      <w:r w:rsidRPr="00ED56FC">
        <w:rPr>
          <w:rFonts w:asciiTheme="minorHAnsi" w:hAnsiTheme="minorHAnsi" w:cstheme="minorHAnsi"/>
          <w:color w:val="000000"/>
          <w:sz w:val="20"/>
          <w:szCs w:val="20"/>
        </w:rPr>
        <w:t xml:space="preserve">Настоящее </w:t>
      </w:r>
      <w:proofErr w:type="gramStart"/>
      <w:r w:rsidRPr="00ED56FC">
        <w:rPr>
          <w:rFonts w:asciiTheme="minorHAnsi" w:hAnsiTheme="minorHAnsi" w:cstheme="minorHAnsi"/>
          <w:color w:val="000000"/>
          <w:sz w:val="20"/>
          <w:szCs w:val="20"/>
        </w:rPr>
        <w:t>решение  опубликовать</w:t>
      </w:r>
      <w:proofErr w:type="gramEnd"/>
      <w:r w:rsidRPr="00ED56FC">
        <w:rPr>
          <w:rFonts w:asciiTheme="minorHAnsi" w:hAnsiTheme="minorHAnsi" w:cstheme="minorHAnsi"/>
          <w:color w:val="000000"/>
          <w:sz w:val="20"/>
          <w:szCs w:val="20"/>
        </w:rPr>
        <w:t xml:space="preserve"> в газете « </w:t>
      </w:r>
      <w:proofErr w:type="spellStart"/>
      <w:r w:rsidRPr="00ED56FC">
        <w:rPr>
          <w:rFonts w:asciiTheme="minorHAnsi" w:hAnsiTheme="minorHAnsi" w:cstheme="minorHAnsi"/>
          <w:color w:val="000000"/>
          <w:sz w:val="20"/>
          <w:szCs w:val="20"/>
        </w:rPr>
        <w:t>Новопервомайский</w:t>
      </w:r>
      <w:proofErr w:type="spellEnd"/>
      <w:r w:rsidRPr="00ED56FC">
        <w:rPr>
          <w:rFonts w:asciiTheme="minorHAnsi" w:hAnsiTheme="minorHAnsi" w:cstheme="minorHAnsi"/>
          <w:color w:val="000000"/>
          <w:sz w:val="20"/>
          <w:szCs w:val="20"/>
        </w:rPr>
        <w:t xml:space="preserve">  вестник»</w:t>
      </w:r>
      <w:r w:rsidRPr="00ED56FC">
        <w:rPr>
          <w:rFonts w:asciiTheme="minorHAnsi" w:hAnsiTheme="minorHAnsi" w:cstheme="minorHAnsi"/>
          <w:sz w:val="20"/>
          <w:szCs w:val="20"/>
        </w:rPr>
        <w:t xml:space="preserve"> и разместить на официальном сайте администрации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Татарского района Новосибирской области</w:t>
      </w:r>
      <w:r w:rsidRPr="00ED56FC">
        <w:rPr>
          <w:rFonts w:asciiTheme="minorHAnsi" w:hAnsiTheme="minorHAnsi" w:cstheme="minorHAnsi"/>
          <w:color w:val="000000"/>
          <w:sz w:val="20"/>
          <w:szCs w:val="20"/>
        </w:rPr>
        <w:t>.</w:t>
      </w:r>
      <w:r w:rsidRPr="00ED56FC">
        <w:rPr>
          <w:rFonts w:asciiTheme="minorHAnsi" w:hAnsiTheme="minorHAnsi" w:cstheme="minorHAnsi"/>
          <w:sz w:val="20"/>
          <w:szCs w:val="20"/>
        </w:rPr>
        <w:t xml:space="preserve">                                         </w:t>
      </w:r>
    </w:p>
    <w:p w:rsid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4. Решение вступает в </w:t>
      </w:r>
      <w:r w:rsidRPr="00ED56FC">
        <w:rPr>
          <w:rFonts w:asciiTheme="minorHAnsi" w:eastAsia="Times New Roman" w:hAnsiTheme="minorHAnsi" w:cstheme="minorHAnsi"/>
          <w:color w:val="000000"/>
          <w:sz w:val="20"/>
          <w:szCs w:val="20"/>
          <w:lang w:eastAsia="ru-RU"/>
        </w:rPr>
        <w:t>законную</w:t>
      </w:r>
      <w:r w:rsidRPr="00ED56FC">
        <w:rPr>
          <w:rFonts w:asciiTheme="minorHAnsi" w:hAnsiTheme="minorHAnsi" w:cstheme="minorHAnsi"/>
          <w:sz w:val="20"/>
          <w:szCs w:val="20"/>
        </w:rPr>
        <w:t xml:space="preserve"> силу с момента опубликования.</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 xml:space="preserve">Глава </w:t>
      </w:r>
      <w:proofErr w:type="spellStart"/>
      <w:r w:rsidRPr="00ED56FC">
        <w:rPr>
          <w:rFonts w:asciiTheme="minorHAnsi" w:hAnsiTheme="minorHAnsi" w:cstheme="minorHAnsi"/>
          <w:b/>
          <w:sz w:val="20"/>
          <w:szCs w:val="20"/>
        </w:rPr>
        <w:t>Новопервомайского</w:t>
      </w:r>
      <w:proofErr w:type="spellEnd"/>
      <w:r w:rsidRPr="00ED56FC">
        <w:rPr>
          <w:rFonts w:asciiTheme="minorHAnsi" w:hAnsiTheme="minorHAnsi" w:cstheme="minorHAnsi"/>
          <w:b/>
          <w:sz w:val="20"/>
          <w:szCs w:val="20"/>
        </w:rPr>
        <w:t xml:space="preserve"> сельсовета                                            </w:t>
      </w:r>
      <w:proofErr w:type="spellStart"/>
      <w:r w:rsidRPr="00ED56FC">
        <w:rPr>
          <w:rFonts w:asciiTheme="minorHAnsi" w:hAnsiTheme="minorHAnsi" w:cstheme="minorHAnsi"/>
          <w:b/>
          <w:sz w:val="20"/>
          <w:szCs w:val="20"/>
        </w:rPr>
        <w:t>Д.Н.Буров</w:t>
      </w:r>
      <w:proofErr w:type="spellEnd"/>
      <w:r w:rsidRPr="00ED56FC">
        <w:rPr>
          <w:rFonts w:asciiTheme="minorHAnsi" w:hAnsiTheme="minorHAnsi" w:cstheme="minorHAnsi"/>
          <w:b/>
          <w:sz w:val="20"/>
          <w:szCs w:val="20"/>
        </w:rPr>
        <w:t>.</w:t>
      </w:r>
    </w:p>
    <w:p w:rsidR="00ED56FC" w:rsidRPr="00ED56FC" w:rsidRDefault="00ED56FC" w:rsidP="00ED56FC">
      <w:pPr>
        <w:pStyle w:val="a5"/>
        <w:rPr>
          <w:rFonts w:asciiTheme="minorHAnsi" w:hAnsiTheme="minorHAnsi" w:cstheme="minorHAnsi"/>
          <w:b/>
          <w:sz w:val="20"/>
          <w:szCs w:val="20"/>
        </w:rPr>
      </w:pP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Председатель Совета депутатов                                                      В.А.Казачёк.</w:t>
      </w:r>
    </w:p>
    <w:p w:rsidR="00ED56FC" w:rsidRPr="00ED56FC" w:rsidRDefault="00ED56FC" w:rsidP="00ED56FC">
      <w:pPr>
        <w:pStyle w:val="a5"/>
        <w:jc w:val="right"/>
        <w:rPr>
          <w:rStyle w:val="af6"/>
          <w:rFonts w:asciiTheme="minorHAnsi" w:hAnsiTheme="minorHAnsi" w:cstheme="minorHAnsi"/>
          <w:i w:val="0"/>
          <w:sz w:val="20"/>
          <w:szCs w:val="20"/>
        </w:rPr>
      </w:pPr>
      <w:r>
        <w:rPr>
          <w:rStyle w:val="af6"/>
          <w:rFonts w:asciiTheme="minorHAnsi" w:hAnsiTheme="minorHAnsi" w:cstheme="minorHAnsi"/>
          <w:i w:val="0"/>
          <w:sz w:val="20"/>
          <w:szCs w:val="20"/>
        </w:rPr>
        <w:t xml:space="preserve">            </w:t>
      </w:r>
      <w:r w:rsidRPr="00ED56FC">
        <w:rPr>
          <w:rStyle w:val="af6"/>
          <w:rFonts w:asciiTheme="minorHAnsi" w:hAnsiTheme="minorHAnsi" w:cstheme="minorHAnsi"/>
          <w:i w:val="0"/>
          <w:sz w:val="20"/>
          <w:szCs w:val="20"/>
        </w:rPr>
        <w:t>Приложение                                                                                                                                                                                 к решению № 18</w:t>
      </w:r>
    </w:p>
    <w:p w:rsidR="00ED56FC" w:rsidRDefault="00ED56FC" w:rsidP="00ED56FC">
      <w:pPr>
        <w:pStyle w:val="a5"/>
        <w:jc w:val="right"/>
        <w:rPr>
          <w:rStyle w:val="af6"/>
          <w:rFonts w:asciiTheme="minorHAnsi" w:hAnsiTheme="minorHAnsi" w:cstheme="minorHAnsi"/>
          <w:i w:val="0"/>
          <w:sz w:val="20"/>
          <w:szCs w:val="20"/>
        </w:rPr>
      </w:pPr>
      <w:r>
        <w:rPr>
          <w:rStyle w:val="af6"/>
          <w:rFonts w:asciiTheme="minorHAnsi" w:hAnsiTheme="minorHAnsi" w:cstheme="minorHAnsi"/>
          <w:i w:val="0"/>
          <w:sz w:val="20"/>
          <w:szCs w:val="20"/>
        </w:rPr>
        <w:t xml:space="preserve">                         </w:t>
      </w:r>
      <w:r w:rsidRPr="00ED56FC">
        <w:rPr>
          <w:rStyle w:val="af6"/>
          <w:rFonts w:asciiTheme="minorHAnsi" w:hAnsiTheme="minorHAnsi" w:cstheme="minorHAnsi"/>
          <w:i w:val="0"/>
          <w:sz w:val="20"/>
          <w:szCs w:val="20"/>
        </w:rPr>
        <w:t xml:space="preserve">Второй сессии                                                                                                                                                          пятого созыва                                                                                                                                                                                                                   Совета депутатов                                                                                                                                                       </w:t>
      </w:r>
      <w:proofErr w:type="spellStart"/>
      <w:r w:rsidRPr="00ED56FC">
        <w:rPr>
          <w:rStyle w:val="af6"/>
          <w:rFonts w:asciiTheme="minorHAnsi" w:hAnsiTheme="minorHAnsi" w:cstheme="minorHAnsi"/>
          <w:i w:val="0"/>
          <w:sz w:val="20"/>
          <w:szCs w:val="20"/>
        </w:rPr>
        <w:t>Новопервомайского</w:t>
      </w:r>
      <w:proofErr w:type="spellEnd"/>
      <w:r w:rsidRPr="00ED56FC">
        <w:rPr>
          <w:rStyle w:val="af6"/>
          <w:rFonts w:asciiTheme="minorHAnsi" w:hAnsiTheme="minorHAnsi" w:cstheme="minorHAnsi"/>
          <w:i w:val="0"/>
          <w:sz w:val="20"/>
          <w:szCs w:val="20"/>
        </w:rPr>
        <w:t xml:space="preserve"> сельсовета                                                                                                                                                 </w:t>
      </w:r>
      <w:r>
        <w:rPr>
          <w:rStyle w:val="af6"/>
          <w:rFonts w:asciiTheme="minorHAnsi" w:hAnsiTheme="minorHAnsi" w:cstheme="minorHAnsi"/>
          <w:i w:val="0"/>
          <w:sz w:val="20"/>
          <w:szCs w:val="20"/>
        </w:rPr>
        <w:t xml:space="preserve">                                                 </w:t>
      </w:r>
      <w:r w:rsidRPr="00ED56FC">
        <w:rPr>
          <w:rStyle w:val="af6"/>
          <w:rFonts w:asciiTheme="minorHAnsi" w:hAnsiTheme="minorHAnsi" w:cstheme="minorHAnsi"/>
          <w:i w:val="0"/>
          <w:sz w:val="20"/>
          <w:szCs w:val="20"/>
        </w:rPr>
        <w:t>Татарского</w:t>
      </w:r>
      <w:r>
        <w:rPr>
          <w:rStyle w:val="af6"/>
          <w:rFonts w:asciiTheme="minorHAnsi" w:hAnsiTheme="minorHAnsi" w:cstheme="minorHAnsi"/>
          <w:i w:val="0"/>
          <w:sz w:val="20"/>
          <w:szCs w:val="20"/>
        </w:rPr>
        <w:t xml:space="preserve"> района  </w:t>
      </w:r>
    </w:p>
    <w:p w:rsidR="00ED56FC" w:rsidRPr="00ED56FC" w:rsidRDefault="00ED56FC" w:rsidP="00ED56FC">
      <w:pPr>
        <w:pStyle w:val="a5"/>
        <w:jc w:val="right"/>
        <w:rPr>
          <w:rStyle w:val="af6"/>
          <w:rFonts w:asciiTheme="minorHAnsi" w:hAnsiTheme="minorHAnsi" w:cstheme="minorHAnsi"/>
          <w:i w:val="0"/>
          <w:sz w:val="20"/>
          <w:szCs w:val="20"/>
        </w:rPr>
      </w:pPr>
      <w:r w:rsidRPr="00ED56FC">
        <w:rPr>
          <w:rStyle w:val="af6"/>
          <w:rFonts w:asciiTheme="minorHAnsi" w:hAnsiTheme="minorHAnsi" w:cstheme="minorHAnsi"/>
          <w:i w:val="0"/>
          <w:sz w:val="20"/>
          <w:szCs w:val="20"/>
        </w:rPr>
        <w:t xml:space="preserve">  </w:t>
      </w:r>
      <w:r>
        <w:rPr>
          <w:rStyle w:val="af6"/>
          <w:rFonts w:asciiTheme="minorHAnsi" w:hAnsiTheme="minorHAnsi" w:cstheme="minorHAnsi"/>
          <w:i w:val="0"/>
          <w:sz w:val="20"/>
          <w:szCs w:val="20"/>
        </w:rPr>
        <w:t xml:space="preserve">                                               </w:t>
      </w:r>
      <w:r w:rsidRPr="00ED56FC">
        <w:rPr>
          <w:rStyle w:val="af6"/>
          <w:rFonts w:asciiTheme="minorHAnsi" w:hAnsiTheme="minorHAnsi" w:cstheme="minorHAnsi"/>
          <w:i w:val="0"/>
          <w:sz w:val="20"/>
          <w:szCs w:val="20"/>
        </w:rPr>
        <w:t xml:space="preserve">Новосибирской области                                                                                                                                                              </w:t>
      </w:r>
      <w:proofErr w:type="gramStart"/>
      <w:r w:rsidRPr="00ED56FC">
        <w:rPr>
          <w:rStyle w:val="af6"/>
          <w:rFonts w:asciiTheme="minorHAnsi" w:hAnsiTheme="minorHAnsi" w:cstheme="minorHAnsi"/>
          <w:i w:val="0"/>
          <w:sz w:val="20"/>
          <w:szCs w:val="20"/>
        </w:rPr>
        <w:t>от  13.11.2015</w:t>
      </w:r>
      <w:proofErr w:type="gramEnd"/>
      <w:r w:rsidRPr="00ED56FC">
        <w:rPr>
          <w:rStyle w:val="af6"/>
          <w:rFonts w:asciiTheme="minorHAnsi" w:hAnsiTheme="minorHAnsi" w:cstheme="minorHAnsi"/>
          <w:i w:val="0"/>
          <w:sz w:val="20"/>
          <w:szCs w:val="20"/>
        </w:rPr>
        <w:t xml:space="preserve"> года.</w:t>
      </w:r>
    </w:p>
    <w:p w:rsidR="00ED56FC" w:rsidRPr="00ED56FC" w:rsidRDefault="00ED56FC" w:rsidP="00ED56FC">
      <w:pPr>
        <w:pStyle w:val="a5"/>
        <w:rPr>
          <w:rFonts w:asciiTheme="minorHAnsi" w:hAnsiTheme="minorHAnsi" w:cstheme="minorHAnsi"/>
          <w:b/>
          <w:sz w:val="20"/>
          <w:szCs w:val="20"/>
        </w:rPr>
      </w:pP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Порядок</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 xml:space="preserve">определения платы по соглашению об установлении сервитута в отношении земельных участков, находящихся в муниципальной </w:t>
      </w:r>
      <w:proofErr w:type="spellStart"/>
      <w:r w:rsidRPr="00ED56FC">
        <w:rPr>
          <w:rFonts w:asciiTheme="minorHAnsi" w:hAnsiTheme="minorHAnsi" w:cstheme="minorHAnsi"/>
          <w:b/>
          <w:sz w:val="20"/>
          <w:szCs w:val="20"/>
        </w:rPr>
        <w:t>собственностиНовопервомайского</w:t>
      </w:r>
      <w:proofErr w:type="spellEnd"/>
      <w:r w:rsidRPr="00ED56FC">
        <w:rPr>
          <w:rStyle w:val="af6"/>
          <w:rFonts w:asciiTheme="minorHAnsi" w:hAnsiTheme="minorHAnsi" w:cstheme="minorHAnsi"/>
          <w:b/>
          <w:i w:val="0"/>
          <w:sz w:val="20"/>
          <w:szCs w:val="20"/>
        </w:rPr>
        <w:t xml:space="preserve"> сельсовета Татарского района Новосибирской области (далее – Порядок)</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1. Настоящий Порядок определяет плату по соглашению об установлении сервитута в отношении земельных участков, находящихся в муниципальной собственности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w:t>
      </w:r>
      <w:r w:rsidRPr="00ED56FC">
        <w:rPr>
          <w:rStyle w:val="af6"/>
          <w:rFonts w:asciiTheme="minorHAnsi" w:hAnsiTheme="minorHAnsi" w:cstheme="minorHAnsi"/>
          <w:i w:val="0"/>
          <w:sz w:val="20"/>
          <w:szCs w:val="20"/>
        </w:rPr>
        <w:t>Татарского</w:t>
      </w:r>
      <w:r w:rsidRPr="00ED56FC">
        <w:rPr>
          <w:rFonts w:asciiTheme="minorHAnsi" w:hAnsiTheme="minorHAnsi" w:cstheme="minorHAnsi"/>
          <w:sz w:val="20"/>
          <w:szCs w:val="20"/>
        </w:rPr>
        <w:t xml:space="preserve"> района Новосибирской области (далее - земельные участки). </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2. Годовой размер платы по соглашению за установление сервитута в отношении земельных участков определяется по формуле: </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w:t>
      </w:r>
      <w:r w:rsidRPr="00ED56FC">
        <w:rPr>
          <w:rFonts w:asciiTheme="minorHAnsi" w:hAnsiTheme="minorHAnsi" w:cstheme="minorHAnsi"/>
          <w:sz w:val="20"/>
          <w:szCs w:val="20"/>
        </w:rPr>
        <w:tab/>
        <w:t xml:space="preserve">Р = Кс/S х </w:t>
      </w:r>
      <w:proofErr w:type="spellStart"/>
      <w:r w:rsidRPr="00ED56FC">
        <w:rPr>
          <w:rFonts w:asciiTheme="minorHAnsi" w:hAnsiTheme="minorHAnsi" w:cstheme="minorHAnsi"/>
          <w:sz w:val="20"/>
          <w:szCs w:val="20"/>
        </w:rPr>
        <w:t>Sс</w:t>
      </w:r>
      <w:proofErr w:type="spellEnd"/>
      <w:r w:rsidRPr="00ED56FC">
        <w:rPr>
          <w:rFonts w:asciiTheme="minorHAnsi" w:hAnsiTheme="minorHAnsi" w:cstheme="minorHAnsi"/>
          <w:sz w:val="20"/>
          <w:szCs w:val="20"/>
        </w:rPr>
        <w:t xml:space="preserve"> х С, где: </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w:t>
      </w:r>
      <w:r w:rsidRPr="00ED56FC">
        <w:rPr>
          <w:rFonts w:asciiTheme="minorHAnsi" w:hAnsiTheme="minorHAnsi" w:cstheme="minorHAnsi"/>
          <w:sz w:val="20"/>
          <w:szCs w:val="20"/>
        </w:rPr>
        <w:tab/>
        <w:t xml:space="preserve">Р - плата за сервитут, в рублях; </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w:t>
      </w:r>
      <w:r w:rsidRPr="00ED56FC">
        <w:rPr>
          <w:rFonts w:asciiTheme="minorHAnsi" w:hAnsiTheme="minorHAnsi" w:cstheme="minorHAnsi"/>
          <w:sz w:val="20"/>
          <w:szCs w:val="20"/>
        </w:rPr>
        <w:tab/>
        <w:t xml:space="preserve">Кс - кадастровая стоимость земельного участка, в рублях; </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w:t>
      </w:r>
      <w:r w:rsidRPr="00ED56FC">
        <w:rPr>
          <w:rFonts w:asciiTheme="minorHAnsi" w:hAnsiTheme="minorHAnsi" w:cstheme="minorHAnsi"/>
          <w:sz w:val="20"/>
          <w:szCs w:val="20"/>
        </w:rPr>
        <w:tab/>
        <w:t xml:space="preserve">S - площадь земельного участка, кв.м; </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w:t>
      </w:r>
      <w:r w:rsidRPr="00ED56FC">
        <w:rPr>
          <w:rFonts w:asciiTheme="minorHAnsi" w:hAnsiTheme="minorHAnsi" w:cstheme="minorHAnsi"/>
          <w:sz w:val="20"/>
          <w:szCs w:val="20"/>
        </w:rPr>
        <w:tab/>
      </w:r>
      <w:proofErr w:type="spellStart"/>
      <w:r w:rsidRPr="00ED56FC">
        <w:rPr>
          <w:rFonts w:asciiTheme="minorHAnsi" w:hAnsiTheme="minorHAnsi" w:cstheme="minorHAnsi"/>
          <w:sz w:val="20"/>
          <w:szCs w:val="20"/>
        </w:rPr>
        <w:t>Sc</w:t>
      </w:r>
      <w:proofErr w:type="spellEnd"/>
      <w:r w:rsidRPr="00ED56FC">
        <w:rPr>
          <w:rFonts w:asciiTheme="minorHAnsi" w:hAnsiTheme="minorHAnsi" w:cstheme="minorHAnsi"/>
          <w:sz w:val="20"/>
          <w:szCs w:val="20"/>
        </w:rPr>
        <w:t xml:space="preserve"> - площадь части участка, обремененная сервитутом, кв.м; </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w:t>
      </w:r>
      <w:r w:rsidRPr="00ED56FC">
        <w:rPr>
          <w:rFonts w:asciiTheme="minorHAnsi" w:hAnsiTheme="minorHAnsi" w:cstheme="minorHAnsi"/>
          <w:sz w:val="20"/>
          <w:szCs w:val="20"/>
        </w:rPr>
        <w:tab/>
        <w:t xml:space="preserve">С - ставка платы за сервитут (%). </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3. Ставка платы по соглашению об установлении сервитута в отношении земельных участков, находящихся в муниципальной собственности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w:t>
      </w:r>
      <w:r w:rsidRPr="00ED56FC">
        <w:rPr>
          <w:rStyle w:val="af6"/>
          <w:rFonts w:asciiTheme="minorHAnsi" w:hAnsiTheme="minorHAnsi" w:cstheme="minorHAnsi"/>
          <w:i w:val="0"/>
          <w:sz w:val="20"/>
          <w:szCs w:val="20"/>
        </w:rPr>
        <w:t>Татарского</w:t>
      </w:r>
      <w:r w:rsidRPr="00ED56FC">
        <w:rPr>
          <w:rFonts w:asciiTheme="minorHAnsi" w:hAnsiTheme="minorHAnsi" w:cstheme="minorHAnsi"/>
          <w:sz w:val="20"/>
          <w:szCs w:val="20"/>
        </w:rPr>
        <w:t xml:space="preserve"> района Новосибирской области, устанавливается решением Совета депутатов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w:t>
      </w:r>
      <w:r w:rsidRPr="00ED56FC">
        <w:rPr>
          <w:rStyle w:val="af6"/>
          <w:rFonts w:asciiTheme="minorHAnsi" w:hAnsiTheme="minorHAnsi" w:cstheme="minorHAnsi"/>
          <w:i w:val="0"/>
          <w:sz w:val="20"/>
          <w:szCs w:val="20"/>
        </w:rPr>
        <w:t>Татарского</w:t>
      </w:r>
      <w:r w:rsidRPr="00ED56FC">
        <w:rPr>
          <w:rFonts w:asciiTheme="minorHAnsi" w:hAnsiTheme="minorHAnsi" w:cstheme="minorHAnsi"/>
          <w:sz w:val="20"/>
          <w:szCs w:val="20"/>
        </w:rPr>
        <w:t xml:space="preserve"> района Новосибирской области.</w:t>
      </w:r>
    </w:p>
    <w:p w:rsidR="008D197F" w:rsidRPr="008D197F" w:rsidRDefault="008D197F" w:rsidP="008D197F">
      <w:pPr>
        <w:pStyle w:val="a5"/>
        <w:rPr>
          <w:rFonts w:cs="Calibri"/>
          <w:b/>
          <w:sz w:val="18"/>
          <w:szCs w:val="18"/>
        </w:rPr>
      </w:pP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СОВЕТ ДЕПУТАТОВ</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НОВОПЕРВОМАЙСКОГО СЕЛЬСОВЕТА</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pacing w:val="-2"/>
          <w:sz w:val="20"/>
          <w:szCs w:val="20"/>
        </w:rPr>
        <w:t>ТАТАРСКОГО РАЙОНА НОВОСИБИРСКОЙ ОБЛАСТИ</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пятого созыва</w:t>
      </w:r>
    </w:p>
    <w:p w:rsidR="00ED56FC" w:rsidRPr="00ED56FC" w:rsidRDefault="00ED56FC" w:rsidP="00ED56FC">
      <w:pPr>
        <w:pStyle w:val="a5"/>
        <w:jc w:val="center"/>
        <w:rPr>
          <w:rFonts w:asciiTheme="minorHAnsi" w:hAnsiTheme="minorHAnsi" w:cstheme="minorHAnsi"/>
          <w:b/>
          <w:spacing w:val="-4"/>
          <w:w w:val="128"/>
          <w:sz w:val="20"/>
          <w:szCs w:val="20"/>
        </w:rPr>
      </w:pPr>
      <w:r w:rsidRPr="00ED56FC">
        <w:rPr>
          <w:rFonts w:asciiTheme="minorHAnsi" w:hAnsiTheme="minorHAnsi" w:cstheme="minorHAnsi"/>
          <w:b/>
          <w:spacing w:val="-4"/>
          <w:w w:val="128"/>
          <w:sz w:val="20"/>
          <w:szCs w:val="20"/>
        </w:rPr>
        <w:t>РЕШЕНИЕ</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второй сессии</w:t>
      </w:r>
    </w:p>
    <w:p w:rsidR="00ED56FC" w:rsidRDefault="00ED56FC" w:rsidP="00ED56FC">
      <w:pPr>
        <w:pStyle w:val="a5"/>
        <w:jc w:val="center"/>
        <w:rPr>
          <w:rFonts w:asciiTheme="minorHAnsi" w:hAnsiTheme="minorHAnsi" w:cstheme="minorHAnsi"/>
          <w:b/>
          <w:iCs/>
          <w:spacing w:val="-22"/>
          <w:sz w:val="20"/>
          <w:szCs w:val="20"/>
        </w:rPr>
      </w:pPr>
      <w:r w:rsidRPr="00ED56FC">
        <w:rPr>
          <w:rFonts w:asciiTheme="minorHAnsi" w:hAnsiTheme="minorHAnsi" w:cstheme="minorHAnsi"/>
          <w:b/>
          <w:sz w:val="20"/>
          <w:szCs w:val="20"/>
        </w:rPr>
        <w:t xml:space="preserve">13.11. 2015 г.                                      с. </w:t>
      </w:r>
      <w:proofErr w:type="spellStart"/>
      <w:r w:rsidRPr="00ED56FC">
        <w:rPr>
          <w:rFonts w:asciiTheme="minorHAnsi" w:hAnsiTheme="minorHAnsi" w:cstheme="minorHAnsi"/>
          <w:b/>
          <w:sz w:val="20"/>
          <w:szCs w:val="20"/>
        </w:rPr>
        <w:t>Новопервомайское</w:t>
      </w:r>
      <w:proofErr w:type="spellEnd"/>
      <w:r w:rsidRPr="00ED56FC">
        <w:rPr>
          <w:rFonts w:asciiTheme="minorHAnsi" w:hAnsiTheme="minorHAnsi" w:cstheme="minorHAnsi"/>
          <w:b/>
          <w:sz w:val="20"/>
          <w:szCs w:val="20"/>
        </w:rPr>
        <w:t xml:space="preserve">                                               </w:t>
      </w:r>
      <w:proofErr w:type="gramStart"/>
      <w:r w:rsidRPr="00ED56FC">
        <w:rPr>
          <w:rFonts w:asciiTheme="minorHAnsi" w:hAnsiTheme="minorHAnsi" w:cstheme="minorHAnsi"/>
          <w:b/>
          <w:iCs/>
          <w:spacing w:val="-22"/>
          <w:sz w:val="20"/>
          <w:szCs w:val="20"/>
        </w:rPr>
        <w:t>№  15</w:t>
      </w:r>
      <w:proofErr w:type="gramEnd"/>
    </w:p>
    <w:p w:rsidR="00ED56FC" w:rsidRPr="00ED56FC" w:rsidRDefault="00ED56FC" w:rsidP="00ED56FC">
      <w:pPr>
        <w:pStyle w:val="a5"/>
        <w:jc w:val="center"/>
        <w:rPr>
          <w:rFonts w:asciiTheme="minorHAnsi" w:hAnsiTheme="minorHAnsi" w:cstheme="minorHAnsi"/>
          <w:b/>
          <w:iCs/>
          <w:spacing w:val="-22"/>
          <w:sz w:val="20"/>
          <w:szCs w:val="20"/>
        </w:rPr>
      </w:pP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b/>
          <w:sz w:val="20"/>
          <w:szCs w:val="20"/>
        </w:rPr>
        <w:t>О целесообразности закрепления депутатов за территориями бывших избирательных участков (округов).</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lastRenderedPageBreak/>
        <w:t xml:space="preserve">           В целях более эффективного исполнения полномочий депутата местного Совета депутатов, исполнения наказов избирателей, своевременного реагирования на решение социальных и иных вопросов избирателей. Повышения ответственности депутатского корпуса и совершенствование форм участия граждан в местном самоуправлении на территориях населенных </w:t>
      </w:r>
      <w:proofErr w:type="gramStart"/>
      <w:r w:rsidRPr="00ED56FC">
        <w:rPr>
          <w:rFonts w:asciiTheme="minorHAnsi" w:hAnsiTheme="minorHAnsi" w:cstheme="minorHAnsi"/>
          <w:sz w:val="20"/>
          <w:szCs w:val="20"/>
        </w:rPr>
        <w:t>пунктов  сельского</w:t>
      </w:r>
      <w:proofErr w:type="gramEnd"/>
      <w:r w:rsidRPr="00ED56FC">
        <w:rPr>
          <w:rFonts w:asciiTheme="minorHAnsi" w:hAnsiTheme="minorHAnsi" w:cstheme="minorHAnsi"/>
          <w:sz w:val="20"/>
          <w:szCs w:val="20"/>
        </w:rPr>
        <w:t xml:space="preserve"> поселения </w:t>
      </w:r>
      <w:proofErr w:type="spellStart"/>
      <w:r w:rsidRPr="00ED56FC">
        <w:rPr>
          <w:rFonts w:asciiTheme="minorHAnsi" w:hAnsiTheme="minorHAnsi" w:cstheme="minorHAnsi"/>
          <w:sz w:val="20"/>
          <w:szCs w:val="20"/>
        </w:rPr>
        <w:t>Новопервомайское</w:t>
      </w:r>
      <w:proofErr w:type="spellEnd"/>
      <w:r w:rsidRPr="00ED56FC">
        <w:rPr>
          <w:rFonts w:asciiTheme="minorHAnsi" w:hAnsiTheme="minorHAnsi" w:cstheme="minorHAnsi"/>
          <w:sz w:val="20"/>
          <w:szCs w:val="20"/>
        </w:rPr>
        <w:t xml:space="preserve">, Совет депутатов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Татарского района Новосибирской области РЕШИЛ:</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 xml:space="preserve">Закрепить депутатов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по следующим участкам (округам) </w:t>
      </w:r>
      <w:proofErr w:type="gramStart"/>
      <w:r w:rsidRPr="00ED56FC">
        <w:rPr>
          <w:rFonts w:asciiTheme="minorHAnsi" w:hAnsiTheme="minorHAnsi" w:cstheme="minorHAnsi"/>
          <w:sz w:val="20"/>
          <w:szCs w:val="20"/>
        </w:rPr>
        <w:t>территории  согласно</w:t>
      </w:r>
      <w:proofErr w:type="gramEnd"/>
      <w:r w:rsidRPr="00ED56FC">
        <w:rPr>
          <w:rFonts w:asciiTheme="minorHAnsi" w:hAnsiTheme="minorHAnsi" w:cstheme="minorHAnsi"/>
          <w:sz w:val="20"/>
          <w:szCs w:val="20"/>
        </w:rPr>
        <w:t xml:space="preserve">  приложению.</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Опубликовать данное решение в газете «</w:t>
      </w:r>
      <w:proofErr w:type="spellStart"/>
      <w:r w:rsidRPr="00ED56FC">
        <w:rPr>
          <w:rFonts w:asciiTheme="minorHAnsi" w:hAnsiTheme="minorHAnsi" w:cstheme="minorHAnsi"/>
          <w:sz w:val="20"/>
          <w:szCs w:val="20"/>
        </w:rPr>
        <w:t>Новопервомайский</w:t>
      </w:r>
      <w:proofErr w:type="spellEnd"/>
      <w:r w:rsidRPr="00ED56FC">
        <w:rPr>
          <w:rFonts w:asciiTheme="minorHAnsi" w:hAnsiTheme="minorHAnsi" w:cstheme="minorHAnsi"/>
          <w:sz w:val="20"/>
          <w:szCs w:val="20"/>
        </w:rPr>
        <w:t xml:space="preserve"> вестник».</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 xml:space="preserve">Председатель Совета депутатов                                                                     В.А.Казачёк </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УТВЕРЖДЕНО</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Решением 2-й сессии Совета депутатов</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w:t>
      </w:r>
      <w:proofErr w:type="spellStart"/>
      <w:r w:rsidRPr="00ED56FC">
        <w:rPr>
          <w:rFonts w:asciiTheme="minorHAnsi" w:hAnsiTheme="minorHAnsi" w:cstheme="minorHAnsi"/>
          <w:b/>
          <w:sz w:val="20"/>
          <w:szCs w:val="20"/>
        </w:rPr>
        <w:t>Новопервомайского</w:t>
      </w:r>
      <w:proofErr w:type="spellEnd"/>
      <w:r w:rsidRPr="00ED56FC">
        <w:rPr>
          <w:rFonts w:asciiTheme="minorHAnsi" w:hAnsiTheme="minorHAnsi" w:cstheme="minorHAnsi"/>
          <w:b/>
          <w:sz w:val="20"/>
          <w:szCs w:val="20"/>
        </w:rPr>
        <w:t xml:space="preserve"> сельсовета</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От 13.11.2015 № 15</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 xml:space="preserve">Село </w:t>
      </w:r>
      <w:proofErr w:type="spellStart"/>
      <w:r w:rsidRPr="00ED56FC">
        <w:rPr>
          <w:rFonts w:asciiTheme="minorHAnsi" w:hAnsiTheme="minorHAnsi" w:cstheme="minorHAnsi"/>
          <w:sz w:val="20"/>
          <w:szCs w:val="20"/>
        </w:rPr>
        <w:t>Новопервомайское</w:t>
      </w:r>
      <w:proofErr w:type="spellEnd"/>
      <w:r w:rsidRPr="00ED56FC">
        <w:rPr>
          <w:rFonts w:asciiTheme="minorHAnsi" w:hAnsiTheme="minorHAnsi" w:cstheme="minorHAnsi"/>
          <w:sz w:val="20"/>
          <w:szCs w:val="20"/>
        </w:rPr>
        <w:t>:</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Ул.Телевизионная – Зайцев Владимир Александрович</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Ул.Гагарина, ул.Больничная – Тихоненко Валерий Александрович</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Ул.Юбилейная – Сергиенко Ольга Валентиновна</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Ул.Восточная – Левин Александр Витальевич</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Ул. Стадионная, </w:t>
      </w:r>
      <w:proofErr w:type="spellStart"/>
      <w:r w:rsidRPr="00ED56FC">
        <w:rPr>
          <w:rFonts w:asciiTheme="minorHAnsi" w:hAnsiTheme="minorHAnsi" w:cstheme="minorHAnsi"/>
          <w:sz w:val="20"/>
          <w:szCs w:val="20"/>
        </w:rPr>
        <w:t>ул.Линейная</w:t>
      </w:r>
      <w:proofErr w:type="spellEnd"/>
      <w:r w:rsidRPr="00ED56FC">
        <w:rPr>
          <w:rFonts w:asciiTheme="minorHAnsi" w:hAnsiTheme="minorHAnsi" w:cstheme="minorHAnsi"/>
          <w:sz w:val="20"/>
          <w:szCs w:val="20"/>
        </w:rPr>
        <w:t xml:space="preserve">, </w:t>
      </w:r>
      <w:proofErr w:type="spellStart"/>
      <w:r w:rsidRPr="00ED56FC">
        <w:rPr>
          <w:rFonts w:asciiTheme="minorHAnsi" w:hAnsiTheme="minorHAnsi" w:cstheme="minorHAnsi"/>
          <w:sz w:val="20"/>
          <w:szCs w:val="20"/>
        </w:rPr>
        <w:t>ул.Новая</w:t>
      </w:r>
      <w:proofErr w:type="spellEnd"/>
      <w:r w:rsidRPr="00ED56FC">
        <w:rPr>
          <w:rFonts w:asciiTheme="minorHAnsi" w:hAnsiTheme="minorHAnsi" w:cstheme="minorHAnsi"/>
          <w:sz w:val="20"/>
          <w:szCs w:val="20"/>
        </w:rPr>
        <w:t xml:space="preserve"> – </w:t>
      </w:r>
      <w:proofErr w:type="spellStart"/>
      <w:r w:rsidRPr="00ED56FC">
        <w:rPr>
          <w:rFonts w:asciiTheme="minorHAnsi" w:hAnsiTheme="minorHAnsi" w:cstheme="minorHAnsi"/>
          <w:sz w:val="20"/>
          <w:szCs w:val="20"/>
        </w:rPr>
        <w:t>Пацейко</w:t>
      </w:r>
      <w:proofErr w:type="spellEnd"/>
      <w:r w:rsidRPr="00ED56FC">
        <w:rPr>
          <w:rFonts w:asciiTheme="minorHAnsi" w:hAnsiTheme="minorHAnsi" w:cstheme="minorHAnsi"/>
          <w:sz w:val="20"/>
          <w:szCs w:val="20"/>
        </w:rPr>
        <w:t xml:space="preserve"> Елена Робертовна</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Ул. Зайцева, </w:t>
      </w:r>
      <w:proofErr w:type="spellStart"/>
      <w:r w:rsidRPr="00ED56FC">
        <w:rPr>
          <w:rFonts w:asciiTheme="minorHAnsi" w:hAnsiTheme="minorHAnsi" w:cstheme="minorHAnsi"/>
          <w:sz w:val="20"/>
          <w:szCs w:val="20"/>
        </w:rPr>
        <w:t>ул.Клубная</w:t>
      </w:r>
      <w:proofErr w:type="spellEnd"/>
      <w:r w:rsidRPr="00ED56FC">
        <w:rPr>
          <w:rFonts w:asciiTheme="minorHAnsi" w:hAnsiTheme="minorHAnsi" w:cstheme="minorHAnsi"/>
          <w:sz w:val="20"/>
          <w:szCs w:val="20"/>
        </w:rPr>
        <w:t xml:space="preserve"> – </w:t>
      </w:r>
      <w:proofErr w:type="spellStart"/>
      <w:r w:rsidRPr="00ED56FC">
        <w:rPr>
          <w:rFonts w:asciiTheme="minorHAnsi" w:hAnsiTheme="minorHAnsi" w:cstheme="minorHAnsi"/>
          <w:sz w:val="20"/>
          <w:szCs w:val="20"/>
        </w:rPr>
        <w:t>Веймер</w:t>
      </w:r>
      <w:proofErr w:type="spellEnd"/>
      <w:r w:rsidRPr="00ED56FC">
        <w:rPr>
          <w:rFonts w:asciiTheme="minorHAnsi" w:hAnsiTheme="minorHAnsi" w:cstheme="minorHAnsi"/>
          <w:sz w:val="20"/>
          <w:szCs w:val="20"/>
        </w:rPr>
        <w:t xml:space="preserve"> Людмила Алексеевна</w:t>
      </w:r>
    </w:p>
    <w:p w:rsidR="00ED56FC" w:rsidRPr="00ED56FC" w:rsidRDefault="00ED56FC" w:rsidP="00ED56FC">
      <w:pPr>
        <w:pStyle w:val="a5"/>
        <w:rPr>
          <w:rFonts w:asciiTheme="minorHAnsi" w:hAnsiTheme="minorHAnsi" w:cstheme="minorHAnsi"/>
          <w:sz w:val="20"/>
          <w:szCs w:val="20"/>
        </w:rPr>
      </w:pPr>
      <w:proofErr w:type="spellStart"/>
      <w:r w:rsidRPr="00ED56FC">
        <w:rPr>
          <w:rFonts w:asciiTheme="minorHAnsi" w:hAnsiTheme="minorHAnsi" w:cstheme="minorHAnsi"/>
          <w:sz w:val="20"/>
          <w:szCs w:val="20"/>
        </w:rPr>
        <w:t>Ул.Лысенкова</w:t>
      </w:r>
      <w:proofErr w:type="spellEnd"/>
      <w:r w:rsidRPr="00ED56FC">
        <w:rPr>
          <w:rFonts w:asciiTheme="minorHAnsi" w:hAnsiTheme="minorHAnsi" w:cstheme="minorHAnsi"/>
          <w:sz w:val="20"/>
          <w:szCs w:val="20"/>
        </w:rPr>
        <w:t xml:space="preserve"> – </w:t>
      </w:r>
      <w:proofErr w:type="spellStart"/>
      <w:r w:rsidRPr="00ED56FC">
        <w:rPr>
          <w:rFonts w:asciiTheme="minorHAnsi" w:hAnsiTheme="minorHAnsi" w:cstheme="minorHAnsi"/>
          <w:sz w:val="20"/>
          <w:szCs w:val="20"/>
        </w:rPr>
        <w:t>Акентьев</w:t>
      </w:r>
      <w:proofErr w:type="spellEnd"/>
      <w:r w:rsidRPr="00ED56FC">
        <w:rPr>
          <w:rFonts w:asciiTheme="minorHAnsi" w:hAnsiTheme="minorHAnsi" w:cstheme="minorHAnsi"/>
          <w:sz w:val="20"/>
          <w:szCs w:val="20"/>
        </w:rPr>
        <w:t xml:space="preserve"> Александр Николаевич, Васильева Ольга Николаевна</w:t>
      </w:r>
    </w:p>
    <w:p w:rsidR="00ED56FC" w:rsidRPr="00ED56FC" w:rsidRDefault="00ED56FC" w:rsidP="00ED56FC">
      <w:pPr>
        <w:pStyle w:val="a5"/>
        <w:rPr>
          <w:rFonts w:asciiTheme="minorHAnsi" w:hAnsiTheme="minorHAnsi" w:cstheme="minorHAnsi"/>
          <w:sz w:val="20"/>
          <w:szCs w:val="20"/>
        </w:rPr>
      </w:pPr>
      <w:proofErr w:type="spellStart"/>
      <w:r w:rsidRPr="00ED56FC">
        <w:rPr>
          <w:rFonts w:asciiTheme="minorHAnsi" w:hAnsiTheme="minorHAnsi" w:cstheme="minorHAnsi"/>
          <w:sz w:val="20"/>
          <w:szCs w:val="20"/>
        </w:rPr>
        <w:t>Ул.Западная</w:t>
      </w:r>
      <w:proofErr w:type="spellEnd"/>
      <w:r w:rsidRPr="00ED56FC">
        <w:rPr>
          <w:rFonts w:asciiTheme="minorHAnsi" w:hAnsiTheme="minorHAnsi" w:cstheme="minorHAnsi"/>
          <w:sz w:val="20"/>
          <w:szCs w:val="20"/>
        </w:rPr>
        <w:t xml:space="preserve">, </w:t>
      </w:r>
      <w:proofErr w:type="spellStart"/>
      <w:r w:rsidRPr="00ED56FC">
        <w:rPr>
          <w:rFonts w:asciiTheme="minorHAnsi" w:hAnsiTheme="minorHAnsi" w:cstheme="minorHAnsi"/>
          <w:sz w:val="20"/>
          <w:szCs w:val="20"/>
        </w:rPr>
        <w:t>ул.Школьная</w:t>
      </w:r>
      <w:proofErr w:type="spellEnd"/>
      <w:r w:rsidRPr="00ED56FC">
        <w:rPr>
          <w:rFonts w:asciiTheme="minorHAnsi" w:hAnsiTheme="minorHAnsi" w:cstheme="minorHAnsi"/>
          <w:sz w:val="20"/>
          <w:szCs w:val="20"/>
        </w:rPr>
        <w:t xml:space="preserve"> – </w:t>
      </w:r>
      <w:proofErr w:type="spellStart"/>
      <w:r w:rsidRPr="00ED56FC">
        <w:rPr>
          <w:rFonts w:asciiTheme="minorHAnsi" w:hAnsiTheme="minorHAnsi" w:cstheme="minorHAnsi"/>
          <w:sz w:val="20"/>
          <w:szCs w:val="20"/>
        </w:rPr>
        <w:t>Скреба</w:t>
      </w:r>
      <w:proofErr w:type="spellEnd"/>
      <w:r w:rsidRPr="00ED56FC">
        <w:rPr>
          <w:rFonts w:asciiTheme="minorHAnsi" w:hAnsiTheme="minorHAnsi" w:cstheme="minorHAnsi"/>
          <w:sz w:val="20"/>
          <w:szCs w:val="20"/>
        </w:rPr>
        <w:t xml:space="preserve"> Алексей Анатольевич</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Ул.Железнодорожная – Одинцова Наталья Владимировна</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Ул.Дачная – Казачёк Владимир Александрович</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Деревня </w:t>
      </w:r>
      <w:proofErr w:type="gramStart"/>
      <w:r w:rsidRPr="00ED56FC">
        <w:rPr>
          <w:rFonts w:asciiTheme="minorHAnsi" w:hAnsiTheme="minorHAnsi" w:cstheme="minorHAnsi"/>
          <w:sz w:val="20"/>
          <w:szCs w:val="20"/>
        </w:rPr>
        <w:t>Платоновка :</w:t>
      </w:r>
      <w:proofErr w:type="gramEnd"/>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Ул.Школьная, ул.Зеленая -  Аленичева Людмила Михайловна</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Деревня Кузнецово:</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 xml:space="preserve">Ул.Сухая, </w:t>
      </w:r>
      <w:proofErr w:type="spellStart"/>
      <w:r w:rsidRPr="00ED56FC">
        <w:rPr>
          <w:rFonts w:asciiTheme="minorHAnsi" w:hAnsiTheme="minorHAnsi" w:cstheme="minorHAnsi"/>
          <w:sz w:val="20"/>
          <w:szCs w:val="20"/>
        </w:rPr>
        <w:t>ул.Школьная</w:t>
      </w:r>
      <w:proofErr w:type="spellEnd"/>
      <w:r w:rsidRPr="00ED56FC">
        <w:rPr>
          <w:rFonts w:asciiTheme="minorHAnsi" w:hAnsiTheme="minorHAnsi" w:cstheme="minorHAnsi"/>
          <w:sz w:val="20"/>
          <w:szCs w:val="20"/>
        </w:rPr>
        <w:t xml:space="preserve">- </w:t>
      </w:r>
      <w:proofErr w:type="spellStart"/>
      <w:r w:rsidRPr="00ED56FC">
        <w:rPr>
          <w:rFonts w:asciiTheme="minorHAnsi" w:hAnsiTheme="minorHAnsi" w:cstheme="minorHAnsi"/>
          <w:sz w:val="20"/>
          <w:szCs w:val="20"/>
        </w:rPr>
        <w:t>Шпенева</w:t>
      </w:r>
      <w:proofErr w:type="spellEnd"/>
      <w:r w:rsidRPr="00ED56FC">
        <w:rPr>
          <w:rFonts w:asciiTheme="minorHAnsi" w:hAnsiTheme="minorHAnsi" w:cstheme="minorHAnsi"/>
          <w:sz w:val="20"/>
          <w:szCs w:val="20"/>
        </w:rPr>
        <w:t xml:space="preserve"> Евгения Сергеевна</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3.</w:t>
      </w:r>
      <w:r w:rsidRPr="00ED56FC">
        <w:rPr>
          <w:rFonts w:asciiTheme="minorHAnsi" w:hAnsiTheme="minorHAnsi" w:cstheme="minorHAnsi"/>
          <w:sz w:val="20"/>
          <w:szCs w:val="20"/>
        </w:rPr>
        <w:t>Ул.Зеленая – Шевчишина Антонина Алексеевна</w:t>
      </w:r>
    </w:p>
    <w:p w:rsidR="00ED56FC" w:rsidRPr="00ED56FC" w:rsidRDefault="00ED56FC" w:rsidP="00ED56FC">
      <w:pPr>
        <w:jc w:val="both"/>
        <w:rPr>
          <w:rFonts w:ascii="Times New Roman" w:hAnsi="Times New Roman"/>
          <w:sz w:val="24"/>
          <w:szCs w:val="24"/>
        </w:rPr>
      </w:pPr>
      <w:r>
        <w:rPr>
          <w:rFonts w:ascii="Times New Roman" w:hAnsi="Times New Roman"/>
          <w:sz w:val="24"/>
          <w:szCs w:val="24"/>
        </w:rPr>
        <w:t xml:space="preserve">                                                          </w:t>
      </w:r>
    </w:p>
    <w:p w:rsidR="00ED56FC" w:rsidRPr="00ED56FC" w:rsidRDefault="00ED56FC" w:rsidP="00ED56FC">
      <w:pPr>
        <w:pStyle w:val="a5"/>
        <w:jc w:val="center"/>
        <w:rPr>
          <w:rFonts w:asciiTheme="minorHAnsi" w:hAnsiTheme="minorHAnsi" w:cstheme="minorHAnsi"/>
          <w:sz w:val="20"/>
          <w:szCs w:val="20"/>
        </w:rPr>
      </w:pPr>
      <w:r w:rsidRPr="00ED56FC">
        <w:rPr>
          <w:rFonts w:asciiTheme="minorHAnsi" w:hAnsiTheme="minorHAnsi" w:cstheme="minorHAnsi"/>
          <w:b/>
          <w:bCs/>
          <w:spacing w:val="-1"/>
          <w:sz w:val="20"/>
          <w:szCs w:val="20"/>
        </w:rPr>
        <w:t>СОВЕТ ДЕПУТАТОВ</w:t>
      </w:r>
    </w:p>
    <w:p w:rsidR="00ED56FC" w:rsidRPr="00ED56FC" w:rsidRDefault="00ED56FC" w:rsidP="00ED56FC">
      <w:pPr>
        <w:pStyle w:val="a5"/>
        <w:jc w:val="center"/>
        <w:rPr>
          <w:rFonts w:asciiTheme="minorHAnsi" w:hAnsiTheme="minorHAnsi" w:cstheme="minorHAnsi"/>
          <w:b/>
          <w:bCs/>
          <w:spacing w:val="-1"/>
          <w:sz w:val="20"/>
          <w:szCs w:val="20"/>
        </w:rPr>
      </w:pPr>
      <w:r w:rsidRPr="00ED56FC">
        <w:rPr>
          <w:rFonts w:asciiTheme="minorHAnsi" w:hAnsiTheme="minorHAnsi" w:cstheme="minorHAnsi"/>
          <w:b/>
          <w:bCs/>
          <w:spacing w:val="-1"/>
          <w:sz w:val="20"/>
          <w:szCs w:val="20"/>
        </w:rPr>
        <w:t>НОВОПЕРВОМАЙСКОГО СЕЛЬСОВЕТА</w:t>
      </w:r>
    </w:p>
    <w:p w:rsidR="00ED56FC" w:rsidRPr="00ED56FC" w:rsidRDefault="00ED56FC" w:rsidP="00ED56FC">
      <w:pPr>
        <w:pStyle w:val="a5"/>
        <w:jc w:val="center"/>
        <w:rPr>
          <w:rFonts w:asciiTheme="minorHAnsi" w:hAnsiTheme="minorHAnsi" w:cstheme="minorHAnsi"/>
          <w:sz w:val="20"/>
          <w:szCs w:val="20"/>
        </w:rPr>
      </w:pPr>
      <w:r w:rsidRPr="00ED56FC">
        <w:rPr>
          <w:rFonts w:asciiTheme="minorHAnsi" w:hAnsiTheme="minorHAnsi" w:cstheme="minorHAnsi"/>
          <w:b/>
          <w:bCs/>
          <w:spacing w:val="-2"/>
          <w:sz w:val="20"/>
          <w:szCs w:val="20"/>
        </w:rPr>
        <w:t>ТАТАРСКОГО РАЙОНА НОВОСИБИРСКОЙ ОБЛАСТИ</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пятого созыва</w:t>
      </w:r>
    </w:p>
    <w:p w:rsidR="00ED56FC" w:rsidRPr="00ED56FC" w:rsidRDefault="00ED56FC" w:rsidP="00ED56FC">
      <w:pPr>
        <w:pStyle w:val="a5"/>
        <w:jc w:val="center"/>
        <w:rPr>
          <w:rFonts w:asciiTheme="minorHAnsi" w:hAnsiTheme="minorHAnsi" w:cstheme="minorHAnsi"/>
          <w:sz w:val="20"/>
          <w:szCs w:val="20"/>
        </w:rPr>
      </w:pPr>
    </w:p>
    <w:p w:rsidR="00ED56FC" w:rsidRPr="00ED56FC" w:rsidRDefault="00ED56FC" w:rsidP="00ED56FC">
      <w:pPr>
        <w:pStyle w:val="a5"/>
        <w:jc w:val="center"/>
        <w:rPr>
          <w:rFonts w:asciiTheme="minorHAnsi" w:hAnsiTheme="minorHAnsi" w:cstheme="minorHAnsi"/>
          <w:b/>
          <w:bCs/>
          <w:spacing w:val="-4"/>
          <w:w w:val="128"/>
          <w:sz w:val="20"/>
          <w:szCs w:val="20"/>
        </w:rPr>
      </w:pPr>
      <w:r w:rsidRPr="00ED56FC">
        <w:rPr>
          <w:rFonts w:asciiTheme="minorHAnsi" w:hAnsiTheme="minorHAnsi" w:cstheme="minorHAnsi"/>
          <w:b/>
          <w:bCs/>
          <w:spacing w:val="-4"/>
          <w:w w:val="128"/>
          <w:sz w:val="20"/>
          <w:szCs w:val="20"/>
        </w:rPr>
        <w:t>РЕШЕНИЕ</w:t>
      </w:r>
    </w:p>
    <w:p w:rsidR="00ED56FC" w:rsidRDefault="00ED56FC" w:rsidP="00ED56FC">
      <w:pPr>
        <w:pStyle w:val="a5"/>
        <w:jc w:val="center"/>
        <w:rPr>
          <w:rFonts w:asciiTheme="minorHAnsi" w:hAnsiTheme="minorHAnsi" w:cstheme="minorHAnsi"/>
          <w:sz w:val="20"/>
          <w:szCs w:val="20"/>
        </w:rPr>
      </w:pPr>
      <w:r w:rsidRPr="00ED56FC">
        <w:rPr>
          <w:rFonts w:asciiTheme="minorHAnsi" w:hAnsiTheme="minorHAnsi" w:cstheme="minorHAnsi"/>
          <w:sz w:val="20"/>
          <w:szCs w:val="20"/>
        </w:rPr>
        <w:t>второй сессии</w:t>
      </w:r>
    </w:p>
    <w:p w:rsidR="00ED56FC" w:rsidRPr="00ED56FC" w:rsidRDefault="00ED56FC" w:rsidP="00ED56FC">
      <w:pPr>
        <w:pStyle w:val="a5"/>
        <w:jc w:val="center"/>
        <w:rPr>
          <w:rFonts w:asciiTheme="minorHAnsi" w:hAnsiTheme="minorHAnsi" w:cstheme="minorHAnsi"/>
          <w:sz w:val="20"/>
          <w:szCs w:val="20"/>
        </w:rPr>
      </w:pPr>
    </w:p>
    <w:p w:rsidR="00ED56FC" w:rsidRPr="00ED56FC" w:rsidRDefault="00ED56FC" w:rsidP="00ED56FC">
      <w:pPr>
        <w:pStyle w:val="a5"/>
        <w:jc w:val="center"/>
        <w:rPr>
          <w:rFonts w:asciiTheme="minorHAnsi" w:hAnsiTheme="minorHAnsi" w:cstheme="minorHAnsi"/>
          <w:iCs/>
          <w:spacing w:val="-22"/>
          <w:sz w:val="20"/>
          <w:szCs w:val="20"/>
        </w:rPr>
      </w:pPr>
      <w:r w:rsidRPr="00ED56FC">
        <w:rPr>
          <w:rFonts w:asciiTheme="minorHAnsi" w:hAnsiTheme="minorHAnsi" w:cstheme="minorHAnsi"/>
          <w:sz w:val="20"/>
          <w:szCs w:val="20"/>
        </w:rPr>
        <w:t xml:space="preserve">13.11. 2015 г.                                      с. </w:t>
      </w:r>
      <w:proofErr w:type="spellStart"/>
      <w:r w:rsidRPr="00ED56FC">
        <w:rPr>
          <w:rFonts w:asciiTheme="minorHAnsi" w:hAnsiTheme="minorHAnsi" w:cstheme="minorHAnsi"/>
          <w:sz w:val="20"/>
          <w:szCs w:val="20"/>
        </w:rPr>
        <w:t>Новопервомайское</w:t>
      </w:r>
      <w:proofErr w:type="spellEnd"/>
      <w:r w:rsidRPr="00ED56FC">
        <w:rPr>
          <w:rFonts w:asciiTheme="minorHAnsi" w:hAnsiTheme="minorHAnsi" w:cstheme="minorHAnsi"/>
          <w:sz w:val="20"/>
          <w:szCs w:val="20"/>
        </w:rPr>
        <w:t xml:space="preserve">                                               </w:t>
      </w:r>
      <w:proofErr w:type="gramStart"/>
      <w:r w:rsidRPr="00ED56FC">
        <w:rPr>
          <w:rFonts w:asciiTheme="minorHAnsi" w:hAnsiTheme="minorHAnsi" w:cstheme="minorHAnsi"/>
          <w:iCs/>
          <w:spacing w:val="-22"/>
          <w:sz w:val="20"/>
          <w:szCs w:val="20"/>
        </w:rPr>
        <w:t>№  16</w:t>
      </w:r>
      <w:proofErr w:type="gramEnd"/>
    </w:p>
    <w:p w:rsidR="00ED56FC" w:rsidRPr="00ED56FC" w:rsidRDefault="00ED56FC" w:rsidP="00ED56FC">
      <w:pPr>
        <w:pStyle w:val="a5"/>
        <w:jc w:val="center"/>
        <w:rPr>
          <w:rFonts w:asciiTheme="minorHAnsi" w:hAnsiTheme="minorHAnsi" w:cstheme="minorHAnsi"/>
          <w:iCs/>
          <w:spacing w:val="-22"/>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 xml:space="preserve">О внесении изменений и дополнений в Регламент Совета депутатов </w:t>
      </w:r>
      <w:proofErr w:type="spellStart"/>
      <w:r w:rsidRPr="00ED56FC">
        <w:rPr>
          <w:rFonts w:asciiTheme="minorHAnsi" w:hAnsiTheme="minorHAnsi" w:cstheme="minorHAnsi"/>
          <w:b/>
          <w:sz w:val="20"/>
          <w:szCs w:val="20"/>
        </w:rPr>
        <w:t>Новопервомайского</w:t>
      </w:r>
      <w:proofErr w:type="spellEnd"/>
      <w:r w:rsidRPr="00ED56FC">
        <w:rPr>
          <w:rFonts w:asciiTheme="minorHAnsi" w:hAnsiTheme="minorHAnsi" w:cstheme="minorHAnsi"/>
          <w:b/>
          <w:sz w:val="20"/>
          <w:szCs w:val="20"/>
        </w:rPr>
        <w:t xml:space="preserve"> сельсовета Татарского района Новосибирской области.</w:t>
      </w:r>
    </w:p>
    <w:p w:rsidR="00ED56FC" w:rsidRPr="00ED56FC" w:rsidRDefault="00ED56FC" w:rsidP="00ED56FC">
      <w:pPr>
        <w:pStyle w:val="a5"/>
        <w:rPr>
          <w:rStyle w:val="FontStyle13"/>
          <w:rFonts w:asciiTheme="minorHAnsi" w:hAnsiTheme="minorHAnsi" w:cstheme="minorHAnsi"/>
        </w:rPr>
      </w:pPr>
      <w:r w:rsidRPr="00ED56FC">
        <w:rPr>
          <w:rStyle w:val="FontStyle13"/>
          <w:rFonts w:asciiTheme="minorHAnsi" w:hAnsiTheme="minorHAnsi" w:cstheme="minorHAnsi"/>
        </w:rPr>
        <w:t xml:space="preserve">        В соответствии со статьей</w:t>
      </w:r>
      <w:r w:rsidRPr="00ED56FC">
        <w:rPr>
          <w:rStyle w:val="FontStyle13"/>
          <w:rFonts w:asciiTheme="minorHAnsi" w:hAnsiTheme="minorHAnsi" w:cstheme="minorHAnsi"/>
        </w:rPr>
        <w:tab/>
        <w:t xml:space="preserve">20 </w:t>
      </w:r>
      <w:proofErr w:type="gramStart"/>
      <w:r w:rsidRPr="00ED56FC">
        <w:rPr>
          <w:rStyle w:val="FontStyle13"/>
          <w:rFonts w:asciiTheme="minorHAnsi" w:hAnsiTheme="minorHAnsi" w:cstheme="minorHAnsi"/>
        </w:rPr>
        <w:t xml:space="preserve">Устава  </w:t>
      </w:r>
      <w:proofErr w:type="spellStart"/>
      <w:r w:rsidRPr="00ED56FC">
        <w:rPr>
          <w:rStyle w:val="FontStyle13"/>
          <w:rFonts w:asciiTheme="minorHAnsi" w:hAnsiTheme="minorHAnsi" w:cstheme="minorHAnsi"/>
        </w:rPr>
        <w:t>Новопервомайского</w:t>
      </w:r>
      <w:proofErr w:type="spellEnd"/>
      <w:proofErr w:type="gramEnd"/>
      <w:r w:rsidRPr="00ED56FC">
        <w:rPr>
          <w:rStyle w:val="FontStyle13"/>
          <w:rFonts w:asciiTheme="minorHAnsi" w:hAnsiTheme="minorHAnsi" w:cstheme="minorHAnsi"/>
        </w:rPr>
        <w:t xml:space="preserve"> сельсовета Татарского района Новосибирской области</w:t>
      </w:r>
      <w:r w:rsidRPr="00ED56FC">
        <w:rPr>
          <w:rStyle w:val="FontStyle14"/>
          <w:rFonts w:asciiTheme="minorHAnsi" w:hAnsiTheme="minorHAnsi" w:cstheme="minorHAnsi"/>
        </w:rPr>
        <w:t xml:space="preserve">, </w:t>
      </w:r>
      <w:r w:rsidRPr="00ED56FC">
        <w:rPr>
          <w:rStyle w:val="FontStyle13"/>
          <w:rFonts w:asciiTheme="minorHAnsi" w:hAnsiTheme="minorHAnsi" w:cstheme="minorHAnsi"/>
        </w:rPr>
        <w:t xml:space="preserve">Совет депутатов   </w:t>
      </w:r>
      <w:r w:rsidRPr="00ED56FC">
        <w:rPr>
          <w:rStyle w:val="FontStyle14"/>
          <w:rFonts w:asciiTheme="minorHAnsi" w:hAnsiTheme="minorHAnsi" w:cstheme="minorHAnsi"/>
        </w:rPr>
        <w:t xml:space="preserve">  </w:t>
      </w:r>
      <w:r w:rsidRPr="00ED56FC">
        <w:rPr>
          <w:rStyle w:val="FontStyle13"/>
          <w:rFonts w:asciiTheme="minorHAnsi" w:hAnsiTheme="minorHAnsi" w:cstheme="minorHAnsi"/>
          <w:b/>
        </w:rPr>
        <w:t>РЕШИЛ</w:t>
      </w:r>
      <w:r w:rsidRPr="00ED56FC">
        <w:rPr>
          <w:rStyle w:val="FontStyle13"/>
          <w:rFonts w:asciiTheme="minorHAnsi" w:hAnsiTheme="minorHAnsi" w:cstheme="minorHAnsi"/>
        </w:rPr>
        <w:t>:</w:t>
      </w:r>
    </w:p>
    <w:p w:rsidR="00ED56FC" w:rsidRPr="00ED56FC" w:rsidRDefault="00ED56FC" w:rsidP="00ED56FC">
      <w:pPr>
        <w:pStyle w:val="a5"/>
        <w:rPr>
          <w:rStyle w:val="FontStyle13"/>
          <w:rFonts w:asciiTheme="minorHAnsi" w:hAnsiTheme="minorHAnsi" w:cstheme="minorHAnsi"/>
          <w:i/>
          <w:iCs/>
        </w:rPr>
      </w:pPr>
    </w:p>
    <w:p w:rsidR="00ED56FC" w:rsidRPr="00ED56FC" w:rsidRDefault="00ED56FC" w:rsidP="00ED56FC">
      <w:pPr>
        <w:pStyle w:val="a5"/>
        <w:rPr>
          <w:rStyle w:val="FontStyle13"/>
          <w:rFonts w:asciiTheme="minorHAnsi" w:hAnsiTheme="minorHAnsi" w:cstheme="minorHAnsi"/>
        </w:rPr>
      </w:pPr>
      <w:r w:rsidRPr="00ED56FC">
        <w:rPr>
          <w:rStyle w:val="FontStyle13"/>
          <w:rFonts w:asciiTheme="minorHAnsi" w:hAnsiTheme="minorHAnsi" w:cstheme="minorHAnsi"/>
        </w:rPr>
        <w:t xml:space="preserve">Внести изменения в Регламент Совета депутатов </w:t>
      </w:r>
      <w:proofErr w:type="spellStart"/>
      <w:r w:rsidRPr="00ED56FC">
        <w:rPr>
          <w:rStyle w:val="FontStyle13"/>
          <w:rFonts w:asciiTheme="minorHAnsi" w:hAnsiTheme="minorHAnsi" w:cstheme="minorHAnsi"/>
        </w:rPr>
        <w:t>Новопервомайского</w:t>
      </w:r>
      <w:proofErr w:type="spellEnd"/>
      <w:r w:rsidRPr="00ED56FC">
        <w:rPr>
          <w:rStyle w:val="FontStyle13"/>
          <w:rFonts w:asciiTheme="minorHAnsi" w:hAnsiTheme="minorHAnsi" w:cstheme="minorHAnsi"/>
        </w:rPr>
        <w:t xml:space="preserve"> </w:t>
      </w:r>
      <w:proofErr w:type="gramStart"/>
      <w:r w:rsidRPr="00ED56FC">
        <w:rPr>
          <w:rStyle w:val="FontStyle13"/>
          <w:rFonts w:asciiTheme="minorHAnsi" w:hAnsiTheme="minorHAnsi" w:cstheme="minorHAnsi"/>
        </w:rPr>
        <w:t>сельсовета</w:t>
      </w:r>
      <w:r w:rsidRPr="00ED56FC">
        <w:rPr>
          <w:rStyle w:val="FontStyle14"/>
          <w:rFonts w:asciiTheme="minorHAnsi" w:hAnsiTheme="minorHAnsi" w:cstheme="minorHAnsi"/>
        </w:rPr>
        <w:t xml:space="preserve">,   </w:t>
      </w:r>
      <w:proofErr w:type="gramEnd"/>
      <w:r w:rsidRPr="00ED56FC">
        <w:rPr>
          <w:rStyle w:val="FontStyle14"/>
          <w:rFonts w:asciiTheme="minorHAnsi" w:hAnsiTheme="minorHAnsi" w:cstheme="minorHAnsi"/>
        </w:rPr>
        <w:t xml:space="preserve"> </w:t>
      </w:r>
      <w:r w:rsidRPr="00ED56FC">
        <w:rPr>
          <w:rStyle w:val="FontStyle13"/>
          <w:rFonts w:asciiTheme="minorHAnsi" w:hAnsiTheme="minorHAnsi" w:cstheme="minorHAnsi"/>
        </w:rPr>
        <w:t xml:space="preserve">утвержденный решением первой сессии Совета депутатов пятого созыва 02.10.2015г. </w:t>
      </w:r>
    </w:p>
    <w:p w:rsidR="00ED56FC" w:rsidRPr="00ED56FC" w:rsidRDefault="00ED56FC" w:rsidP="00ED56FC">
      <w:pPr>
        <w:pStyle w:val="a5"/>
        <w:rPr>
          <w:rStyle w:val="FontStyle13"/>
          <w:rFonts w:asciiTheme="minorHAnsi" w:hAnsiTheme="minorHAnsi" w:cstheme="minorHAnsi"/>
        </w:rPr>
      </w:pPr>
      <w:r w:rsidRPr="00ED56FC">
        <w:rPr>
          <w:rStyle w:val="FontStyle13"/>
          <w:rFonts w:asciiTheme="minorHAnsi" w:hAnsiTheme="minorHAnsi" w:cstheme="minorHAnsi"/>
        </w:rPr>
        <w:t>№ 03:</w:t>
      </w:r>
    </w:p>
    <w:p w:rsidR="00ED56FC" w:rsidRPr="00ED56FC" w:rsidRDefault="00ED56FC" w:rsidP="00ED56FC">
      <w:pPr>
        <w:pStyle w:val="a5"/>
        <w:rPr>
          <w:rStyle w:val="FontStyle13"/>
          <w:rFonts w:asciiTheme="minorHAnsi" w:hAnsiTheme="minorHAnsi" w:cstheme="minorHAnsi"/>
        </w:rPr>
      </w:pPr>
      <w:r w:rsidRPr="00ED56FC">
        <w:rPr>
          <w:rStyle w:val="FontStyle13"/>
          <w:rFonts w:asciiTheme="minorHAnsi" w:hAnsiTheme="minorHAnsi" w:cstheme="minorHAnsi"/>
        </w:rPr>
        <w:t xml:space="preserve">1. Дополнить статью 2. «Порядок проведения сессии </w:t>
      </w:r>
      <w:proofErr w:type="gramStart"/>
      <w:r w:rsidRPr="00ED56FC">
        <w:rPr>
          <w:rStyle w:val="FontStyle13"/>
          <w:rFonts w:asciiTheme="minorHAnsi" w:hAnsiTheme="minorHAnsi" w:cstheme="minorHAnsi"/>
        </w:rPr>
        <w:t>Совета»  пунктом</w:t>
      </w:r>
      <w:proofErr w:type="gramEnd"/>
      <w:r w:rsidRPr="00ED56FC">
        <w:rPr>
          <w:rStyle w:val="FontStyle13"/>
          <w:rFonts w:asciiTheme="minorHAnsi" w:hAnsiTheme="minorHAnsi" w:cstheme="minorHAnsi"/>
        </w:rPr>
        <w:t xml:space="preserve"> 3. следующего содержания: </w:t>
      </w:r>
    </w:p>
    <w:p w:rsidR="00ED56FC" w:rsidRPr="00ED56FC" w:rsidRDefault="00ED56FC" w:rsidP="00ED56FC">
      <w:pPr>
        <w:pStyle w:val="a5"/>
        <w:rPr>
          <w:rFonts w:asciiTheme="minorHAnsi" w:hAnsiTheme="minorHAnsi" w:cstheme="minorHAnsi"/>
          <w:color w:val="000000"/>
          <w:sz w:val="20"/>
          <w:szCs w:val="20"/>
        </w:rPr>
      </w:pPr>
      <w:r w:rsidRPr="00ED56FC">
        <w:rPr>
          <w:rFonts w:asciiTheme="minorHAnsi" w:hAnsiTheme="minorHAnsi" w:cstheme="minorHAnsi"/>
          <w:color w:val="000000"/>
          <w:sz w:val="20"/>
          <w:szCs w:val="20"/>
        </w:rPr>
        <w:lastRenderedPageBreak/>
        <w:t xml:space="preserve">          3.Проект повестки дня очередной сессии, подписанной Председателем, с                                                       указанием даты, времени и места проведения сессии, доводится до сведения депутатов не позднее, чем за 10 календарных дней до дня заседания сессии.                                             При рассмотрении исполнения целевых программ Татарского района на территории сельских поселений на сессии Совета депутатов </w:t>
      </w:r>
      <w:proofErr w:type="spellStart"/>
      <w:r w:rsidRPr="00ED56FC">
        <w:rPr>
          <w:rFonts w:asciiTheme="minorHAnsi" w:hAnsiTheme="minorHAnsi" w:cstheme="minorHAnsi"/>
          <w:color w:val="000000"/>
          <w:sz w:val="20"/>
          <w:szCs w:val="20"/>
        </w:rPr>
        <w:t>Новопервомайского</w:t>
      </w:r>
      <w:proofErr w:type="spellEnd"/>
      <w:r w:rsidRPr="00ED56FC">
        <w:rPr>
          <w:rFonts w:asciiTheme="minorHAnsi" w:hAnsiTheme="minorHAnsi" w:cstheme="minorHAnsi"/>
          <w:color w:val="000000"/>
          <w:sz w:val="20"/>
          <w:szCs w:val="20"/>
        </w:rPr>
        <w:t xml:space="preserve"> сельсовета информировать и приглашать для участия в работе Совета депутатов </w:t>
      </w:r>
      <w:proofErr w:type="spellStart"/>
      <w:r w:rsidRPr="00ED56FC">
        <w:rPr>
          <w:rFonts w:asciiTheme="minorHAnsi" w:hAnsiTheme="minorHAnsi" w:cstheme="minorHAnsi"/>
          <w:color w:val="000000"/>
          <w:sz w:val="20"/>
          <w:szCs w:val="20"/>
        </w:rPr>
        <w:t>Новопервомайского</w:t>
      </w:r>
      <w:proofErr w:type="spellEnd"/>
      <w:r w:rsidRPr="00ED56FC">
        <w:rPr>
          <w:rFonts w:asciiTheme="minorHAnsi" w:hAnsiTheme="minorHAnsi" w:cstheme="minorHAnsi"/>
          <w:color w:val="000000"/>
          <w:sz w:val="20"/>
          <w:szCs w:val="20"/>
        </w:rPr>
        <w:t xml:space="preserve"> сельсовета депутатов районного Совета депутатов, проживающих на территории муниципального образования.</w:t>
      </w:r>
    </w:p>
    <w:p w:rsidR="00ED56FC" w:rsidRPr="00ED56FC" w:rsidRDefault="00ED56FC" w:rsidP="00ED56FC">
      <w:pPr>
        <w:pStyle w:val="a5"/>
        <w:rPr>
          <w:rFonts w:asciiTheme="minorHAnsi" w:hAnsiTheme="minorHAnsi" w:cstheme="minorHAnsi"/>
          <w:color w:val="000000"/>
          <w:sz w:val="20"/>
          <w:szCs w:val="20"/>
        </w:rPr>
      </w:pPr>
      <w:r w:rsidRPr="00ED56FC">
        <w:rPr>
          <w:rFonts w:asciiTheme="minorHAnsi" w:hAnsiTheme="minorHAnsi" w:cstheme="minorHAnsi"/>
          <w:color w:val="000000"/>
          <w:sz w:val="20"/>
          <w:szCs w:val="20"/>
        </w:rPr>
        <w:t>2. Статью 16. «Подписание решений» - исключить.</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color w:val="000000"/>
          <w:sz w:val="20"/>
          <w:szCs w:val="20"/>
        </w:rPr>
        <w:t>3. Данное решение вступает в силу после опубликования в газете «</w:t>
      </w:r>
      <w:proofErr w:type="spellStart"/>
      <w:r w:rsidRPr="00ED56FC">
        <w:rPr>
          <w:rFonts w:asciiTheme="minorHAnsi" w:hAnsiTheme="minorHAnsi" w:cstheme="minorHAnsi"/>
          <w:color w:val="000000"/>
          <w:sz w:val="20"/>
          <w:szCs w:val="20"/>
        </w:rPr>
        <w:t>Новопервомайский</w:t>
      </w:r>
      <w:proofErr w:type="spellEnd"/>
      <w:r w:rsidRPr="00ED56FC">
        <w:rPr>
          <w:rFonts w:asciiTheme="minorHAnsi" w:hAnsiTheme="minorHAnsi" w:cstheme="minorHAnsi"/>
          <w:color w:val="000000"/>
          <w:sz w:val="20"/>
          <w:szCs w:val="20"/>
        </w:rPr>
        <w:t xml:space="preserve"> вестник»</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w:t>
      </w: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Председатель Совета депутатов                                                                     В.А.Казачёк </w:t>
      </w:r>
    </w:p>
    <w:p w:rsidR="008D197F" w:rsidRPr="008D197F" w:rsidRDefault="008D197F" w:rsidP="008D197F">
      <w:pPr>
        <w:pStyle w:val="a5"/>
        <w:rPr>
          <w:b/>
          <w:sz w:val="18"/>
          <w:szCs w:val="18"/>
        </w:rPr>
      </w:pP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СОВЕТ ДЕПУТАТОВ</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НОВОПЕРВОМАЙСКОГО СЕЛЬСОВЕТА</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pacing w:val="-2"/>
          <w:sz w:val="20"/>
          <w:szCs w:val="20"/>
        </w:rPr>
        <w:t>ТАТАРСКОГО РАЙОНА НОВОСИБИРСКОЙ ОБЛАСТИ</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пятого созыва</w:t>
      </w:r>
    </w:p>
    <w:p w:rsidR="00ED56FC" w:rsidRPr="00ED56FC" w:rsidRDefault="00ED56FC" w:rsidP="00ED56FC">
      <w:pPr>
        <w:pStyle w:val="a5"/>
        <w:jc w:val="center"/>
        <w:rPr>
          <w:rFonts w:asciiTheme="minorHAnsi" w:hAnsiTheme="minorHAnsi" w:cstheme="minorHAnsi"/>
          <w:b/>
          <w:spacing w:val="-4"/>
          <w:w w:val="128"/>
          <w:sz w:val="20"/>
          <w:szCs w:val="20"/>
        </w:rPr>
      </w:pPr>
      <w:r w:rsidRPr="00ED56FC">
        <w:rPr>
          <w:rFonts w:asciiTheme="minorHAnsi" w:hAnsiTheme="minorHAnsi" w:cstheme="minorHAnsi"/>
          <w:b/>
          <w:spacing w:val="-4"/>
          <w:w w:val="128"/>
          <w:sz w:val="20"/>
          <w:szCs w:val="20"/>
        </w:rPr>
        <w:t>РЕШЕНИЕ</w:t>
      </w: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второй сессии</w:t>
      </w:r>
    </w:p>
    <w:p w:rsidR="00ED56FC" w:rsidRPr="00ED56FC" w:rsidRDefault="00ED56FC" w:rsidP="00ED56FC">
      <w:pPr>
        <w:pStyle w:val="a5"/>
        <w:jc w:val="center"/>
        <w:rPr>
          <w:rFonts w:asciiTheme="minorHAnsi" w:hAnsiTheme="minorHAnsi" w:cstheme="minorHAnsi"/>
          <w:b/>
          <w:iCs/>
          <w:spacing w:val="-22"/>
          <w:sz w:val="20"/>
          <w:szCs w:val="20"/>
        </w:rPr>
      </w:pPr>
      <w:r w:rsidRPr="00ED56FC">
        <w:rPr>
          <w:rFonts w:asciiTheme="minorHAnsi" w:hAnsiTheme="minorHAnsi" w:cstheme="minorHAnsi"/>
          <w:b/>
          <w:sz w:val="20"/>
          <w:szCs w:val="20"/>
        </w:rPr>
        <w:t xml:space="preserve">13.11. 2015 г.                                      с. </w:t>
      </w:r>
      <w:proofErr w:type="spellStart"/>
      <w:r w:rsidRPr="00ED56FC">
        <w:rPr>
          <w:rFonts w:asciiTheme="minorHAnsi" w:hAnsiTheme="minorHAnsi" w:cstheme="minorHAnsi"/>
          <w:b/>
          <w:sz w:val="20"/>
          <w:szCs w:val="20"/>
        </w:rPr>
        <w:t>Новопервомайское</w:t>
      </w:r>
      <w:proofErr w:type="spellEnd"/>
      <w:r w:rsidRPr="00ED56FC">
        <w:rPr>
          <w:rFonts w:asciiTheme="minorHAnsi" w:hAnsiTheme="minorHAnsi" w:cstheme="minorHAnsi"/>
          <w:b/>
          <w:sz w:val="20"/>
          <w:szCs w:val="20"/>
        </w:rPr>
        <w:t xml:space="preserve">                                               </w:t>
      </w:r>
      <w:proofErr w:type="gramStart"/>
      <w:r w:rsidRPr="00ED56FC">
        <w:rPr>
          <w:rFonts w:asciiTheme="minorHAnsi" w:hAnsiTheme="minorHAnsi" w:cstheme="minorHAnsi"/>
          <w:b/>
          <w:iCs/>
          <w:spacing w:val="-22"/>
          <w:sz w:val="20"/>
          <w:szCs w:val="20"/>
        </w:rPr>
        <w:t>№  17</w:t>
      </w:r>
      <w:proofErr w:type="gramEnd"/>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Style w:val="FontStyle13"/>
          <w:rFonts w:asciiTheme="minorHAnsi" w:hAnsiTheme="minorHAnsi" w:cstheme="minorHAnsi"/>
          <w:b/>
        </w:rPr>
      </w:pPr>
      <w:r w:rsidRPr="00ED56FC">
        <w:rPr>
          <w:rStyle w:val="FontStyle13"/>
          <w:rFonts w:asciiTheme="minorHAnsi" w:hAnsiTheme="minorHAnsi" w:cstheme="minorHAnsi"/>
          <w:b/>
        </w:rPr>
        <w:t xml:space="preserve">Об утверждении плана работы сессионной деятельности депутатов </w:t>
      </w:r>
      <w:proofErr w:type="spellStart"/>
      <w:r w:rsidRPr="00ED56FC">
        <w:rPr>
          <w:rStyle w:val="FontStyle13"/>
          <w:rFonts w:asciiTheme="minorHAnsi" w:hAnsiTheme="minorHAnsi" w:cstheme="minorHAnsi"/>
          <w:b/>
        </w:rPr>
        <w:t>Новопервомайского</w:t>
      </w:r>
      <w:proofErr w:type="spellEnd"/>
      <w:r w:rsidRPr="00ED56FC">
        <w:rPr>
          <w:rStyle w:val="FontStyle13"/>
          <w:rFonts w:asciiTheme="minorHAnsi" w:hAnsiTheme="minorHAnsi" w:cstheme="minorHAnsi"/>
          <w:b/>
        </w:rPr>
        <w:t xml:space="preserve"> сельсовета на период 2016 года.</w:t>
      </w:r>
    </w:p>
    <w:p w:rsidR="00ED56FC" w:rsidRPr="00ED56FC" w:rsidRDefault="00ED56FC" w:rsidP="00ED56FC">
      <w:pPr>
        <w:pStyle w:val="a5"/>
        <w:rPr>
          <w:rStyle w:val="FontStyle13"/>
          <w:rFonts w:asciiTheme="minorHAnsi" w:hAnsiTheme="minorHAnsi" w:cstheme="minorHAnsi"/>
          <w:b/>
        </w:rPr>
      </w:pPr>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В соответствии с Федеральным законом от 06.10.2003 года № 131-ФЗ «Об общих принципах организации местного самоуправления в Российской Федерации</w:t>
      </w:r>
      <w:proofErr w:type="gramStart"/>
      <w:r w:rsidRPr="00ED56FC">
        <w:rPr>
          <w:rFonts w:asciiTheme="minorHAnsi" w:hAnsiTheme="minorHAnsi" w:cstheme="minorHAnsi"/>
          <w:sz w:val="20"/>
          <w:szCs w:val="20"/>
        </w:rPr>
        <w:t>» ,</w:t>
      </w:r>
      <w:proofErr w:type="gramEnd"/>
      <w:r w:rsidRPr="00ED56FC">
        <w:rPr>
          <w:rFonts w:asciiTheme="minorHAnsi" w:hAnsiTheme="minorHAnsi" w:cstheme="minorHAnsi"/>
          <w:sz w:val="20"/>
          <w:szCs w:val="20"/>
        </w:rPr>
        <w:t xml:space="preserve"> Совет депутатов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РЕШИЛ :</w:t>
      </w:r>
    </w:p>
    <w:p w:rsidR="00ED56FC" w:rsidRPr="00ED56FC" w:rsidRDefault="00ED56FC" w:rsidP="00ED56FC">
      <w:pPr>
        <w:pStyle w:val="a5"/>
        <w:rPr>
          <w:rFonts w:asciiTheme="minorHAnsi" w:hAnsiTheme="minorHAnsi" w:cstheme="minorHAnsi"/>
          <w:sz w:val="20"/>
          <w:szCs w:val="20"/>
        </w:rPr>
      </w:pPr>
      <w:proofErr w:type="gramStart"/>
      <w:r>
        <w:rPr>
          <w:rFonts w:asciiTheme="minorHAnsi" w:hAnsiTheme="minorHAnsi" w:cstheme="minorHAnsi"/>
          <w:sz w:val="20"/>
          <w:szCs w:val="20"/>
        </w:rPr>
        <w:t>1.</w:t>
      </w:r>
      <w:r w:rsidRPr="00ED56FC">
        <w:rPr>
          <w:rFonts w:asciiTheme="minorHAnsi" w:hAnsiTheme="minorHAnsi" w:cstheme="minorHAnsi"/>
          <w:sz w:val="20"/>
          <w:szCs w:val="20"/>
        </w:rPr>
        <w:t>План  сессионной</w:t>
      </w:r>
      <w:proofErr w:type="gramEnd"/>
      <w:r w:rsidRPr="00ED56FC">
        <w:rPr>
          <w:rFonts w:asciiTheme="minorHAnsi" w:hAnsiTheme="minorHAnsi" w:cstheme="minorHAnsi"/>
          <w:sz w:val="20"/>
          <w:szCs w:val="20"/>
        </w:rPr>
        <w:t xml:space="preserve"> деятельности Совета депутатов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на 2016 год – утвердить ( приложение) .</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Данное решение опубликовать в газете «</w:t>
      </w:r>
      <w:proofErr w:type="spellStart"/>
      <w:r w:rsidRPr="00ED56FC">
        <w:rPr>
          <w:rFonts w:asciiTheme="minorHAnsi" w:hAnsiTheme="minorHAnsi" w:cstheme="minorHAnsi"/>
          <w:sz w:val="20"/>
          <w:szCs w:val="20"/>
        </w:rPr>
        <w:t>Новопервомайский</w:t>
      </w:r>
      <w:proofErr w:type="spellEnd"/>
      <w:r w:rsidRPr="00ED56FC">
        <w:rPr>
          <w:rFonts w:asciiTheme="minorHAnsi" w:hAnsiTheme="minorHAnsi" w:cstheme="minorHAnsi"/>
          <w:sz w:val="20"/>
          <w:szCs w:val="20"/>
        </w:rPr>
        <w:t xml:space="preserve"> вестник</w:t>
      </w:r>
      <w:proofErr w:type="gramStart"/>
      <w:r w:rsidRPr="00ED56FC">
        <w:rPr>
          <w:rFonts w:asciiTheme="minorHAnsi" w:hAnsiTheme="minorHAnsi" w:cstheme="minorHAnsi"/>
          <w:sz w:val="20"/>
          <w:szCs w:val="20"/>
        </w:rPr>
        <w:t>» .</w:t>
      </w:r>
      <w:proofErr w:type="gramEnd"/>
    </w:p>
    <w:p w:rsidR="00ED56FC" w:rsidRPr="00ED56FC" w:rsidRDefault="00ED56FC" w:rsidP="00ED56FC">
      <w:pPr>
        <w:pStyle w:val="a5"/>
        <w:rPr>
          <w:rFonts w:asciiTheme="minorHAnsi" w:hAnsiTheme="minorHAnsi" w:cstheme="minorHAnsi"/>
          <w:sz w:val="20"/>
          <w:szCs w:val="20"/>
        </w:rPr>
      </w:pPr>
      <w:r w:rsidRPr="00ED56FC">
        <w:rPr>
          <w:rFonts w:asciiTheme="minorHAnsi" w:hAnsiTheme="minorHAnsi" w:cstheme="minorHAnsi"/>
          <w:sz w:val="20"/>
          <w:szCs w:val="20"/>
        </w:rPr>
        <w:t xml:space="preserve">         </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 xml:space="preserve">Председатель Совета депутатов                                                                     В.А.Казачёк </w:t>
      </w: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sz w:val="20"/>
          <w:szCs w:val="20"/>
        </w:rPr>
        <w:t xml:space="preserve">                                                                                                                    </w:t>
      </w:r>
      <w:r w:rsidRPr="00ED56FC">
        <w:rPr>
          <w:rFonts w:asciiTheme="minorHAnsi" w:hAnsiTheme="minorHAnsi" w:cstheme="minorHAnsi"/>
          <w:b/>
          <w:sz w:val="20"/>
          <w:szCs w:val="20"/>
        </w:rPr>
        <w:t>УТВЕРЖДЕНО</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Решением 2-й сессии Совета депутатов</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w:t>
      </w:r>
      <w:proofErr w:type="spellStart"/>
      <w:r w:rsidRPr="00ED56FC">
        <w:rPr>
          <w:rFonts w:asciiTheme="minorHAnsi" w:hAnsiTheme="minorHAnsi" w:cstheme="minorHAnsi"/>
          <w:b/>
          <w:sz w:val="20"/>
          <w:szCs w:val="20"/>
        </w:rPr>
        <w:t>Новопервомайского</w:t>
      </w:r>
      <w:proofErr w:type="spellEnd"/>
      <w:r w:rsidRPr="00ED56FC">
        <w:rPr>
          <w:rFonts w:asciiTheme="minorHAnsi" w:hAnsiTheme="minorHAnsi" w:cstheme="minorHAnsi"/>
          <w:b/>
          <w:sz w:val="20"/>
          <w:szCs w:val="20"/>
        </w:rPr>
        <w:t xml:space="preserve"> сельсовета</w:t>
      </w:r>
    </w:p>
    <w:p w:rsidR="00ED56FC" w:rsidRPr="00ED56FC" w:rsidRDefault="00ED56FC" w:rsidP="00ED56FC">
      <w:pPr>
        <w:pStyle w:val="a5"/>
        <w:jc w:val="right"/>
        <w:rPr>
          <w:rFonts w:asciiTheme="minorHAnsi" w:hAnsiTheme="minorHAnsi" w:cstheme="minorHAnsi"/>
          <w:b/>
          <w:sz w:val="20"/>
          <w:szCs w:val="20"/>
        </w:rPr>
      </w:pPr>
      <w:r w:rsidRPr="00ED56FC">
        <w:rPr>
          <w:rFonts w:asciiTheme="minorHAnsi" w:hAnsiTheme="minorHAnsi" w:cstheme="minorHAnsi"/>
          <w:b/>
          <w:sz w:val="20"/>
          <w:szCs w:val="20"/>
        </w:rPr>
        <w:t xml:space="preserve">                                                                                       От 13.11.2015 № 15</w:t>
      </w:r>
    </w:p>
    <w:p w:rsidR="00ED56FC" w:rsidRPr="00ED56FC" w:rsidRDefault="00ED56FC" w:rsidP="00ED56FC">
      <w:pPr>
        <w:pStyle w:val="a5"/>
        <w:jc w:val="right"/>
        <w:rPr>
          <w:rFonts w:asciiTheme="minorHAnsi" w:hAnsiTheme="minorHAnsi" w:cstheme="minorHAnsi"/>
          <w:b/>
          <w:sz w:val="20"/>
          <w:szCs w:val="20"/>
        </w:rPr>
      </w:pPr>
    </w:p>
    <w:p w:rsidR="00ED56FC" w:rsidRPr="00ED56FC" w:rsidRDefault="00ED56FC" w:rsidP="00ED56FC">
      <w:pPr>
        <w:pStyle w:val="a5"/>
        <w:jc w:val="center"/>
        <w:rPr>
          <w:rFonts w:asciiTheme="minorHAnsi" w:hAnsiTheme="minorHAnsi" w:cstheme="minorHAnsi"/>
          <w:b/>
          <w:sz w:val="20"/>
          <w:szCs w:val="20"/>
        </w:rPr>
      </w:pPr>
      <w:r w:rsidRPr="00ED56FC">
        <w:rPr>
          <w:rFonts w:asciiTheme="minorHAnsi" w:hAnsiTheme="minorHAnsi" w:cstheme="minorHAnsi"/>
          <w:b/>
          <w:sz w:val="20"/>
          <w:szCs w:val="20"/>
        </w:rPr>
        <w:t>ПЛАН</w:t>
      </w:r>
    </w:p>
    <w:p w:rsidR="00ED56FC" w:rsidRPr="00ED56FC" w:rsidRDefault="00ED56FC" w:rsidP="00ED56FC">
      <w:pPr>
        <w:pStyle w:val="a5"/>
        <w:jc w:val="center"/>
        <w:rPr>
          <w:rFonts w:asciiTheme="minorHAnsi" w:hAnsiTheme="minorHAnsi" w:cstheme="minorHAnsi"/>
          <w:sz w:val="20"/>
          <w:szCs w:val="20"/>
        </w:rPr>
      </w:pPr>
      <w:r w:rsidRPr="00ED56FC">
        <w:rPr>
          <w:rFonts w:asciiTheme="minorHAnsi" w:hAnsiTheme="minorHAnsi" w:cstheme="minorHAnsi"/>
          <w:b/>
          <w:sz w:val="20"/>
          <w:szCs w:val="20"/>
        </w:rPr>
        <w:t>СЕССИОННОЙ ДЕЯТЕЛЬНОСТИ НОВОПЕРВОМАЙСКОГО СОВЕТА ДЕПУТАТОВ НА ПЕРИОД</w:t>
      </w:r>
      <w:r w:rsidRPr="00ED56FC">
        <w:rPr>
          <w:rFonts w:asciiTheme="minorHAnsi" w:hAnsiTheme="minorHAnsi" w:cstheme="minorHAnsi"/>
          <w:sz w:val="20"/>
          <w:szCs w:val="20"/>
        </w:rPr>
        <w:t xml:space="preserve"> </w:t>
      </w:r>
      <w:r w:rsidRPr="00ED56FC">
        <w:rPr>
          <w:rFonts w:asciiTheme="minorHAnsi" w:hAnsiTheme="minorHAnsi" w:cstheme="minorHAnsi"/>
          <w:b/>
          <w:sz w:val="20"/>
          <w:szCs w:val="20"/>
        </w:rPr>
        <w:t>2016 ГОДА</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ФЕВРАЛЬ</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 xml:space="preserve">Об исполнении бюджета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за 2015 год.</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 xml:space="preserve">О состоянии работы по подготовке юношей к военной службе в Вооруженных силах РФ в соответствии с Законом РФ «О воинской </w:t>
      </w:r>
      <w:proofErr w:type="gramStart"/>
      <w:r w:rsidRPr="00ED56FC">
        <w:rPr>
          <w:rFonts w:asciiTheme="minorHAnsi" w:hAnsiTheme="minorHAnsi" w:cstheme="minorHAnsi"/>
          <w:sz w:val="20"/>
          <w:szCs w:val="20"/>
        </w:rPr>
        <w:t>обязанности  и</w:t>
      </w:r>
      <w:proofErr w:type="gramEnd"/>
      <w:r w:rsidRPr="00ED56FC">
        <w:rPr>
          <w:rFonts w:asciiTheme="minorHAnsi" w:hAnsiTheme="minorHAnsi" w:cstheme="minorHAnsi"/>
          <w:sz w:val="20"/>
          <w:szCs w:val="20"/>
        </w:rPr>
        <w:t xml:space="preserve"> военной службе» от 28.03.1998 г. № 53(в редакции от 06.03.2015 г.).</w:t>
      </w:r>
    </w:p>
    <w:p w:rsidR="00ED56FC" w:rsidRDefault="00ED56FC" w:rsidP="00ED56FC">
      <w:pPr>
        <w:pStyle w:val="a5"/>
        <w:rPr>
          <w:rFonts w:asciiTheme="minorHAnsi" w:hAnsiTheme="minorHAnsi" w:cstheme="minorHAnsi"/>
          <w:sz w:val="20"/>
          <w:szCs w:val="20"/>
        </w:rPr>
      </w:pPr>
    </w:p>
    <w:p w:rsidR="00ED56FC" w:rsidRDefault="00ED56FC" w:rsidP="00ED56FC">
      <w:pPr>
        <w:pStyle w:val="a5"/>
        <w:rPr>
          <w:rFonts w:asciiTheme="minorHAnsi" w:hAnsiTheme="minorHAnsi" w:cstheme="minorHAnsi"/>
          <w:sz w:val="20"/>
          <w:szCs w:val="20"/>
        </w:rPr>
      </w:pPr>
    </w:p>
    <w:p w:rsid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sz w:val="20"/>
          <w:szCs w:val="20"/>
        </w:rPr>
      </w:pP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МАРТ</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 xml:space="preserve">Об исполнении мероприятий по благоустройству в населенных пунктах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на период 2016 года в соответствии с </w:t>
      </w:r>
      <w:proofErr w:type="gramStart"/>
      <w:r w:rsidRPr="00ED56FC">
        <w:rPr>
          <w:rFonts w:asciiTheme="minorHAnsi" w:hAnsiTheme="minorHAnsi" w:cstheme="minorHAnsi"/>
          <w:sz w:val="20"/>
          <w:szCs w:val="20"/>
        </w:rPr>
        <w:t>требованиями  Положения</w:t>
      </w:r>
      <w:proofErr w:type="gramEnd"/>
      <w:r w:rsidRPr="00ED56FC">
        <w:rPr>
          <w:rFonts w:asciiTheme="minorHAnsi" w:hAnsiTheme="minorHAnsi" w:cstheme="minorHAnsi"/>
          <w:sz w:val="20"/>
          <w:szCs w:val="20"/>
        </w:rPr>
        <w:t xml:space="preserve"> (Правил ) благоустройства на территории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от 24.09.2012 года № 99.</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 xml:space="preserve">Об исполнении на территории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Федерального Закона «Об основах федерального регулирования торговой деятельности в России» (ФЗ № 381 от 28.12.2006г.).</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3.</w:t>
      </w:r>
      <w:r w:rsidRPr="00ED56FC">
        <w:rPr>
          <w:rFonts w:asciiTheme="minorHAnsi" w:hAnsiTheme="minorHAnsi" w:cstheme="minorHAnsi"/>
          <w:sz w:val="20"/>
          <w:szCs w:val="20"/>
        </w:rPr>
        <w:t xml:space="preserve">Об исполнении на территории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районной целевой программы «О мероприятиях по профилактике заболевания туберкулезом на территории Татарского района в соответствии с ФЗ № 77 от 18.06.2006 года.</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МАЙ</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 xml:space="preserve">О соблюдении нормативных требований по правилам пожарной безопасности на территории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в соответствии с требованиям Федерального </w:t>
      </w:r>
      <w:proofErr w:type="gramStart"/>
      <w:r w:rsidRPr="00ED56FC">
        <w:rPr>
          <w:rFonts w:asciiTheme="minorHAnsi" w:hAnsiTheme="minorHAnsi" w:cstheme="minorHAnsi"/>
          <w:sz w:val="20"/>
          <w:szCs w:val="20"/>
        </w:rPr>
        <w:t>Закона  №</w:t>
      </w:r>
      <w:proofErr w:type="gramEnd"/>
      <w:r w:rsidRPr="00ED56FC">
        <w:rPr>
          <w:rFonts w:asciiTheme="minorHAnsi" w:hAnsiTheme="minorHAnsi" w:cstheme="minorHAnsi"/>
          <w:sz w:val="20"/>
          <w:szCs w:val="20"/>
        </w:rPr>
        <w:t xml:space="preserve"> 69 от 21.12.1994( в редакции 13.07.2015).</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lastRenderedPageBreak/>
        <w:t>2.</w:t>
      </w:r>
      <w:r w:rsidRPr="00ED56FC">
        <w:rPr>
          <w:rFonts w:asciiTheme="minorHAnsi" w:hAnsiTheme="minorHAnsi" w:cstheme="minorHAnsi"/>
          <w:sz w:val="20"/>
          <w:szCs w:val="20"/>
        </w:rPr>
        <w:t xml:space="preserve">О реализации прав граждан, проживающих на территории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на участие в местном самоуправлении в соответствии с Федеральным Законом от 06.10.2003 № 131-ФЗ № Об общих принципах организации местного самоуправления в Российской </w:t>
      </w:r>
      <w:proofErr w:type="gramStart"/>
      <w:r w:rsidRPr="00ED56FC">
        <w:rPr>
          <w:rFonts w:asciiTheme="minorHAnsi" w:hAnsiTheme="minorHAnsi" w:cstheme="minorHAnsi"/>
          <w:sz w:val="20"/>
          <w:szCs w:val="20"/>
        </w:rPr>
        <w:t>Федерации»(</w:t>
      </w:r>
      <w:proofErr w:type="gramEnd"/>
      <w:r w:rsidRPr="00ED56FC">
        <w:rPr>
          <w:rFonts w:asciiTheme="minorHAnsi" w:hAnsiTheme="minorHAnsi" w:cstheme="minorHAnsi"/>
          <w:sz w:val="20"/>
          <w:szCs w:val="20"/>
        </w:rPr>
        <w:t>в редакции от 29.06.2015 года).</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ИЮНЬ</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Об обследовании многоквартирного жилого фонда на предмет его аварийности и ветхости в свете исполнения Постановления Правительства РФ от 02.08.2007 № 494 «О ветхом жилье».</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 xml:space="preserve">Об исполнении Федерального закона от 12.01.1996 г. № 8-ФЗ «О погребении и похоронном деле» на территории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3.</w:t>
      </w:r>
      <w:r w:rsidRPr="00ED56FC">
        <w:rPr>
          <w:rFonts w:asciiTheme="minorHAnsi" w:hAnsiTheme="minorHAnsi" w:cstheme="minorHAnsi"/>
          <w:sz w:val="20"/>
          <w:szCs w:val="20"/>
        </w:rPr>
        <w:t xml:space="preserve">О соблюдении земельного законодательства на территории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в соответствии с Земельным Кодексом РФ от 28.09.2001года (в редакции от 13.07.2015 года).</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СЕНТЯБРЬ</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О подготовке объектов соцкультбыта к работе в зимних условиях 2016-2017 годов.</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 xml:space="preserve">О состоянии работы администрации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по формированию доходной части бюджета за счет местных налогов и </w:t>
      </w:r>
      <w:proofErr w:type="gramStart"/>
      <w:r w:rsidRPr="00ED56FC">
        <w:rPr>
          <w:rFonts w:asciiTheme="minorHAnsi" w:hAnsiTheme="minorHAnsi" w:cstheme="minorHAnsi"/>
          <w:sz w:val="20"/>
          <w:szCs w:val="20"/>
        </w:rPr>
        <w:t>сборов ,в</w:t>
      </w:r>
      <w:proofErr w:type="gramEnd"/>
      <w:r w:rsidRPr="00ED56FC">
        <w:rPr>
          <w:rFonts w:asciiTheme="minorHAnsi" w:hAnsiTheme="minorHAnsi" w:cstheme="minorHAnsi"/>
          <w:sz w:val="20"/>
          <w:szCs w:val="20"/>
        </w:rPr>
        <w:t xml:space="preserve"> соответствии с Федеральным Законом  от 27.06.2006 года № 137-ФЗ «О введении в действие земельного кодекса РФ».</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НОЯБРЬ</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 xml:space="preserve">О проекте бюджета финансовой и </w:t>
      </w:r>
      <w:proofErr w:type="gramStart"/>
      <w:r w:rsidRPr="00ED56FC">
        <w:rPr>
          <w:rFonts w:asciiTheme="minorHAnsi" w:hAnsiTheme="minorHAnsi" w:cstheme="minorHAnsi"/>
          <w:sz w:val="20"/>
          <w:szCs w:val="20"/>
        </w:rPr>
        <w:t>хозяйственной  деятельности</w:t>
      </w:r>
      <w:proofErr w:type="gramEnd"/>
      <w:r w:rsidRPr="00ED56FC">
        <w:rPr>
          <w:rFonts w:asciiTheme="minorHAnsi" w:hAnsiTheme="minorHAnsi" w:cstheme="minorHAnsi"/>
          <w:sz w:val="20"/>
          <w:szCs w:val="20"/>
        </w:rPr>
        <w:t xml:space="preserve"> администрации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на 2017 год.</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 xml:space="preserve">О развитии физической культуры и спорта среди молодежи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3.</w:t>
      </w:r>
      <w:r w:rsidRPr="00ED56FC">
        <w:rPr>
          <w:rFonts w:asciiTheme="minorHAnsi" w:hAnsiTheme="minorHAnsi" w:cstheme="minorHAnsi"/>
          <w:sz w:val="20"/>
          <w:szCs w:val="20"/>
        </w:rPr>
        <w:t xml:space="preserve">О работе постоянных комиссий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w:t>
      </w:r>
    </w:p>
    <w:p w:rsidR="00ED56FC" w:rsidRPr="00ED56FC" w:rsidRDefault="00ED56FC" w:rsidP="00ED56FC">
      <w:pPr>
        <w:pStyle w:val="a5"/>
        <w:rPr>
          <w:rFonts w:asciiTheme="minorHAnsi" w:hAnsiTheme="minorHAnsi" w:cstheme="minorHAnsi"/>
          <w:b/>
          <w:sz w:val="20"/>
          <w:szCs w:val="20"/>
        </w:rPr>
      </w:pPr>
      <w:r w:rsidRPr="00ED56FC">
        <w:rPr>
          <w:rFonts w:asciiTheme="minorHAnsi" w:hAnsiTheme="minorHAnsi" w:cstheme="minorHAnsi"/>
          <w:b/>
          <w:sz w:val="20"/>
          <w:szCs w:val="20"/>
        </w:rPr>
        <w:t>ДЕКАБРЬ</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1.</w:t>
      </w:r>
      <w:r w:rsidRPr="00ED56FC">
        <w:rPr>
          <w:rFonts w:asciiTheme="minorHAnsi" w:hAnsiTheme="minorHAnsi" w:cstheme="minorHAnsi"/>
          <w:sz w:val="20"/>
          <w:szCs w:val="20"/>
        </w:rPr>
        <w:t xml:space="preserve">Об утверждении бюджета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на 2017 год.</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2.</w:t>
      </w:r>
      <w:r w:rsidRPr="00ED56FC">
        <w:rPr>
          <w:rFonts w:asciiTheme="minorHAnsi" w:hAnsiTheme="minorHAnsi" w:cstheme="minorHAnsi"/>
          <w:sz w:val="20"/>
          <w:szCs w:val="20"/>
        </w:rPr>
        <w:t xml:space="preserve">Об утверждении плана работы Совета депутатов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на 2017 год.</w:t>
      </w:r>
    </w:p>
    <w:p w:rsidR="00ED56FC" w:rsidRPr="00ED56FC" w:rsidRDefault="00ED56FC" w:rsidP="00ED56FC">
      <w:pPr>
        <w:pStyle w:val="a5"/>
        <w:rPr>
          <w:rFonts w:asciiTheme="minorHAnsi" w:hAnsiTheme="minorHAnsi" w:cstheme="minorHAnsi"/>
          <w:sz w:val="20"/>
          <w:szCs w:val="20"/>
        </w:rPr>
      </w:pPr>
      <w:r>
        <w:rPr>
          <w:rFonts w:asciiTheme="minorHAnsi" w:hAnsiTheme="minorHAnsi" w:cstheme="minorHAnsi"/>
          <w:sz w:val="20"/>
          <w:szCs w:val="20"/>
        </w:rPr>
        <w:t>3.</w:t>
      </w:r>
      <w:r w:rsidRPr="00ED56FC">
        <w:rPr>
          <w:rFonts w:asciiTheme="minorHAnsi" w:hAnsiTheme="minorHAnsi" w:cstheme="minorHAnsi"/>
          <w:sz w:val="20"/>
          <w:szCs w:val="20"/>
        </w:rPr>
        <w:t xml:space="preserve">О Новогодних мероприятиях и организации отдыха граждан </w:t>
      </w:r>
      <w:proofErr w:type="spellStart"/>
      <w:r w:rsidRPr="00ED56FC">
        <w:rPr>
          <w:rFonts w:asciiTheme="minorHAnsi" w:hAnsiTheme="minorHAnsi" w:cstheme="minorHAnsi"/>
          <w:sz w:val="20"/>
          <w:szCs w:val="20"/>
        </w:rPr>
        <w:t>Новопервомайского</w:t>
      </w:r>
      <w:proofErr w:type="spellEnd"/>
      <w:r w:rsidRPr="00ED56FC">
        <w:rPr>
          <w:rFonts w:asciiTheme="minorHAnsi" w:hAnsiTheme="minorHAnsi" w:cstheme="minorHAnsi"/>
          <w:sz w:val="20"/>
          <w:szCs w:val="20"/>
        </w:rPr>
        <w:t xml:space="preserve"> сельсовета на период Новогодних и Рождественских каникул.</w:t>
      </w:r>
    </w:p>
    <w:p w:rsidR="002F0B38" w:rsidRPr="002F0B38" w:rsidRDefault="002F0B38" w:rsidP="002F0B38">
      <w:pPr>
        <w:pStyle w:val="a5"/>
        <w:jc w:val="center"/>
        <w:rPr>
          <w:rFonts w:asciiTheme="minorHAnsi" w:hAnsiTheme="minorHAnsi" w:cstheme="minorHAnsi"/>
          <w:b/>
          <w:sz w:val="20"/>
          <w:szCs w:val="20"/>
        </w:rPr>
      </w:pPr>
      <w:r w:rsidRPr="002F0B38">
        <w:rPr>
          <w:rFonts w:asciiTheme="minorHAnsi" w:hAnsiTheme="minorHAnsi" w:cstheme="minorHAnsi"/>
          <w:b/>
          <w:sz w:val="20"/>
          <w:szCs w:val="20"/>
        </w:rPr>
        <w:t xml:space="preserve">ГЛАВА   </w:t>
      </w:r>
      <w:proofErr w:type="gramStart"/>
      <w:r w:rsidRPr="002F0B38">
        <w:rPr>
          <w:rFonts w:asciiTheme="minorHAnsi" w:hAnsiTheme="minorHAnsi" w:cstheme="minorHAnsi"/>
          <w:b/>
          <w:sz w:val="20"/>
          <w:szCs w:val="20"/>
        </w:rPr>
        <w:t>НОВОПЕРВОМАЙСКОГО  СЕЛЬСОВЕТА</w:t>
      </w:r>
      <w:proofErr w:type="gramEnd"/>
    </w:p>
    <w:p w:rsidR="002F0B38" w:rsidRPr="002F0B38" w:rsidRDefault="002F0B38" w:rsidP="002F0B38">
      <w:pPr>
        <w:pStyle w:val="a5"/>
        <w:jc w:val="center"/>
        <w:rPr>
          <w:rFonts w:asciiTheme="minorHAnsi" w:hAnsiTheme="minorHAnsi" w:cstheme="minorHAnsi"/>
          <w:b/>
          <w:sz w:val="20"/>
          <w:szCs w:val="20"/>
        </w:rPr>
      </w:pPr>
      <w:proofErr w:type="gramStart"/>
      <w:r w:rsidRPr="002F0B38">
        <w:rPr>
          <w:rFonts w:asciiTheme="minorHAnsi" w:hAnsiTheme="minorHAnsi" w:cstheme="minorHAnsi"/>
          <w:b/>
          <w:sz w:val="20"/>
          <w:szCs w:val="20"/>
        </w:rPr>
        <w:t>ТАТАРСКОГО  РАЙОНА</w:t>
      </w:r>
      <w:proofErr w:type="gramEnd"/>
      <w:r w:rsidRPr="002F0B38">
        <w:rPr>
          <w:rFonts w:asciiTheme="minorHAnsi" w:hAnsiTheme="minorHAnsi" w:cstheme="minorHAnsi"/>
          <w:b/>
          <w:sz w:val="20"/>
          <w:szCs w:val="20"/>
        </w:rPr>
        <w:t xml:space="preserve">  НОВОСИБИРСКОЙ  ОБЛАСТИ</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jc w:val="center"/>
        <w:rPr>
          <w:rFonts w:asciiTheme="minorHAnsi" w:hAnsiTheme="minorHAnsi" w:cstheme="minorHAnsi"/>
          <w:b/>
          <w:sz w:val="20"/>
          <w:szCs w:val="20"/>
        </w:rPr>
      </w:pPr>
      <w:r w:rsidRPr="002F0B38">
        <w:rPr>
          <w:rFonts w:asciiTheme="minorHAnsi" w:hAnsiTheme="minorHAnsi" w:cstheme="minorHAnsi"/>
          <w:b/>
          <w:sz w:val="20"/>
          <w:szCs w:val="20"/>
        </w:rPr>
        <w:t>П О С Т А Н О В Л Е Н И Е</w:t>
      </w:r>
    </w:p>
    <w:p w:rsidR="002F0B38" w:rsidRDefault="002F0B38" w:rsidP="002F0B38">
      <w:pPr>
        <w:pStyle w:val="a5"/>
        <w:jc w:val="center"/>
        <w:rPr>
          <w:rFonts w:asciiTheme="minorHAnsi" w:hAnsiTheme="minorHAnsi" w:cstheme="minorHAnsi"/>
          <w:b/>
          <w:sz w:val="20"/>
          <w:szCs w:val="20"/>
        </w:rPr>
      </w:pPr>
      <w:proofErr w:type="gramStart"/>
      <w:r w:rsidRPr="002F0B38">
        <w:rPr>
          <w:rFonts w:asciiTheme="minorHAnsi" w:hAnsiTheme="minorHAnsi" w:cstheme="minorHAnsi"/>
          <w:b/>
          <w:sz w:val="20"/>
          <w:szCs w:val="20"/>
        </w:rPr>
        <w:t>От  25.11.2015</w:t>
      </w:r>
      <w:proofErr w:type="gramEnd"/>
      <w:r w:rsidRPr="002F0B38">
        <w:rPr>
          <w:rFonts w:asciiTheme="minorHAnsi" w:hAnsiTheme="minorHAnsi" w:cstheme="minorHAnsi"/>
          <w:b/>
          <w:sz w:val="20"/>
          <w:szCs w:val="20"/>
        </w:rPr>
        <w:t xml:space="preserve"> г.                        </w:t>
      </w:r>
      <w:r>
        <w:rPr>
          <w:rFonts w:asciiTheme="minorHAnsi" w:hAnsiTheme="minorHAnsi" w:cstheme="minorHAnsi"/>
          <w:b/>
          <w:sz w:val="20"/>
          <w:szCs w:val="20"/>
        </w:rPr>
        <w:t xml:space="preserve">                             </w:t>
      </w:r>
      <w:r w:rsidRPr="002F0B38">
        <w:rPr>
          <w:rFonts w:asciiTheme="minorHAnsi" w:hAnsiTheme="minorHAnsi" w:cstheme="minorHAnsi"/>
          <w:b/>
          <w:sz w:val="20"/>
          <w:szCs w:val="20"/>
        </w:rPr>
        <w:t xml:space="preserve">№    119                                              </w:t>
      </w:r>
      <w:r>
        <w:rPr>
          <w:rFonts w:asciiTheme="minorHAnsi" w:hAnsiTheme="minorHAnsi" w:cstheme="minorHAnsi"/>
          <w:b/>
          <w:sz w:val="20"/>
          <w:szCs w:val="20"/>
        </w:rPr>
        <w:t xml:space="preserve">                  </w:t>
      </w:r>
    </w:p>
    <w:p w:rsidR="002F0B38" w:rsidRPr="002F0B38" w:rsidRDefault="002F0B38" w:rsidP="002F0B38">
      <w:pPr>
        <w:pStyle w:val="a5"/>
        <w:jc w:val="center"/>
        <w:rPr>
          <w:rFonts w:asciiTheme="minorHAnsi" w:hAnsiTheme="minorHAnsi" w:cstheme="minorHAnsi"/>
          <w:b/>
          <w:sz w:val="20"/>
          <w:szCs w:val="20"/>
        </w:rPr>
      </w:pPr>
      <w:r>
        <w:rPr>
          <w:rFonts w:asciiTheme="minorHAnsi" w:hAnsiTheme="minorHAnsi" w:cstheme="minorHAnsi"/>
          <w:b/>
          <w:sz w:val="20"/>
          <w:szCs w:val="20"/>
        </w:rPr>
        <w:t xml:space="preserve"> </w:t>
      </w:r>
      <w:r w:rsidRPr="002F0B38">
        <w:rPr>
          <w:rFonts w:asciiTheme="minorHAnsi" w:hAnsiTheme="minorHAnsi" w:cstheme="minorHAnsi"/>
          <w:b/>
          <w:sz w:val="20"/>
          <w:szCs w:val="20"/>
        </w:rPr>
        <w:t xml:space="preserve">с.   </w:t>
      </w:r>
      <w:proofErr w:type="spellStart"/>
      <w:r w:rsidRPr="002F0B38">
        <w:rPr>
          <w:rFonts w:asciiTheme="minorHAnsi" w:hAnsiTheme="minorHAnsi" w:cstheme="minorHAnsi"/>
          <w:b/>
          <w:sz w:val="20"/>
          <w:szCs w:val="20"/>
        </w:rPr>
        <w:t>Новопервомайское</w:t>
      </w:r>
      <w:proofErr w:type="spellEnd"/>
    </w:p>
    <w:p w:rsidR="002F0B38" w:rsidRPr="002F0B38" w:rsidRDefault="002F0B38" w:rsidP="002F0B38">
      <w:pPr>
        <w:pStyle w:val="a5"/>
        <w:jc w:val="center"/>
        <w:rPr>
          <w:rFonts w:asciiTheme="minorHAnsi" w:hAnsiTheme="minorHAnsi" w:cstheme="minorHAnsi"/>
          <w:b/>
          <w:sz w:val="20"/>
          <w:szCs w:val="20"/>
        </w:rPr>
      </w:pP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 xml:space="preserve">      О </w:t>
      </w:r>
      <w:proofErr w:type="gramStart"/>
      <w:r w:rsidRPr="002F0B38">
        <w:rPr>
          <w:rFonts w:asciiTheme="minorHAnsi" w:hAnsiTheme="minorHAnsi" w:cstheme="minorHAnsi"/>
          <w:b/>
          <w:sz w:val="20"/>
          <w:szCs w:val="20"/>
        </w:rPr>
        <w:t>проведении  публичных</w:t>
      </w:r>
      <w:proofErr w:type="gramEnd"/>
      <w:r w:rsidRPr="002F0B38">
        <w:rPr>
          <w:rFonts w:asciiTheme="minorHAnsi" w:hAnsiTheme="minorHAnsi" w:cstheme="minorHAnsi"/>
          <w:b/>
          <w:sz w:val="20"/>
          <w:szCs w:val="20"/>
        </w:rPr>
        <w:t xml:space="preserve">  слушаний по  проекту бюджета    </w:t>
      </w:r>
      <w:proofErr w:type="spellStart"/>
      <w:r w:rsidRPr="002F0B38">
        <w:rPr>
          <w:rFonts w:asciiTheme="minorHAnsi" w:hAnsiTheme="minorHAnsi" w:cstheme="minorHAnsi"/>
          <w:b/>
          <w:sz w:val="20"/>
          <w:szCs w:val="20"/>
        </w:rPr>
        <w:t>Новопервомайского</w:t>
      </w:r>
      <w:proofErr w:type="spellEnd"/>
      <w:r w:rsidRPr="002F0B38">
        <w:rPr>
          <w:rFonts w:asciiTheme="minorHAnsi" w:hAnsiTheme="minorHAnsi" w:cstheme="minorHAnsi"/>
          <w:b/>
          <w:sz w:val="20"/>
          <w:szCs w:val="20"/>
        </w:rPr>
        <w:t xml:space="preserve">  сельсовета Татарского района Новосибирской области на 2016 год  и плановый период 2017 и 2018 годов»</w:t>
      </w:r>
    </w:p>
    <w:p w:rsidR="002F0B38" w:rsidRPr="002F0B38" w:rsidRDefault="002F0B38" w:rsidP="002F0B38">
      <w:pPr>
        <w:pStyle w:val="a5"/>
        <w:rPr>
          <w:rFonts w:asciiTheme="minorHAnsi" w:hAnsiTheme="minorHAnsi" w:cstheme="minorHAnsi"/>
          <w:b/>
          <w:sz w:val="20"/>
          <w:szCs w:val="20"/>
        </w:rPr>
      </w:pPr>
    </w:p>
    <w:p w:rsidR="002F0B38" w:rsidRPr="002F0B38" w:rsidRDefault="002F0B38" w:rsidP="002F0B38">
      <w:pPr>
        <w:pStyle w:val="a5"/>
        <w:rPr>
          <w:rStyle w:val="af4"/>
          <w:rFonts w:asciiTheme="minorHAnsi" w:hAnsiTheme="minorHAnsi" w:cstheme="minorHAnsi"/>
          <w:sz w:val="20"/>
          <w:szCs w:val="20"/>
        </w:rPr>
      </w:pPr>
      <w:r w:rsidRPr="002F0B38">
        <w:rPr>
          <w:rFonts w:asciiTheme="minorHAnsi" w:hAnsiTheme="minorHAnsi" w:cstheme="minorHAnsi"/>
          <w:sz w:val="20"/>
          <w:szCs w:val="20"/>
        </w:rPr>
        <w:tab/>
        <w:t xml:space="preserve"> </w:t>
      </w:r>
      <w:proofErr w:type="gramStart"/>
      <w:r w:rsidRPr="002F0B38">
        <w:rPr>
          <w:rFonts w:asciiTheme="minorHAnsi" w:hAnsiTheme="minorHAnsi" w:cstheme="minorHAnsi"/>
          <w:sz w:val="20"/>
          <w:szCs w:val="20"/>
        </w:rPr>
        <w:t>Руководствуясь  Федеральным</w:t>
      </w:r>
      <w:proofErr w:type="gramEnd"/>
      <w:r w:rsidRPr="002F0B38">
        <w:rPr>
          <w:rFonts w:asciiTheme="minorHAnsi" w:hAnsiTheme="minorHAnsi" w:cstheme="minorHAnsi"/>
          <w:sz w:val="20"/>
          <w:szCs w:val="20"/>
        </w:rPr>
        <w:t xml:space="preserve">  законом № 131-ФЗ от 06.10.2003  г. «Об общих  принципах  организации   местного  самоуправления в Российской  Федерации»,  Уставом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положением о  порядке   проведения  публичных  слушаний  в  </w:t>
      </w:r>
      <w:proofErr w:type="spellStart"/>
      <w:r w:rsidRPr="002F0B38">
        <w:rPr>
          <w:rFonts w:asciiTheme="minorHAnsi" w:hAnsiTheme="minorHAnsi" w:cstheme="minorHAnsi"/>
          <w:sz w:val="20"/>
          <w:szCs w:val="20"/>
        </w:rPr>
        <w:t>Новопервомайском</w:t>
      </w:r>
      <w:proofErr w:type="spellEnd"/>
      <w:r w:rsidRPr="002F0B38">
        <w:rPr>
          <w:rFonts w:asciiTheme="minorHAnsi" w:hAnsiTheme="minorHAnsi" w:cstheme="minorHAnsi"/>
          <w:sz w:val="20"/>
          <w:szCs w:val="20"/>
        </w:rPr>
        <w:t xml:space="preserve">   сельсовете,  утвержденным  решением  одиннадцатой  сессии  третьего созыва от  10.07.2006 года  и на основании ст.20 </w:t>
      </w:r>
      <w:r w:rsidRPr="002F0B38">
        <w:rPr>
          <w:rStyle w:val="af4"/>
          <w:rFonts w:asciiTheme="minorHAnsi" w:hAnsiTheme="minorHAnsi" w:cstheme="minorHAnsi"/>
          <w:sz w:val="20"/>
          <w:szCs w:val="20"/>
        </w:rPr>
        <w:t xml:space="preserve"> </w:t>
      </w:r>
      <w:r w:rsidRPr="002F0B38">
        <w:rPr>
          <w:rStyle w:val="af4"/>
          <w:rFonts w:asciiTheme="minorHAnsi" w:hAnsiTheme="minorHAnsi" w:cstheme="minorHAnsi"/>
          <w:b w:val="0"/>
          <w:sz w:val="20"/>
          <w:szCs w:val="20"/>
        </w:rPr>
        <w:t xml:space="preserve">«Положения о бюджетном процессе в </w:t>
      </w:r>
      <w:proofErr w:type="spellStart"/>
      <w:r w:rsidRPr="002F0B38">
        <w:rPr>
          <w:rStyle w:val="af4"/>
          <w:rFonts w:asciiTheme="minorHAnsi" w:hAnsiTheme="minorHAnsi" w:cstheme="minorHAnsi"/>
          <w:b w:val="0"/>
          <w:sz w:val="20"/>
          <w:szCs w:val="20"/>
        </w:rPr>
        <w:t>Новопервомайском</w:t>
      </w:r>
      <w:proofErr w:type="spellEnd"/>
      <w:r w:rsidRPr="002F0B38">
        <w:rPr>
          <w:rStyle w:val="af4"/>
          <w:rFonts w:asciiTheme="minorHAnsi" w:hAnsiTheme="minorHAnsi" w:cstheme="minorHAnsi"/>
          <w:b w:val="0"/>
          <w:sz w:val="20"/>
          <w:szCs w:val="20"/>
        </w:rPr>
        <w:t xml:space="preserve"> сельсовете  Татарского района Новосибирской области»</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 xml:space="preserve"> П О С Т А Н О В Л Я Ю:</w:t>
      </w:r>
    </w:p>
    <w:p w:rsidR="002F0B38" w:rsidRPr="002F0B38" w:rsidRDefault="002F0B38" w:rsidP="002F0B38">
      <w:pPr>
        <w:pStyle w:val="a5"/>
        <w:rPr>
          <w:rFonts w:asciiTheme="minorHAnsi" w:hAnsiTheme="minorHAnsi" w:cstheme="minorHAnsi"/>
          <w:b/>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1. </w:t>
      </w:r>
      <w:proofErr w:type="gramStart"/>
      <w:r w:rsidRPr="002F0B38">
        <w:rPr>
          <w:rFonts w:asciiTheme="minorHAnsi" w:hAnsiTheme="minorHAnsi" w:cstheme="minorHAnsi"/>
          <w:sz w:val="20"/>
          <w:szCs w:val="20"/>
        </w:rPr>
        <w:t>Провести  публичные</w:t>
      </w:r>
      <w:proofErr w:type="gramEnd"/>
      <w:r w:rsidRPr="002F0B38">
        <w:rPr>
          <w:rFonts w:asciiTheme="minorHAnsi" w:hAnsiTheme="minorHAnsi" w:cstheme="minorHAnsi"/>
          <w:sz w:val="20"/>
          <w:szCs w:val="20"/>
        </w:rPr>
        <w:t xml:space="preserve">  слушания по проекту  бюджета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на 2016 год  и плановый период 2017 и 2018 годов    09.12.2015  года в  14  часов  по  адресу:  Новосибирская  область, Татарский район,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с.  </w:t>
      </w:r>
      <w:proofErr w:type="spellStart"/>
      <w:r w:rsidRPr="002F0B38">
        <w:rPr>
          <w:rFonts w:asciiTheme="minorHAnsi" w:hAnsiTheme="minorHAnsi" w:cstheme="minorHAnsi"/>
          <w:sz w:val="20"/>
          <w:szCs w:val="20"/>
        </w:rPr>
        <w:t>Новопервомайское</w:t>
      </w:r>
      <w:proofErr w:type="spellEnd"/>
      <w:r w:rsidRPr="002F0B38">
        <w:rPr>
          <w:rFonts w:asciiTheme="minorHAnsi" w:hAnsiTheme="minorHAnsi" w:cstheme="minorHAnsi"/>
          <w:sz w:val="20"/>
          <w:szCs w:val="20"/>
        </w:rPr>
        <w:t xml:space="preserve">, ул. Клубная 11А </w:t>
      </w:r>
      <w:proofErr w:type="gramStart"/>
      <w:r w:rsidRPr="002F0B38">
        <w:rPr>
          <w:rFonts w:asciiTheme="minorHAnsi" w:hAnsiTheme="minorHAnsi" w:cstheme="minorHAnsi"/>
          <w:sz w:val="20"/>
          <w:szCs w:val="20"/>
        </w:rPr>
        <w:t>в  здании</w:t>
      </w:r>
      <w:proofErr w:type="gramEnd"/>
      <w:r w:rsidRPr="002F0B38">
        <w:rPr>
          <w:rFonts w:asciiTheme="minorHAnsi" w:hAnsiTheme="minorHAnsi" w:cstheme="minorHAnsi"/>
          <w:sz w:val="20"/>
          <w:szCs w:val="20"/>
        </w:rPr>
        <w:t xml:space="preserve">  Дома культуры .</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 Ответственным за подготовку    </w:t>
      </w:r>
      <w:proofErr w:type="gramStart"/>
      <w:r w:rsidRPr="002F0B38">
        <w:rPr>
          <w:rFonts w:asciiTheme="minorHAnsi" w:hAnsiTheme="minorHAnsi" w:cstheme="minorHAnsi"/>
          <w:sz w:val="20"/>
          <w:szCs w:val="20"/>
        </w:rPr>
        <w:t>публичных  слушаний</w:t>
      </w:r>
      <w:proofErr w:type="gramEnd"/>
      <w:r w:rsidRPr="002F0B38">
        <w:rPr>
          <w:rFonts w:asciiTheme="minorHAnsi" w:hAnsiTheme="minorHAnsi" w:cstheme="minorHAnsi"/>
          <w:sz w:val="20"/>
          <w:szCs w:val="20"/>
        </w:rPr>
        <w:t xml:space="preserve">   назначить  специалиста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w:t>
      </w:r>
      <w:proofErr w:type="spellStart"/>
      <w:r w:rsidRPr="002F0B38">
        <w:rPr>
          <w:rFonts w:asciiTheme="minorHAnsi" w:hAnsiTheme="minorHAnsi" w:cstheme="minorHAnsi"/>
          <w:sz w:val="20"/>
          <w:szCs w:val="20"/>
        </w:rPr>
        <w:t>Губер</w:t>
      </w:r>
      <w:proofErr w:type="spellEnd"/>
      <w:r w:rsidRPr="002F0B38">
        <w:rPr>
          <w:rFonts w:asciiTheme="minorHAnsi" w:hAnsiTheme="minorHAnsi" w:cstheme="minorHAnsi"/>
          <w:sz w:val="20"/>
          <w:szCs w:val="20"/>
        </w:rPr>
        <w:t xml:space="preserve"> Т.М., контактный телефон 46-231.</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 </w:t>
      </w:r>
      <w:proofErr w:type="gramStart"/>
      <w:r w:rsidRPr="002F0B38">
        <w:rPr>
          <w:rFonts w:asciiTheme="minorHAnsi" w:hAnsiTheme="minorHAnsi" w:cstheme="minorHAnsi"/>
          <w:sz w:val="20"/>
          <w:szCs w:val="20"/>
        </w:rPr>
        <w:t>Председательствующим  на</w:t>
      </w:r>
      <w:proofErr w:type="gramEnd"/>
      <w:r w:rsidRPr="002F0B38">
        <w:rPr>
          <w:rFonts w:asciiTheme="minorHAnsi" w:hAnsiTheme="minorHAnsi" w:cstheme="minorHAnsi"/>
          <w:sz w:val="20"/>
          <w:szCs w:val="20"/>
        </w:rPr>
        <w:t xml:space="preserve">  публичных  слушаниях  назначить   главу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Бурова Д.Н.</w:t>
      </w:r>
      <w:proofErr w:type="gramStart"/>
      <w:r w:rsidRPr="002F0B38">
        <w:rPr>
          <w:rFonts w:asciiTheme="minorHAnsi" w:hAnsiTheme="minorHAnsi" w:cstheme="minorHAnsi"/>
          <w:sz w:val="20"/>
          <w:szCs w:val="20"/>
        </w:rPr>
        <w:t>,  секретарем</w:t>
      </w:r>
      <w:proofErr w:type="gramEnd"/>
      <w:r w:rsidRPr="002F0B38">
        <w:rPr>
          <w:rFonts w:asciiTheme="minorHAnsi" w:hAnsiTheme="minorHAnsi" w:cstheme="minorHAnsi"/>
          <w:sz w:val="20"/>
          <w:szCs w:val="20"/>
        </w:rPr>
        <w:t xml:space="preserve">  публичных  слушаний назначить специалиста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w:t>
      </w:r>
      <w:proofErr w:type="spellStart"/>
      <w:r w:rsidRPr="002F0B38">
        <w:rPr>
          <w:rFonts w:asciiTheme="minorHAnsi" w:hAnsiTheme="minorHAnsi" w:cstheme="minorHAnsi"/>
          <w:sz w:val="20"/>
          <w:szCs w:val="20"/>
        </w:rPr>
        <w:t>Сухоленцеву</w:t>
      </w:r>
      <w:proofErr w:type="spellEnd"/>
      <w:r w:rsidRPr="002F0B38">
        <w:rPr>
          <w:rFonts w:asciiTheme="minorHAnsi" w:hAnsiTheme="minorHAnsi" w:cstheme="minorHAnsi"/>
          <w:sz w:val="20"/>
          <w:szCs w:val="20"/>
        </w:rPr>
        <w:t xml:space="preserve"> О.А..</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4. Опубликовать </w:t>
      </w:r>
      <w:proofErr w:type="gramStart"/>
      <w:r w:rsidRPr="002F0B38">
        <w:rPr>
          <w:rFonts w:asciiTheme="minorHAnsi" w:hAnsiTheme="minorHAnsi" w:cstheme="minorHAnsi"/>
          <w:sz w:val="20"/>
          <w:szCs w:val="20"/>
        </w:rPr>
        <w:t>настоящее  постановление</w:t>
      </w:r>
      <w:proofErr w:type="gramEnd"/>
      <w:r w:rsidRPr="002F0B38">
        <w:rPr>
          <w:rFonts w:asciiTheme="minorHAnsi" w:hAnsiTheme="minorHAnsi" w:cstheme="minorHAnsi"/>
          <w:sz w:val="20"/>
          <w:szCs w:val="20"/>
        </w:rPr>
        <w:t xml:space="preserve"> и  проект решения  сессии Совета депутатов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«О бюджете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на 2016 год  и плановый период  2017  и 2018 годов</w:t>
      </w:r>
      <w:r w:rsidRPr="002F0B38">
        <w:rPr>
          <w:rFonts w:asciiTheme="minorHAnsi" w:hAnsiTheme="minorHAnsi" w:cstheme="minorHAnsi"/>
          <w:b/>
          <w:sz w:val="20"/>
          <w:szCs w:val="20"/>
        </w:rPr>
        <w:t xml:space="preserve">» </w:t>
      </w:r>
      <w:r w:rsidRPr="002F0B38">
        <w:rPr>
          <w:rFonts w:asciiTheme="minorHAnsi" w:hAnsiTheme="minorHAnsi" w:cstheme="minorHAnsi"/>
          <w:sz w:val="20"/>
          <w:szCs w:val="20"/>
        </w:rPr>
        <w:t>в полном объёме в газете «</w:t>
      </w:r>
      <w:proofErr w:type="spellStart"/>
      <w:r w:rsidRPr="002F0B38">
        <w:rPr>
          <w:rFonts w:asciiTheme="minorHAnsi" w:hAnsiTheme="minorHAnsi" w:cstheme="minorHAnsi"/>
          <w:sz w:val="20"/>
          <w:szCs w:val="20"/>
        </w:rPr>
        <w:t>Новопервомайский</w:t>
      </w:r>
      <w:proofErr w:type="spellEnd"/>
      <w:r w:rsidRPr="002F0B38">
        <w:rPr>
          <w:rFonts w:asciiTheme="minorHAnsi" w:hAnsiTheme="minorHAnsi" w:cstheme="minorHAnsi"/>
          <w:sz w:val="20"/>
          <w:szCs w:val="20"/>
        </w:rPr>
        <w:t xml:space="preserve"> вестник»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 xml:space="preserve">                                                                                              </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sz w:val="20"/>
          <w:szCs w:val="20"/>
        </w:rPr>
        <w:t xml:space="preserve">                                                                                                                 </w:t>
      </w:r>
      <w:r w:rsidRPr="002F0B38">
        <w:rPr>
          <w:rFonts w:asciiTheme="minorHAnsi" w:hAnsiTheme="minorHAnsi" w:cstheme="minorHAnsi"/>
          <w:b/>
          <w:sz w:val="20"/>
          <w:szCs w:val="20"/>
        </w:rPr>
        <w:t xml:space="preserve">Д.Н.Буров     </w:t>
      </w:r>
    </w:p>
    <w:p w:rsidR="002F0B38" w:rsidRPr="002F0B38" w:rsidRDefault="002F0B38" w:rsidP="002F0B38">
      <w:pPr>
        <w:pStyle w:val="a5"/>
        <w:rPr>
          <w:rFonts w:asciiTheme="minorHAnsi" w:hAnsiTheme="minorHAnsi" w:cstheme="minorHAnsi"/>
          <w:sz w:val="20"/>
          <w:szCs w:val="20"/>
        </w:rPr>
      </w:pPr>
      <w:r>
        <w:t xml:space="preserve"> </w:t>
      </w:r>
    </w:p>
    <w:p w:rsidR="002F0B38" w:rsidRPr="002F0B38" w:rsidRDefault="002F0B38" w:rsidP="002F0B38">
      <w:pPr>
        <w:pStyle w:val="a5"/>
        <w:jc w:val="center"/>
        <w:rPr>
          <w:rFonts w:asciiTheme="minorHAnsi" w:hAnsiTheme="minorHAnsi" w:cstheme="minorHAnsi"/>
          <w:b/>
          <w:bCs/>
          <w:sz w:val="20"/>
          <w:szCs w:val="20"/>
        </w:rPr>
      </w:pPr>
      <w:proofErr w:type="gramStart"/>
      <w:r w:rsidRPr="002F0B38">
        <w:rPr>
          <w:rFonts w:asciiTheme="minorHAnsi" w:hAnsiTheme="minorHAnsi" w:cstheme="minorHAnsi"/>
          <w:b/>
          <w:bCs/>
          <w:sz w:val="20"/>
          <w:szCs w:val="20"/>
        </w:rPr>
        <w:t>АДМИНИСТРАЦИЯ  НОВОПЕРВОМАЙСКОГО</w:t>
      </w:r>
      <w:proofErr w:type="gramEnd"/>
      <w:r w:rsidRPr="002F0B38">
        <w:rPr>
          <w:rFonts w:asciiTheme="minorHAnsi" w:hAnsiTheme="minorHAnsi" w:cstheme="minorHAnsi"/>
          <w:b/>
          <w:bCs/>
          <w:sz w:val="20"/>
          <w:szCs w:val="20"/>
        </w:rPr>
        <w:t xml:space="preserve">  СЕЛЬСОВЕТА</w:t>
      </w:r>
    </w:p>
    <w:p w:rsidR="002F0B38" w:rsidRPr="002F0B38" w:rsidRDefault="002F0B38" w:rsidP="002F0B38">
      <w:pPr>
        <w:pStyle w:val="a5"/>
        <w:jc w:val="center"/>
        <w:rPr>
          <w:rFonts w:asciiTheme="minorHAnsi" w:hAnsiTheme="minorHAnsi" w:cstheme="minorHAnsi"/>
          <w:b/>
          <w:bCs/>
          <w:sz w:val="20"/>
          <w:szCs w:val="20"/>
        </w:rPr>
      </w:pPr>
      <w:r w:rsidRPr="002F0B38">
        <w:rPr>
          <w:rFonts w:asciiTheme="minorHAnsi" w:hAnsiTheme="minorHAnsi" w:cstheme="minorHAnsi"/>
          <w:b/>
          <w:bCs/>
          <w:sz w:val="20"/>
          <w:szCs w:val="20"/>
        </w:rPr>
        <w:t xml:space="preserve">ТАТАРСКОГО </w:t>
      </w:r>
      <w:proofErr w:type="gramStart"/>
      <w:r w:rsidRPr="002F0B38">
        <w:rPr>
          <w:rFonts w:asciiTheme="minorHAnsi" w:hAnsiTheme="minorHAnsi" w:cstheme="minorHAnsi"/>
          <w:b/>
          <w:bCs/>
          <w:sz w:val="20"/>
          <w:szCs w:val="20"/>
        </w:rPr>
        <w:t>РАЙОНА  НОВОСИБИРСКОЙ</w:t>
      </w:r>
      <w:proofErr w:type="gramEnd"/>
      <w:r w:rsidRPr="002F0B38">
        <w:rPr>
          <w:rFonts w:asciiTheme="minorHAnsi" w:hAnsiTheme="minorHAnsi" w:cstheme="minorHAnsi"/>
          <w:b/>
          <w:bCs/>
          <w:sz w:val="20"/>
          <w:szCs w:val="20"/>
        </w:rPr>
        <w:t xml:space="preserve">  ОБЛАСТИ</w:t>
      </w:r>
    </w:p>
    <w:p w:rsidR="002F0B38" w:rsidRPr="002F0B38" w:rsidRDefault="002F0B38" w:rsidP="002F0B38">
      <w:pPr>
        <w:pStyle w:val="a5"/>
        <w:jc w:val="center"/>
        <w:rPr>
          <w:rFonts w:asciiTheme="minorHAnsi" w:hAnsiTheme="minorHAnsi" w:cstheme="minorHAnsi"/>
          <w:b/>
          <w:bCs/>
          <w:sz w:val="20"/>
          <w:szCs w:val="20"/>
        </w:rPr>
      </w:pPr>
      <w:r w:rsidRPr="002F0B38">
        <w:rPr>
          <w:rFonts w:asciiTheme="minorHAnsi" w:hAnsiTheme="minorHAnsi" w:cstheme="minorHAnsi"/>
          <w:b/>
          <w:bCs/>
          <w:sz w:val="20"/>
          <w:szCs w:val="20"/>
        </w:rPr>
        <w:t>ПОСТАНОВЛЕНИЕ</w:t>
      </w:r>
    </w:p>
    <w:p w:rsidR="002F0B38" w:rsidRPr="002F0B38" w:rsidRDefault="002F0B38" w:rsidP="002F0B38">
      <w:pPr>
        <w:pStyle w:val="a5"/>
        <w:jc w:val="center"/>
        <w:rPr>
          <w:rFonts w:asciiTheme="minorHAnsi" w:hAnsiTheme="minorHAnsi" w:cstheme="minorHAnsi"/>
          <w:b/>
          <w:bCs/>
          <w:sz w:val="20"/>
          <w:szCs w:val="20"/>
        </w:rPr>
      </w:pPr>
      <w:r w:rsidRPr="002F0B38">
        <w:rPr>
          <w:rFonts w:asciiTheme="minorHAnsi" w:hAnsiTheme="minorHAnsi" w:cstheme="minorHAnsi"/>
          <w:b/>
          <w:bCs/>
          <w:sz w:val="20"/>
          <w:szCs w:val="20"/>
        </w:rPr>
        <w:t xml:space="preserve">от 25.11.2015г.                        с. </w:t>
      </w:r>
      <w:proofErr w:type="spellStart"/>
      <w:r w:rsidRPr="002F0B38">
        <w:rPr>
          <w:rFonts w:asciiTheme="minorHAnsi" w:hAnsiTheme="minorHAnsi" w:cstheme="minorHAnsi"/>
          <w:b/>
          <w:bCs/>
          <w:sz w:val="20"/>
          <w:szCs w:val="20"/>
        </w:rPr>
        <w:t>Новопервомайское</w:t>
      </w:r>
      <w:proofErr w:type="spellEnd"/>
      <w:r w:rsidRPr="002F0B38">
        <w:rPr>
          <w:rFonts w:asciiTheme="minorHAnsi" w:hAnsiTheme="minorHAnsi" w:cstheme="minorHAnsi"/>
          <w:b/>
          <w:bCs/>
          <w:sz w:val="20"/>
          <w:szCs w:val="20"/>
        </w:rPr>
        <w:t xml:space="preserve">                          № 116</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 xml:space="preserve">Об утверждении Административного регламента администрации </w:t>
      </w:r>
      <w:proofErr w:type="spellStart"/>
      <w:r w:rsidRPr="002F0B38">
        <w:rPr>
          <w:rFonts w:asciiTheme="minorHAnsi" w:hAnsiTheme="minorHAnsi" w:cstheme="minorHAnsi"/>
          <w:b/>
          <w:sz w:val="20"/>
          <w:szCs w:val="20"/>
        </w:rPr>
        <w:t>Новопервомайского</w:t>
      </w:r>
      <w:proofErr w:type="spellEnd"/>
      <w:r w:rsidRPr="002F0B38">
        <w:rPr>
          <w:rFonts w:asciiTheme="minorHAnsi" w:hAnsiTheme="minorHAnsi" w:cstheme="minorHAnsi"/>
          <w:b/>
          <w:sz w:val="20"/>
          <w:szCs w:val="20"/>
        </w:rPr>
        <w:t xml:space="preserve"> сельсовета Татарского района Новосибирской области</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 xml:space="preserve"> по предоставлению муниципальной услуги</w:t>
      </w:r>
    </w:p>
    <w:p w:rsidR="002F0B38" w:rsidRPr="002F0B38" w:rsidRDefault="002F0B38" w:rsidP="002F0B38">
      <w:pPr>
        <w:pStyle w:val="a5"/>
        <w:rPr>
          <w:rFonts w:asciiTheme="minorHAnsi" w:hAnsiTheme="minorHAnsi" w:cstheme="minorHAnsi"/>
          <w:b/>
          <w:bCs/>
          <w:sz w:val="20"/>
          <w:szCs w:val="20"/>
        </w:rPr>
      </w:pPr>
      <w:r w:rsidRPr="002F0B38">
        <w:rPr>
          <w:rFonts w:asciiTheme="minorHAnsi" w:hAnsiTheme="minorHAnsi" w:cstheme="minorHAnsi"/>
          <w:b/>
          <w:sz w:val="20"/>
          <w:szCs w:val="20"/>
        </w:rPr>
        <w:t xml:space="preserve"> «Внесение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В соответствии с Градостроительным кодексом РФ,  Федеральным  законом от 06.10.2003 г. №131-ФЗ «Об общих принципах организации местного самоуправления в Российской Федерации», во исполнение Федерального закона от 27.07.2010 г. №210-ФЗ «Об организации предоставления государственных и муниципальных услуг», во исполнение 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ПОСТАНОВЛЯЮ: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1.Утвердить прилагаемый Административный регламент по предоставлению муниципальной услуги «Внесение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2. </w:t>
      </w:r>
      <w:proofErr w:type="gramStart"/>
      <w:r w:rsidRPr="002F0B38">
        <w:rPr>
          <w:rFonts w:asciiTheme="minorHAnsi" w:hAnsiTheme="minorHAnsi" w:cstheme="minorHAnsi"/>
          <w:sz w:val="20"/>
          <w:szCs w:val="20"/>
        </w:rPr>
        <w:t>Опубликовать  Постановление</w:t>
      </w:r>
      <w:proofErr w:type="gramEnd"/>
      <w:r w:rsidRPr="002F0B38">
        <w:rPr>
          <w:rFonts w:asciiTheme="minorHAnsi" w:hAnsiTheme="minorHAnsi" w:cstheme="minorHAnsi"/>
          <w:sz w:val="20"/>
          <w:szCs w:val="20"/>
        </w:rPr>
        <w:t xml:space="preserve"> в газете « </w:t>
      </w:r>
      <w:proofErr w:type="spellStart"/>
      <w:r w:rsidRPr="002F0B38">
        <w:rPr>
          <w:rFonts w:asciiTheme="minorHAnsi" w:hAnsiTheme="minorHAnsi" w:cstheme="minorHAnsi"/>
          <w:sz w:val="20"/>
          <w:szCs w:val="20"/>
        </w:rPr>
        <w:t>Новопервомайский</w:t>
      </w:r>
      <w:proofErr w:type="spellEnd"/>
      <w:r w:rsidRPr="002F0B38">
        <w:rPr>
          <w:rFonts w:asciiTheme="minorHAnsi" w:hAnsiTheme="minorHAnsi" w:cstheme="minorHAnsi"/>
          <w:sz w:val="20"/>
          <w:szCs w:val="20"/>
        </w:rPr>
        <w:t xml:space="preserve"> Вестник» и разместить на официальном сайте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в сети Интернет.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3. Контроль исполнения настоящего </w:t>
      </w:r>
      <w:proofErr w:type="gramStart"/>
      <w:r w:rsidRPr="002F0B38">
        <w:rPr>
          <w:rFonts w:asciiTheme="minorHAnsi" w:hAnsiTheme="minorHAnsi" w:cstheme="minorHAnsi"/>
          <w:sz w:val="20"/>
          <w:szCs w:val="20"/>
        </w:rPr>
        <w:t>постановления  оставляю</w:t>
      </w:r>
      <w:proofErr w:type="gramEnd"/>
      <w:r w:rsidRPr="002F0B38">
        <w:rPr>
          <w:rFonts w:asciiTheme="minorHAnsi" w:hAnsiTheme="minorHAnsi" w:cstheme="minorHAnsi"/>
          <w:sz w:val="20"/>
          <w:szCs w:val="20"/>
        </w:rPr>
        <w:t xml:space="preserve"> за собой.</w:t>
      </w:r>
    </w:p>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 xml:space="preserve">Глава  </w:t>
      </w:r>
      <w:proofErr w:type="spellStart"/>
      <w:r w:rsidRPr="002F0B38">
        <w:rPr>
          <w:rFonts w:asciiTheme="minorHAnsi" w:hAnsiTheme="minorHAnsi" w:cstheme="minorHAnsi"/>
          <w:sz w:val="20"/>
          <w:szCs w:val="20"/>
        </w:rPr>
        <w:t>Новопервомайского</w:t>
      </w:r>
      <w:proofErr w:type="spellEnd"/>
      <w:proofErr w:type="gramEnd"/>
      <w:r w:rsidRPr="002F0B38">
        <w:rPr>
          <w:rFonts w:asciiTheme="minorHAnsi" w:hAnsiTheme="minorHAnsi" w:cstheme="minorHAnsi"/>
          <w:sz w:val="20"/>
          <w:szCs w:val="20"/>
        </w:rPr>
        <w:t xml:space="preserve">  сельсовета                                       Буров Д.Н.</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УТВЕРЖДЕН</w:t>
      </w:r>
    </w:p>
    <w:p w:rsid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 xml:space="preserve">Постановлением администрации </w:t>
      </w:r>
    </w:p>
    <w:p w:rsidR="002F0B38" w:rsidRDefault="002F0B38" w:rsidP="002F0B38">
      <w:pPr>
        <w:pStyle w:val="a5"/>
        <w:jc w:val="right"/>
        <w:rPr>
          <w:rFonts w:asciiTheme="minorHAnsi" w:hAnsiTheme="minorHAnsi" w:cstheme="minorHAnsi"/>
          <w:b/>
          <w:sz w:val="20"/>
          <w:szCs w:val="20"/>
        </w:rPr>
      </w:pPr>
      <w:proofErr w:type="spellStart"/>
      <w:r w:rsidRPr="002F0B38">
        <w:rPr>
          <w:rFonts w:asciiTheme="minorHAnsi" w:hAnsiTheme="minorHAnsi" w:cstheme="minorHAnsi"/>
          <w:b/>
          <w:sz w:val="20"/>
          <w:szCs w:val="20"/>
        </w:rPr>
        <w:t>Новопервомайского</w:t>
      </w:r>
      <w:proofErr w:type="spellEnd"/>
      <w:r w:rsidRPr="002F0B38">
        <w:rPr>
          <w:rFonts w:asciiTheme="minorHAnsi" w:hAnsiTheme="minorHAnsi" w:cstheme="minorHAnsi"/>
          <w:b/>
          <w:sz w:val="20"/>
          <w:szCs w:val="20"/>
        </w:rPr>
        <w:t xml:space="preserve"> сельсовета Татарского района</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 xml:space="preserve">  </w:t>
      </w:r>
      <w:proofErr w:type="gramStart"/>
      <w:r w:rsidRPr="002F0B38">
        <w:rPr>
          <w:rFonts w:asciiTheme="minorHAnsi" w:hAnsiTheme="minorHAnsi" w:cstheme="minorHAnsi"/>
          <w:b/>
          <w:sz w:val="20"/>
          <w:szCs w:val="20"/>
        </w:rPr>
        <w:t>Новосибирской  области</w:t>
      </w:r>
      <w:proofErr w:type="gramEnd"/>
      <w:r w:rsidRPr="002F0B38">
        <w:rPr>
          <w:rFonts w:asciiTheme="minorHAnsi" w:hAnsiTheme="minorHAnsi" w:cstheme="minorHAnsi"/>
          <w:b/>
          <w:sz w:val="20"/>
          <w:szCs w:val="20"/>
        </w:rPr>
        <w:t xml:space="preserve">  от   25.11.2015г. №116</w:t>
      </w:r>
    </w:p>
    <w:p w:rsidR="002F0B38" w:rsidRPr="002F0B38" w:rsidRDefault="002F0B38" w:rsidP="002F0B38">
      <w:pPr>
        <w:pStyle w:val="a5"/>
        <w:rPr>
          <w:rFonts w:asciiTheme="minorHAnsi" w:hAnsiTheme="minorHAnsi" w:cstheme="minorHAnsi"/>
          <w:b/>
          <w:bCs/>
          <w:sz w:val="20"/>
          <w:szCs w:val="20"/>
        </w:rPr>
      </w:pPr>
    </w:p>
    <w:p w:rsidR="002F0B38" w:rsidRPr="002F0B38" w:rsidRDefault="002F0B38" w:rsidP="002F0B38">
      <w:pPr>
        <w:pStyle w:val="a5"/>
        <w:jc w:val="center"/>
        <w:rPr>
          <w:rFonts w:asciiTheme="minorHAnsi" w:hAnsiTheme="minorHAnsi" w:cstheme="minorHAnsi"/>
          <w:b/>
          <w:bCs/>
          <w:sz w:val="20"/>
          <w:szCs w:val="20"/>
        </w:rPr>
      </w:pPr>
      <w:r w:rsidRPr="002F0B38">
        <w:rPr>
          <w:rFonts w:asciiTheme="minorHAnsi" w:hAnsiTheme="minorHAnsi" w:cstheme="minorHAnsi"/>
          <w:b/>
          <w:bCs/>
          <w:sz w:val="20"/>
          <w:szCs w:val="20"/>
        </w:rPr>
        <w:t>АДМИНИСТРАТИВНЫЙ РЕГЛАМЕНТ</w:t>
      </w:r>
    </w:p>
    <w:p w:rsidR="002F0B38" w:rsidRPr="002F0B38" w:rsidRDefault="002F0B38" w:rsidP="002F0B38">
      <w:pPr>
        <w:pStyle w:val="a5"/>
        <w:jc w:val="center"/>
        <w:rPr>
          <w:rFonts w:asciiTheme="minorHAnsi" w:hAnsiTheme="minorHAnsi" w:cstheme="minorHAnsi"/>
          <w:b/>
          <w:bCs/>
          <w:sz w:val="20"/>
          <w:szCs w:val="20"/>
        </w:rPr>
      </w:pPr>
      <w:r w:rsidRPr="002F0B38">
        <w:rPr>
          <w:rFonts w:asciiTheme="minorHAnsi" w:hAnsiTheme="minorHAnsi" w:cstheme="minorHAnsi"/>
          <w:b/>
          <w:bCs/>
          <w:sz w:val="20"/>
          <w:szCs w:val="20"/>
        </w:rPr>
        <w:t>ПРЕДОСТАВЛЕНИЯ МУНИЦИПАЛЬНОЙ УСЛУГИ ПО</w:t>
      </w:r>
    </w:p>
    <w:p w:rsidR="002F0B38" w:rsidRPr="002F0B38" w:rsidRDefault="002F0B38" w:rsidP="002F0B38">
      <w:pPr>
        <w:pStyle w:val="a5"/>
        <w:jc w:val="center"/>
        <w:rPr>
          <w:rFonts w:asciiTheme="minorHAnsi" w:hAnsiTheme="minorHAnsi" w:cstheme="minorHAnsi"/>
          <w:b/>
          <w:bCs/>
          <w:sz w:val="20"/>
          <w:szCs w:val="20"/>
        </w:rPr>
      </w:pPr>
      <w:r w:rsidRPr="002F0B38">
        <w:rPr>
          <w:rFonts w:asciiTheme="minorHAnsi" w:hAnsiTheme="minorHAnsi" w:cstheme="minorHAnsi"/>
          <w:b/>
          <w:sz w:val="20"/>
          <w:szCs w:val="20"/>
        </w:rPr>
        <w:t>ВНЕСЕНИЮ ИЗМЕНЕНИЙ В РАЗРЕШЕНИЕ НА СТРОИТЕЛЬСТВО</w:t>
      </w:r>
    </w:p>
    <w:p w:rsidR="002F0B38" w:rsidRPr="002F0B38" w:rsidRDefault="002F0B38" w:rsidP="002F0B38">
      <w:pPr>
        <w:pStyle w:val="a5"/>
        <w:jc w:val="center"/>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1. Общие положения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1.1. Административный регламент предоставления муниципальной услуги по внесению изменений в разрешение на строительство (далее – административный регламент) разработан на основании Градостроительного кодекса Российской Федерации, Федерального </w:t>
      </w:r>
      <w:hyperlink r:id="rId8" w:history="1">
        <w:r w:rsidRPr="002F0B38">
          <w:rPr>
            <w:rFonts w:asciiTheme="minorHAnsi" w:hAnsiTheme="minorHAnsi" w:cstheme="minorHAnsi"/>
            <w:color w:val="0000FF"/>
            <w:sz w:val="20"/>
            <w:szCs w:val="20"/>
          </w:rPr>
          <w:t>закона</w:t>
        </w:r>
      </w:hyperlink>
      <w:r w:rsidRPr="002F0B38">
        <w:rPr>
          <w:rFonts w:asciiTheme="minorHAnsi" w:hAnsiTheme="minorHAnsi" w:cstheme="minorHAnsi"/>
          <w:sz w:val="20"/>
          <w:szCs w:val="20"/>
        </w:rPr>
        <w:t xml:space="preserve"> от 27.07.2010 № 210-ФЗ «Об организации предоставления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1.2. Административный регламент устанавливает порядок и стандарт предоставления муниципальной услуги по внесению изменений в разрешение на строительство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информационно-телекоммуникационной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досудебный (внесудебный) порядок обжалования заявителем решений и действий (бездействия)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(далее - администрация), предоставляющего муниципальную услугу, должностного лица администрации, предоставляющего муниципальную услугу, либо муниципального служащего.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1.3. Муниципальная услуга предоставляется физическим и юридическим лицам (далее – заявитель) в целях внесения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 Стандарт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 Наименование муниципальной услуги: внесение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2.2. Предоставление муниципальной услуги осуществляется </w:t>
      </w:r>
      <w:proofErr w:type="gramStart"/>
      <w:r w:rsidRPr="002F0B38">
        <w:rPr>
          <w:rFonts w:asciiTheme="minorHAnsi" w:hAnsiTheme="minorHAnsi" w:cstheme="minorHAnsi"/>
          <w:sz w:val="20"/>
          <w:szCs w:val="20"/>
        </w:rPr>
        <w:t xml:space="preserve">администрацией  </w:t>
      </w:r>
      <w:proofErr w:type="spellStart"/>
      <w:r w:rsidRPr="002F0B38">
        <w:rPr>
          <w:rFonts w:asciiTheme="minorHAnsi" w:hAnsiTheme="minorHAnsi" w:cstheme="minorHAnsi"/>
          <w:sz w:val="20"/>
          <w:szCs w:val="20"/>
        </w:rPr>
        <w:t>Новопервомайского</w:t>
      </w:r>
      <w:proofErr w:type="spellEnd"/>
      <w:proofErr w:type="gramEnd"/>
      <w:r w:rsidRPr="002F0B38">
        <w:rPr>
          <w:rFonts w:asciiTheme="minorHAnsi" w:hAnsiTheme="minorHAnsi" w:cstheme="minorHAnsi"/>
          <w:sz w:val="20"/>
          <w:szCs w:val="20"/>
        </w:rPr>
        <w:t xml:space="preserve"> сельсовета Татарского района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 xml:space="preserve">      </w:t>
      </w:r>
    </w:p>
    <w:p w:rsidR="002F0B38" w:rsidRPr="002F0B38" w:rsidRDefault="002F0B38" w:rsidP="002F0B38">
      <w:pPr>
        <w:pStyle w:val="a5"/>
        <w:rPr>
          <w:rFonts w:asciiTheme="minorHAnsi" w:hAnsiTheme="minorHAnsi" w:cstheme="minorHAnsi"/>
          <w:sz w:val="20"/>
          <w:szCs w:val="20"/>
          <w:lang w:eastAsia="ru-RU"/>
        </w:rPr>
      </w:pPr>
      <w:r w:rsidRPr="002F0B38">
        <w:rPr>
          <w:rFonts w:asciiTheme="minorHAnsi" w:hAnsiTheme="minorHAnsi" w:cstheme="minorHAnsi"/>
          <w:sz w:val="20"/>
          <w:szCs w:val="20"/>
        </w:rPr>
        <w:t xml:space="preserve">      2.2.1. Местонахождение органа местного самоуправления, предоставляющего муниципальную </w:t>
      </w:r>
      <w:proofErr w:type="gramStart"/>
      <w:r w:rsidRPr="002F0B38">
        <w:rPr>
          <w:rFonts w:asciiTheme="minorHAnsi" w:hAnsiTheme="minorHAnsi" w:cstheme="minorHAnsi"/>
          <w:sz w:val="20"/>
          <w:szCs w:val="20"/>
        </w:rPr>
        <w:t xml:space="preserve">услугу:   </w:t>
      </w:r>
      <w:proofErr w:type="spellStart"/>
      <w:proofErr w:type="gramEnd"/>
      <w:r w:rsidRPr="002F0B38">
        <w:rPr>
          <w:rFonts w:asciiTheme="minorHAnsi" w:hAnsiTheme="minorHAnsi" w:cstheme="minorHAnsi"/>
          <w:sz w:val="20"/>
          <w:szCs w:val="20"/>
        </w:rPr>
        <w:t>с.Новопервомайское</w:t>
      </w:r>
      <w:proofErr w:type="spell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ул.Лысенкова</w:t>
      </w:r>
      <w:proofErr w:type="spellEnd"/>
      <w:r w:rsidRPr="002F0B38">
        <w:rPr>
          <w:rFonts w:asciiTheme="minorHAnsi" w:hAnsiTheme="minorHAnsi" w:cstheme="minorHAnsi"/>
          <w:sz w:val="20"/>
          <w:szCs w:val="20"/>
        </w:rPr>
        <w:t xml:space="preserve"> 15б, Татарский район, Новосибирская область.</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Муниципальную услугу непосредственно </w:t>
      </w:r>
      <w:proofErr w:type="gramStart"/>
      <w:r w:rsidRPr="002F0B38">
        <w:rPr>
          <w:rFonts w:asciiTheme="minorHAnsi" w:hAnsiTheme="minorHAnsi" w:cstheme="minorHAnsi"/>
          <w:sz w:val="20"/>
          <w:szCs w:val="20"/>
        </w:rPr>
        <w:t>предоставляет  администрация</w:t>
      </w:r>
      <w:proofErr w:type="gram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График работы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5603"/>
      </w:tblGrid>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Д  Дни</w:t>
            </w:r>
            <w:proofErr w:type="gramEnd"/>
            <w:r w:rsidRPr="002F0B38">
              <w:rPr>
                <w:rFonts w:asciiTheme="minorHAnsi" w:hAnsiTheme="minorHAnsi" w:cstheme="minorHAnsi"/>
                <w:sz w:val="20"/>
                <w:szCs w:val="20"/>
              </w:rPr>
              <w:t xml:space="preserve"> недели</w:t>
            </w:r>
          </w:p>
        </w:tc>
        <w:tc>
          <w:tcPr>
            <w:tcW w:w="5603"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Часы</w:t>
            </w:r>
            <w:proofErr w:type="gramEnd"/>
            <w:r w:rsidRPr="002F0B38">
              <w:rPr>
                <w:rFonts w:asciiTheme="minorHAnsi" w:hAnsiTheme="minorHAnsi" w:cstheme="minorHAnsi"/>
                <w:sz w:val="20"/>
                <w:szCs w:val="20"/>
              </w:rPr>
              <w:t xml:space="preserve"> приема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Понедельник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В  Вторник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С  Среда</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Четверг</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Пятница</w:t>
            </w:r>
            <w:proofErr w:type="gramEnd"/>
          </w:p>
        </w:tc>
        <w:tc>
          <w:tcPr>
            <w:tcW w:w="5603" w:type="dxa"/>
          </w:tcPr>
          <w:p w:rsidR="002F0B38" w:rsidRPr="002F0B38" w:rsidRDefault="002F0B38" w:rsidP="002F0B38">
            <w:pPr>
              <w:pStyle w:val="a5"/>
              <w:rPr>
                <w:rFonts w:asciiTheme="minorHAnsi" w:hAnsiTheme="minorHAnsi" w:cstheme="minorHAnsi"/>
                <w:color w:val="000000"/>
                <w:sz w:val="20"/>
                <w:szCs w:val="20"/>
              </w:rPr>
            </w:pPr>
            <w:r w:rsidRPr="002F0B38">
              <w:rPr>
                <w:rFonts w:asciiTheme="minorHAnsi" w:hAnsiTheme="minorHAnsi" w:cstheme="minorHAnsi"/>
                <w:color w:val="000000"/>
                <w:sz w:val="20"/>
                <w:szCs w:val="20"/>
              </w:rPr>
              <w:t>с 9-00 до 13-00 и с 14-00 до 17-00</w:t>
            </w:r>
          </w:p>
        </w:tc>
      </w:tr>
    </w:tbl>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Время обеденного перерыва и отдыха специалистов администрации составляет 1 час. Выходные суббота и воскресенье.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Телефонные номера администрации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Татарского района Новосибирской области: (383) 64- 46-149, (383) 64-46-182</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Адрес официального интернет-сайта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Адрес официального интернет-сайта администрации</w:t>
      </w:r>
      <w:r w:rsidRPr="002F0B38">
        <w:rPr>
          <w:rFonts w:asciiTheme="minorHAnsi" w:hAnsiTheme="minorHAnsi" w:cstheme="minorHAnsi"/>
          <w:b/>
          <w:bCs/>
          <w:sz w:val="20"/>
          <w:szCs w:val="20"/>
        </w:rPr>
        <w:t xml:space="preserve"> </w:t>
      </w:r>
      <w:hyperlink r:id="rId9" w:history="1">
        <w:r w:rsidRPr="002F0B38">
          <w:rPr>
            <w:rStyle w:val="af7"/>
            <w:rFonts w:asciiTheme="minorHAnsi" w:hAnsiTheme="minorHAnsi" w:cstheme="minorHAnsi"/>
            <w:sz w:val="20"/>
            <w:szCs w:val="20"/>
            <w:lang w:val="en-US"/>
          </w:rPr>
          <w:t>www</w:t>
        </w:r>
        <w:r w:rsidRPr="002F0B38">
          <w:rPr>
            <w:rStyle w:val="af7"/>
            <w:rFonts w:asciiTheme="minorHAnsi" w:hAnsiTheme="minorHAnsi" w:cstheme="minorHAnsi"/>
            <w:sz w:val="20"/>
            <w:szCs w:val="20"/>
          </w:rPr>
          <w:t>.</w:t>
        </w:r>
        <w:proofErr w:type="spellStart"/>
        <w:r w:rsidRPr="002F0B38">
          <w:rPr>
            <w:rStyle w:val="af7"/>
            <w:rFonts w:asciiTheme="minorHAnsi" w:hAnsiTheme="minorHAnsi" w:cstheme="minorHAnsi"/>
            <w:sz w:val="20"/>
            <w:szCs w:val="20"/>
            <w:lang w:val="en-US"/>
          </w:rPr>
          <w:t>novopervomaiskoe</w:t>
        </w:r>
        <w:proofErr w:type="spellEnd"/>
        <w:r w:rsidRPr="002F0B38">
          <w:rPr>
            <w:rStyle w:val="af7"/>
            <w:rFonts w:asciiTheme="minorHAnsi" w:hAnsiTheme="minorHAnsi" w:cstheme="minorHAnsi"/>
            <w:sz w:val="20"/>
            <w:szCs w:val="20"/>
          </w:rPr>
          <w:t>.</w:t>
        </w:r>
        <w:proofErr w:type="spellStart"/>
        <w:r w:rsidRPr="002F0B38">
          <w:rPr>
            <w:rStyle w:val="af7"/>
            <w:rFonts w:asciiTheme="minorHAnsi" w:hAnsiTheme="minorHAnsi" w:cstheme="minorHAnsi"/>
            <w:sz w:val="20"/>
            <w:szCs w:val="20"/>
          </w:rPr>
          <w:t>ru</w:t>
        </w:r>
        <w:proofErr w:type="spellEnd"/>
      </w:hyperlink>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Адрес электронной почты: электронная </w:t>
      </w:r>
      <w:proofErr w:type="gramStart"/>
      <w:r w:rsidRPr="002F0B38">
        <w:rPr>
          <w:rFonts w:asciiTheme="minorHAnsi" w:hAnsiTheme="minorHAnsi" w:cstheme="minorHAnsi"/>
          <w:sz w:val="20"/>
          <w:szCs w:val="20"/>
        </w:rPr>
        <w:t xml:space="preserve">почта  </w:t>
      </w:r>
      <w:hyperlink r:id="rId10" w:history="1">
        <w:r w:rsidRPr="002F0B38">
          <w:rPr>
            <w:rStyle w:val="af7"/>
            <w:rFonts w:asciiTheme="minorHAnsi" w:hAnsiTheme="minorHAnsi" w:cstheme="minorHAnsi"/>
            <w:sz w:val="20"/>
            <w:szCs w:val="20"/>
            <w:lang w:val="en-US"/>
          </w:rPr>
          <w:t>novopervomaysk</w:t>
        </w:r>
        <w:r w:rsidRPr="002F0B38">
          <w:rPr>
            <w:rStyle w:val="af7"/>
            <w:rFonts w:asciiTheme="minorHAnsi" w:hAnsiTheme="minorHAnsi" w:cstheme="minorHAnsi"/>
            <w:sz w:val="20"/>
            <w:szCs w:val="20"/>
          </w:rPr>
          <w:t>@</w:t>
        </w:r>
        <w:r w:rsidRPr="002F0B38">
          <w:rPr>
            <w:rStyle w:val="af7"/>
            <w:rFonts w:asciiTheme="minorHAnsi" w:hAnsiTheme="minorHAnsi" w:cstheme="minorHAnsi"/>
            <w:sz w:val="20"/>
            <w:szCs w:val="20"/>
            <w:lang w:val="en-US"/>
          </w:rPr>
          <w:t>mail</w:t>
        </w:r>
        <w:r w:rsidRPr="002F0B38">
          <w:rPr>
            <w:rStyle w:val="af7"/>
            <w:rFonts w:asciiTheme="minorHAnsi" w:hAnsiTheme="minorHAnsi" w:cstheme="minorHAnsi"/>
            <w:sz w:val="20"/>
            <w:szCs w:val="20"/>
          </w:rPr>
          <w:t>.</w:t>
        </w:r>
        <w:r w:rsidRPr="002F0B38">
          <w:rPr>
            <w:rStyle w:val="af7"/>
            <w:rFonts w:asciiTheme="minorHAnsi" w:hAnsiTheme="minorHAnsi" w:cstheme="minorHAnsi"/>
            <w:sz w:val="20"/>
            <w:szCs w:val="20"/>
            <w:lang w:val="en-US"/>
          </w:rPr>
          <w:t>ru</w:t>
        </w:r>
        <w:proofErr w:type="gramEnd"/>
      </w:hyperlink>
    </w:p>
    <w:p w:rsidR="002F0B38" w:rsidRPr="002F0B38" w:rsidRDefault="002F0B38" w:rsidP="002F0B38">
      <w:pPr>
        <w:pStyle w:val="a5"/>
        <w:rPr>
          <w:rFonts w:asciiTheme="minorHAnsi" w:hAnsiTheme="minorHAnsi" w:cstheme="minorHAnsi"/>
          <w:color w:val="000000"/>
          <w:sz w:val="20"/>
          <w:szCs w:val="20"/>
          <w:shd w:val="clear" w:color="auto" w:fill="FFFFFF"/>
        </w:rPr>
      </w:pPr>
      <w:r w:rsidRPr="002F0B38">
        <w:rPr>
          <w:rFonts w:asciiTheme="minorHAnsi" w:hAnsiTheme="minorHAnsi" w:cstheme="minorHAnsi"/>
          <w:color w:val="000000"/>
          <w:sz w:val="20"/>
          <w:szCs w:val="20"/>
          <w:shd w:val="clear" w:color="auto" w:fill="FFFFFF"/>
        </w:rPr>
        <w:t xml:space="preserve">Сведения о месте нахождения, номерах справочных телефонов, адресах электронной почты администрации </w:t>
      </w:r>
      <w:proofErr w:type="spellStart"/>
      <w:r w:rsidRPr="002F0B38">
        <w:rPr>
          <w:rFonts w:asciiTheme="minorHAnsi" w:hAnsiTheme="minorHAnsi" w:cstheme="minorHAnsi"/>
          <w:color w:val="000000"/>
          <w:sz w:val="20"/>
          <w:szCs w:val="20"/>
          <w:shd w:val="clear" w:color="auto" w:fill="FFFFFF"/>
        </w:rPr>
        <w:t>Новопервомайского</w:t>
      </w:r>
      <w:proofErr w:type="spellEnd"/>
      <w:r w:rsidRPr="002F0B38">
        <w:rPr>
          <w:rFonts w:asciiTheme="minorHAnsi" w:hAnsiTheme="minorHAnsi" w:cstheme="minorHAnsi"/>
          <w:color w:val="000000"/>
          <w:sz w:val="20"/>
          <w:szCs w:val="20"/>
          <w:shd w:val="clear" w:color="auto" w:fill="FFFFFF"/>
        </w:rPr>
        <w:t xml:space="preserve"> сельсовета Татарского района Новосибирской области размещаются на информационном стенде администрации </w:t>
      </w:r>
      <w:proofErr w:type="spellStart"/>
      <w:proofErr w:type="gramStart"/>
      <w:r w:rsidRPr="002F0B38">
        <w:rPr>
          <w:rFonts w:asciiTheme="minorHAnsi" w:hAnsiTheme="minorHAnsi" w:cstheme="minorHAnsi"/>
          <w:color w:val="000000"/>
          <w:sz w:val="20"/>
          <w:szCs w:val="20"/>
          <w:shd w:val="clear" w:color="auto" w:fill="FFFFFF"/>
        </w:rPr>
        <w:t>Новопервомайского</w:t>
      </w:r>
      <w:proofErr w:type="spellEnd"/>
      <w:r w:rsidRPr="002F0B38">
        <w:rPr>
          <w:rFonts w:asciiTheme="minorHAnsi" w:hAnsiTheme="minorHAnsi" w:cstheme="minorHAnsi"/>
          <w:color w:val="000000"/>
          <w:sz w:val="20"/>
          <w:szCs w:val="20"/>
          <w:shd w:val="clear" w:color="auto" w:fill="FFFFFF"/>
        </w:rPr>
        <w:t xml:space="preserve">  сельсовета</w:t>
      </w:r>
      <w:proofErr w:type="gramEnd"/>
      <w:r w:rsidRPr="002F0B38">
        <w:rPr>
          <w:rFonts w:asciiTheme="minorHAnsi" w:hAnsiTheme="minorHAnsi" w:cstheme="minorHAnsi"/>
          <w:color w:val="000000"/>
          <w:sz w:val="20"/>
          <w:szCs w:val="20"/>
          <w:shd w:val="clear" w:color="auto" w:fill="FFFFFF"/>
        </w:rPr>
        <w:t xml:space="preserve">, официальном сайте </w:t>
      </w:r>
      <w:proofErr w:type="spellStart"/>
      <w:r w:rsidRPr="002F0B38">
        <w:rPr>
          <w:rFonts w:asciiTheme="minorHAnsi" w:hAnsiTheme="minorHAnsi" w:cstheme="minorHAnsi"/>
          <w:color w:val="000000"/>
          <w:sz w:val="20"/>
          <w:szCs w:val="20"/>
          <w:shd w:val="clear" w:color="auto" w:fill="FFFFFF"/>
        </w:rPr>
        <w:t>Новопервомайского</w:t>
      </w:r>
      <w:proofErr w:type="spellEnd"/>
      <w:r w:rsidRPr="002F0B38">
        <w:rPr>
          <w:rFonts w:asciiTheme="minorHAnsi" w:hAnsiTheme="minorHAnsi" w:cstheme="minorHAnsi"/>
          <w:color w:val="000000"/>
          <w:sz w:val="20"/>
          <w:szCs w:val="20"/>
          <w:shd w:val="clear" w:color="auto" w:fill="FFFFFF"/>
        </w:rPr>
        <w:t xml:space="preserve"> сельсовета и Едином портале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Информация, размещаемая на официальном интернет-сайте и информационном стенде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обновляется по мере ее изменения.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2.2.2. Прием </w:t>
      </w:r>
      <w:proofErr w:type="gramStart"/>
      <w:r w:rsidRPr="002F0B38">
        <w:rPr>
          <w:rFonts w:asciiTheme="minorHAnsi" w:hAnsiTheme="minorHAnsi" w:cstheme="minorHAnsi"/>
          <w:sz w:val="20"/>
          <w:szCs w:val="20"/>
        </w:rPr>
        <w:t>заявлений  на</w:t>
      </w:r>
      <w:proofErr w:type="gramEnd"/>
      <w:r w:rsidRPr="002F0B38">
        <w:rPr>
          <w:rFonts w:asciiTheme="minorHAnsi" w:hAnsiTheme="minorHAnsi" w:cstheme="minorHAnsi"/>
          <w:sz w:val="20"/>
          <w:szCs w:val="20"/>
        </w:rPr>
        <w:t xml:space="preserve"> оказание муниципальной услуги осуществляется в филиале  ГАУ  НСО «Многофункциональный центр предоставления государственных и муниципальных услуг» (далее МФЦ).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Адрес </w:t>
      </w:r>
      <w:proofErr w:type="gramStart"/>
      <w:r w:rsidRPr="002F0B38">
        <w:rPr>
          <w:rFonts w:asciiTheme="minorHAnsi" w:hAnsiTheme="minorHAnsi" w:cstheme="minorHAnsi"/>
          <w:sz w:val="20"/>
          <w:szCs w:val="20"/>
        </w:rPr>
        <w:t>официального  интернет</w:t>
      </w:r>
      <w:proofErr w:type="gramEnd"/>
      <w:r w:rsidRPr="002F0B38">
        <w:rPr>
          <w:rFonts w:asciiTheme="minorHAnsi" w:hAnsiTheme="minorHAnsi" w:cstheme="minorHAnsi"/>
          <w:sz w:val="20"/>
          <w:szCs w:val="20"/>
        </w:rPr>
        <w:t xml:space="preserve">-сайта МФЦ: </w:t>
      </w:r>
      <w:hyperlink r:id="rId11" w:history="1">
        <w:r w:rsidRPr="002F0B38">
          <w:rPr>
            <w:rStyle w:val="af7"/>
            <w:rFonts w:asciiTheme="minorHAnsi" w:hAnsiTheme="minorHAnsi" w:cstheme="minorHAnsi"/>
            <w:sz w:val="20"/>
            <w:szCs w:val="20"/>
            <w:lang w:val="en-US"/>
          </w:rPr>
          <w:t>www</w:t>
        </w:r>
        <w:r w:rsidRPr="002F0B38">
          <w:rPr>
            <w:rStyle w:val="af7"/>
            <w:rFonts w:asciiTheme="minorHAnsi" w:hAnsiTheme="minorHAnsi" w:cstheme="minorHAnsi"/>
            <w:sz w:val="20"/>
            <w:szCs w:val="20"/>
          </w:rPr>
          <w:t>.</w:t>
        </w:r>
        <w:proofErr w:type="spellStart"/>
        <w:r w:rsidRPr="002F0B38">
          <w:rPr>
            <w:rStyle w:val="af7"/>
            <w:rFonts w:asciiTheme="minorHAnsi" w:hAnsiTheme="minorHAnsi" w:cstheme="minorHAnsi"/>
            <w:sz w:val="20"/>
            <w:szCs w:val="20"/>
          </w:rPr>
          <w:t>mfc-nso</w:t>
        </w:r>
        <w:proofErr w:type="spellEnd"/>
      </w:hyperlink>
      <w:r w:rsidRPr="002F0B38">
        <w:rPr>
          <w:rFonts w:asciiTheme="minorHAnsi" w:hAnsiTheme="minorHAnsi" w:cstheme="minorHAnsi"/>
          <w:sz w:val="20"/>
          <w:szCs w:val="20"/>
        </w:rPr>
        <w:t>.</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632122, Новосибирская область, г. Татарск, ул. Ленина, 108е.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Контактные телефоны оператора филиала МФЦ Татарского района (38364) 63-369, (38364) 26-560.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Оператор филиала МФЦ Татарского района осуществляет прием документов и консультацию о порядке предоставления муниципальной услуги в соответствии со следующим графиком: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5603"/>
      </w:tblGrid>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Д  Дни</w:t>
            </w:r>
            <w:proofErr w:type="gramEnd"/>
            <w:r w:rsidRPr="002F0B38">
              <w:rPr>
                <w:rFonts w:asciiTheme="minorHAnsi" w:hAnsiTheme="minorHAnsi" w:cstheme="minorHAnsi"/>
                <w:sz w:val="20"/>
                <w:szCs w:val="20"/>
              </w:rPr>
              <w:t xml:space="preserve"> недели</w:t>
            </w:r>
          </w:p>
        </w:tc>
        <w:tc>
          <w:tcPr>
            <w:tcW w:w="5603"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Часы</w:t>
            </w:r>
            <w:proofErr w:type="gramEnd"/>
            <w:r w:rsidRPr="002F0B38">
              <w:rPr>
                <w:rFonts w:asciiTheme="minorHAnsi" w:hAnsiTheme="minorHAnsi" w:cstheme="minorHAnsi"/>
                <w:sz w:val="20"/>
                <w:szCs w:val="20"/>
              </w:rPr>
              <w:t xml:space="preserve"> приема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Понедельник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8.00 - 17.00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В  Вторник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8.00 - 20.00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С  Среда</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8.00 - 17.00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Четверг</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8.00 - 20.00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Пятница</w:t>
            </w:r>
            <w:proofErr w:type="gramEnd"/>
          </w:p>
        </w:tc>
        <w:tc>
          <w:tcPr>
            <w:tcW w:w="5603" w:type="dxa"/>
          </w:tcPr>
          <w:p w:rsidR="002F0B38" w:rsidRPr="002F0B38" w:rsidRDefault="002F0B38" w:rsidP="002F0B38">
            <w:pPr>
              <w:pStyle w:val="a5"/>
              <w:rPr>
                <w:rFonts w:asciiTheme="minorHAnsi" w:hAnsiTheme="minorHAnsi" w:cstheme="minorHAnsi"/>
                <w:color w:val="000000"/>
                <w:sz w:val="20"/>
                <w:szCs w:val="20"/>
              </w:rPr>
            </w:pPr>
            <w:r w:rsidRPr="002F0B38">
              <w:rPr>
                <w:rFonts w:asciiTheme="minorHAnsi" w:hAnsiTheme="minorHAnsi" w:cstheme="minorHAnsi"/>
                <w:color w:val="000000"/>
                <w:sz w:val="20"/>
                <w:szCs w:val="20"/>
              </w:rPr>
              <w:t xml:space="preserve">   8.00 - 17.00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Суббота</w:t>
            </w:r>
          </w:p>
        </w:tc>
        <w:tc>
          <w:tcPr>
            <w:tcW w:w="5603" w:type="dxa"/>
          </w:tcPr>
          <w:p w:rsidR="002F0B38" w:rsidRPr="002F0B38" w:rsidRDefault="002F0B38" w:rsidP="002F0B38">
            <w:pPr>
              <w:pStyle w:val="a5"/>
              <w:rPr>
                <w:rFonts w:asciiTheme="minorHAnsi" w:hAnsiTheme="minorHAnsi" w:cstheme="minorHAnsi"/>
                <w:color w:val="000000"/>
                <w:sz w:val="20"/>
                <w:szCs w:val="20"/>
              </w:rPr>
            </w:pPr>
            <w:r w:rsidRPr="002F0B38">
              <w:rPr>
                <w:rFonts w:asciiTheme="minorHAnsi" w:hAnsiTheme="minorHAnsi" w:cstheme="minorHAnsi"/>
                <w:color w:val="000000"/>
                <w:sz w:val="20"/>
                <w:szCs w:val="20"/>
              </w:rPr>
              <w:t xml:space="preserve">   8.00 - 14.00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bl>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воскресенье - выходной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2.3. Результатом предоставления муниципальной услуги является: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внесение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В предоставлении муниципальной услуги отказывается по основаниям, предусмотренным </w:t>
      </w:r>
      <w:hyperlink w:anchor="Par89" w:history="1">
        <w:r w:rsidRPr="002F0B38">
          <w:rPr>
            <w:rFonts w:asciiTheme="minorHAnsi" w:hAnsiTheme="minorHAnsi" w:cstheme="minorHAnsi"/>
            <w:color w:val="0000FF"/>
            <w:sz w:val="20"/>
            <w:szCs w:val="20"/>
          </w:rPr>
          <w:t>пунктом 2.12</w:t>
        </w:r>
      </w:hyperlink>
      <w:r w:rsidRPr="002F0B38">
        <w:rPr>
          <w:rFonts w:asciiTheme="minorHAnsi" w:hAnsiTheme="minorHAnsi" w:cstheme="minorHAnsi"/>
          <w:sz w:val="20"/>
          <w:szCs w:val="20"/>
        </w:rPr>
        <w:t>.</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Отказ в предоставлении муниципальной услуги оформляется </w:t>
      </w:r>
      <w:hyperlink w:anchor="Par515" w:history="1">
        <w:r w:rsidRPr="002F0B38">
          <w:rPr>
            <w:rFonts w:asciiTheme="minorHAnsi" w:hAnsiTheme="minorHAnsi" w:cstheme="minorHAnsi"/>
            <w:color w:val="0000FF"/>
            <w:sz w:val="20"/>
            <w:szCs w:val="20"/>
          </w:rPr>
          <w:t>уведомлением</w:t>
        </w:r>
      </w:hyperlink>
      <w:r w:rsidRPr="002F0B38">
        <w:rPr>
          <w:rFonts w:asciiTheme="minorHAnsi" w:hAnsiTheme="minorHAnsi" w:cstheme="minorHAnsi"/>
          <w:sz w:val="20"/>
          <w:szCs w:val="20"/>
        </w:rPr>
        <w:t xml:space="preserve"> об отказе во внесении изменений в разрешение на строительство с обоснованием отказа по образцу (приложение 2).</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2.4. Срок предоставления муниципальной услуги - 10 дней.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2.5. Предоставление муниципальной услуги осуществляется в соответствии с:</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Градостроительным </w:t>
      </w:r>
      <w:hyperlink r:id="rId12" w:history="1">
        <w:r w:rsidRPr="002F0B38">
          <w:rPr>
            <w:rFonts w:asciiTheme="minorHAnsi" w:hAnsiTheme="minorHAnsi" w:cstheme="minorHAnsi"/>
            <w:color w:val="0000FF"/>
            <w:sz w:val="20"/>
            <w:szCs w:val="20"/>
          </w:rPr>
          <w:t>кодексом</w:t>
        </w:r>
      </w:hyperlink>
      <w:r w:rsidRPr="002F0B38">
        <w:rPr>
          <w:rFonts w:asciiTheme="minorHAnsi" w:hAnsiTheme="minorHAnsi" w:cstheme="minorHAnsi"/>
          <w:sz w:val="20"/>
          <w:szCs w:val="20"/>
        </w:rPr>
        <w:t xml:space="preserve"> Российской Федерации (далее - Кодекс) («Российская газета», 2004, № 290);</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Федеральным </w:t>
      </w:r>
      <w:hyperlink r:id="rId13" w:history="1">
        <w:r w:rsidRPr="002F0B38">
          <w:rPr>
            <w:rFonts w:asciiTheme="minorHAnsi" w:hAnsiTheme="minorHAnsi" w:cstheme="minorHAnsi"/>
            <w:color w:val="0000FF"/>
            <w:sz w:val="20"/>
            <w:szCs w:val="20"/>
          </w:rPr>
          <w:t>законом</w:t>
        </w:r>
      </w:hyperlink>
      <w:r w:rsidRPr="002F0B38">
        <w:rPr>
          <w:rFonts w:asciiTheme="minorHAnsi" w:hAnsiTheme="minorHAnsi" w:cstheme="minorHAnsi"/>
          <w:sz w:val="20"/>
          <w:szCs w:val="20"/>
        </w:rPr>
        <w:t xml:space="preserve"> от 06.10.2003 № 131-ФЗ «Об общих принципах организации местного самоуправления в Российской Федерации» («Российская газета», 2003, № 202);</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Федеральным </w:t>
      </w:r>
      <w:hyperlink r:id="rId14" w:history="1">
        <w:r w:rsidRPr="002F0B38">
          <w:rPr>
            <w:rFonts w:asciiTheme="minorHAnsi" w:hAnsiTheme="minorHAnsi" w:cstheme="minorHAnsi"/>
            <w:color w:val="0000FF"/>
            <w:sz w:val="20"/>
            <w:szCs w:val="20"/>
          </w:rPr>
          <w:t>законом</w:t>
        </w:r>
      </w:hyperlink>
      <w:r w:rsidRPr="002F0B38">
        <w:rPr>
          <w:rFonts w:asciiTheme="minorHAnsi" w:hAnsiTheme="minorHAnsi" w:cstheme="minorHAnsi"/>
          <w:sz w:val="20"/>
          <w:szCs w:val="20"/>
        </w:rPr>
        <w:t xml:space="preserve"> от 29.12.2004 № 191-ФЗ «О введении в действие Градостроительного кодекса Российской Федерации» («Российская газета», 2004, № 290);</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Федеральным </w:t>
      </w:r>
      <w:hyperlink r:id="rId15" w:history="1">
        <w:r w:rsidRPr="002F0B38">
          <w:rPr>
            <w:rFonts w:asciiTheme="minorHAnsi" w:hAnsiTheme="minorHAnsi" w:cstheme="minorHAnsi"/>
            <w:color w:val="0000FF"/>
            <w:sz w:val="20"/>
            <w:szCs w:val="20"/>
          </w:rPr>
          <w:t>законом</w:t>
        </w:r>
      </w:hyperlink>
      <w:r w:rsidRPr="002F0B38">
        <w:rPr>
          <w:rFonts w:asciiTheme="minorHAnsi" w:hAnsiTheme="minorHAnsi" w:cstheme="minorHAnsi"/>
          <w:sz w:val="20"/>
          <w:szCs w:val="20"/>
        </w:rPr>
        <w:t xml:space="preserve"> от 27.07.2006 № 152-ФЗ «О персональных данных» («Собрание законодательства Российской Федерации», 2006, № 31, часть 1);</w:t>
      </w:r>
    </w:p>
    <w:p w:rsidR="002F0B38" w:rsidRPr="002F0B38" w:rsidRDefault="00C50849" w:rsidP="002F0B38">
      <w:pPr>
        <w:pStyle w:val="a5"/>
        <w:rPr>
          <w:rFonts w:asciiTheme="minorHAnsi" w:hAnsiTheme="minorHAnsi" w:cstheme="minorHAnsi"/>
          <w:sz w:val="20"/>
          <w:szCs w:val="20"/>
        </w:rPr>
      </w:pPr>
      <w:hyperlink r:id="rId16" w:history="1">
        <w:r w:rsidR="002F0B38" w:rsidRPr="002F0B38">
          <w:rPr>
            <w:rFonts w:asciiTheme="minorHAnsi" w:hAnsiTheme="minorHAnsi" w:cstheme="minorHAnsi"/>
            <w:color w:val="0000FF"/>
            <w:sz w:val="20"/>
            <w:szCs w:val="20"/>
          </w:rPr>
          <w:t>постановлением</w:t>
        </w:r>
      </w:hyperlink>
      <w:r w:rsidR="002F0B38" w:rsidRPr="002F0B38">
        <w:rPr>
          <w:rFonts w:asciiTheme="minorHAnsi" w:hAnsiTheme="minorHAnsi" w:cstheme="minorHAnsi"/>
          <w:sz w:val="20"/>
          <w:szCs w:val="20"/>
        </w:rPr>
        <w:t xml:space="preserve">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w:t>
      </w:r>
    </w:p>
    <w:p w:rsidR="002F0B38" w:rsidRPr="002F0B38" w:rsidRDefault="00C50849" w:rsidP="002F0B38">
      <w:pPr>
        <w:pStyle w:val="a5"/>
        <w:rPr>
          <w:rFonts w:asciiTheme="minorHAnsi" w:hAnsiTheme="minorHAnsi" w:cstheme="minorHAnsi"/>
          <w:sz w:val="20"/>
          <w:szCs w:val="20"/>
        </w:rPr>
      </w:pPr>
      <w:hyperlink r:id="rId17" w:history="1">
        <w:r w:rsidR="002F0B38" w:rsidRPr="002F0B38">
          <w:rPr>
            <w:rFonts w:asciiTheme="minorHAnsi" w:hAnsiTheme="minorHAnsi" w:cstheme="minorHAnsi"/>
            <w:color w:val="0000FF"/>
            <w:sz w:val="20"/>
            <w:szCs w:val="20"/>
          </w:rPr>
          <w:t>постановлением</w:t>
        </w:r>
      </w:hyperlink>
      <w:r w:rsidR="002F0B38" w:rsidRPr="002F0B38">
        <w:rPr>
          <w:rFonts w:asciiTheme="minorHAnsi" w:hAnsiTheme="minorHAnsi" w:cstheme="minorHAnsi"/>
          <w:sz w:val="20"/>
          <w:szCs w:val="20"/>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2F0B38" w:rsidRPr="002F0B38" w:rsidRDefault="002F0B38" w:rsidP="002F0B38">
      <w:pPr>
        <w:pStyle w:val="a5"/>
        <w:rPr>
          <w:rFonts w:asciiTheme="minorHAnsi" w:hAnsiTheme="minorHAnsi" w:cstheme="minorHAnsi"/>
          <w:sz w:val="20"/>
          <w:szCs w:val="20"/>
          <w:lang w:eastAsia="ru-RU"/>
        </w:rPr>
      </w:pPr>
      <w:r w:rsidRPr="002F0B38">
        <w:rPr>
          <w:rFonts w:asciiTheme="minorHAnsi" w:hAnsiTheme="minorHAnsi" w:cstheme="minorHAnsi"/>
          <w:sz w:val="20"/>
          <w:szCs w:val="20"/>
        </w:rPr>
        <w:t>приказом Министерства строительства и жилищно-коммунального хозяйства Российской Федерации от 19.02.2015 № 117/</w:t>
      </w:r>
      <w:proofErr w:type="spellStart"/>
      <w:r w:rsidRPr="002F0B38">
        <w:rPr>
          <w:rFonts w:asciiTheme="minorHAnsi" w:hAnsiTheme="minorHAnsi" w:cstheme="minorHAnsi"/>
          <w:sz w:val="20"/>
          <w:szCs w:val="20"/>
        </w:rPr>
        <w:t>пр</w:t>
      </w:r>
      <w:proofErr w:type="spellEnd"/>
      <w:r w:rsidRPr="002F0B38">
        <w:rPr>
          <w:rFonts w:asciiTheme="minorHAnsi" w:hAnsiTheme="minorHAnsi" w:cstheme="minorHAnsi"/>
          <w:sz w:val="20"/>
          <w:szCs w:val="20"/>
        </w:rPr>
        <w:t xml:space="preserve"> «Об утверждении формы разрешения на строительство и формы разрешения на ввод объекта в эксплуатацию» (</w:t>
      </w:r>
      <w:r w:rsidRPr="002F0B38">
        <w:rPr>
          <w:rFonts w:asciiTheme="minorHAnsi" w:hAnsiTheme="minorHAnsi" w:cstheme="minorHAnsi"/>
          <w:sz w:val="20"/>
          <w:szCs w:val="20"/>
          <w:lang w:eastAsia="ru-RU"/>
        </w:rPr>
        <w:t>Официальный интернет-портал правовой информации http://www.pravo.gov.ru, 13.04.2015)</w:t>
      </w:r>
      <w:r w:rsidRPr="002F0B38">
        <w:rPr>
          <w:rFonts w:asciiTheme="minorHAnsi" w:hAnsiTheme="minorHAnsi" w:cstheme="minorHAnsi"/>
          <w:sz w:val="20"/>
          <w:szCs w:val="20"/>
        </w:rPr>
        <w:t>;</w:t>
      </w:r>
    </w:p>
    <w:p w:rsidR="002F0B38" w:rsidRPr="002F0B38" w:rsidRDefault="00C50849" w:rsidP="002F0B38">
      <w:pPr>
        <w:pStyle w:val="a5"/>
        <w:rPr>
          <w:rFonts w:asciiTheme="minorHAnsi" w:hAnsiTheme="minorHAnsi" w:cstheme="minorHAnsi"/>
          <w:sz w:val="20"/>
          <w:szCs w:val="20"/>
        </w:rPr>
      </w:pPr>
      <w:hyperlink r:id="rId18" w:history="1">
        <w:r w:rsidR="002F0B38" w:rsidRPr="002F0B38">
          <w:rPr>
            <w:rFonts w:asciiTheme="minorHAnsi" w:hAnsiTheme="minorHAnsi" w:cstheme="minorHAnsi"/>
            <w:color w:val="0000FF"/>
            <w:sz w:val="20"/>
            <w:szCs w:val="20"/>
          </w:rPr>
          <w:t>распоряжением</w:t>
        </w:r>
      </w:hyperlink>
      <w:r w:rsidR="002F0B38" w:rsidRPr="002F0B38">
        <w:rPr>
          <w:rFonts w:asciiTheme="minorHAnsi" w:hAnsiTheme="minorHAnsi" w:cstheme="minorHAnsi"/>
          <w:sz w:val="20"/>
          <w:szCs w:val="20"/>
        </w:rPr>
        <w:t xml:space="preserve">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уставом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Татарского района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2.6. Заявитель вправе обратиться за предоставлением муниципальной услуги в письменной форме: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на бумажном носителе лично в администрацию или почтовым отправлением по месту нахождения </w:t>
      </w:r>
      <w:proofErr w:type="gramStart"/>
      <w:r w:rsidRPr="002F0B38">
        <w:rPr>
          <w:rFonts w:asciiTheme="minorHAnsi" w:hAnsiTheme="minorHAnsi" w:cstheme="minorHAnsi"/>
          <w:sz w:val="20"/>
          <w:szCs w:val="20"/>
        </w:rPr>
        <w:t>администрации ;</w:t>
      </w:r>
      <w:proofErr w:type="gramEnd"/>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 электронной форме посредством Единого портала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представлении документов через Единый портал государственных и муниципальных услуг документы представляются в форме электронных документов, подписанных электронной подписью.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Для предоставления муниципальной услуги заявитель направляет (представляет) в администрацию </w:t>
      </w:r>
      <w:hyperlink w:anchor="Par706" w:history="1">
        <w:r w:rsidRPr="002F0B38">
          <w:rPr>
            <w:rFonts w:asciiTheme="minorHAnsi" w:hAnsiTheme="minorHAnsi" w:cstheme="minorHAnsi"/>
            <w:color w:val="0000FF"/>
            <w:sz w:val="20"/>
            <w:szCs w:val="20"/>
          </w:rPr>
          <w:t>уведомление</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по образцам (приложение 3).</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Получение муниципальной услуги возможно с использованием универсальной электронной карты в случае наличия данной карты у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2.7. В разрешение на строительство могут быть внесены изменения, на следующих основаниях:</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2.7.1. После выдачи разрешения на строительство произошла смена правообладателя земельного участка.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2.7.2. После выдачи разрешения на строительство произошло изменение границ земельного участка путем объединения земельных участков.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2.7.3. После выдачи разрешения на строительство произошло изменение границ земельного участка путем раздела, перераспределения, выдела.</w:t>
      </w:r>
    </w:p>
    <w:p w:rsidR="002F0B38" w:rsidRPr="002F0B38" w:rsidRDefault="002F0B38" w:rsidP="002F0B38">
      <w:pPr>
        <w:pStyle w:val="a5"/>
        <w:rPr>
          <w:rFonts w:asciiTheme="minorHAnsi" w:hAnsiTheme="minorHAnsi" w:cstheme="minorHAnsi"/>
          <w:sz w:val="20"/>
          <w:szCs w:val="20"/>
        </w:rPr>
      </w:pPr>
      <w:bookmarkStart w:id="0" w:name="Par55"/>
      <w:bookmarkEnd w:id="0"/>
      <w:r w:rsidRPr="002F0B38">
        <w:rPr>
          <w:rFonts w:asciiTheme="minorHAnsi" w:hAnsiTheme="minorHAnsi" w:cstheme="minorHAnsi"/>
          <w:sz w:val="20"/>
          <w:szCs w:val="20"/>
        </w:rPr>
        <w:t>2.8. Для внесения изменений в разрешение на строительство, заявитель направляет в администрацию уведомление с указанием реквизитов следующих документов: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правоустанавливающих документов на земельный участок - в случае смены правообладателя земельного участка, а также в Едином государственном реестре прав на недвижимое имущество и сделок с ним отсутствуют сведения о правоустанавливающих документах на земельный участок;</w:t>
      </w:r>
    </w:p>
    <w:p w:rsidR="002F0B38" w:rsidRPr="002F0B38" w:rsidRDefault="002F0B38" w:rsidP="002F0B38">
      <w:pPr>
        <w:pStyle w:val="a5"/>
        <w:rPr>
          <w:rFonts w:asciiTheme="minorHAnsi" w:hAnsiTheme="minorHAnsi" w:cstheme="minorHAnsi"/>
          <w:sz w:val="20"/>
          <w:szCs w:val="20"/>
          <w:lang w:eastAsia="ru-RU"/>
        </w:rPr>
      </w:pPr>
      <w:r w:rsidRPr="002F0B38">
        <w:rPr>
          <w:rFonts w:asciiTheme="minorHAnsi" w:hAnsiTheme="minorHAnsi" w:cstheme="minorHAnsi"/>
          <w:sz w:val="20"/>
          <w:szCs w:val="20"/>
          <w:lang w:eastAsia="ru-RU"/>
        </w:rPr>
        <w:t xml:space="preserve">решения об образовании земельных участков - </w:t>
      </w:r>
      <w:r w:rsidRPr="002F0B38">
        <w:rPr>
          <w:rFonts w:asciiTheme="minorHAnsi" w:hAnsiTheme="minorHAnsi" w:cstheme="minorHAnsi"/>
          <w:sz w:val="20"/>
          <w:szCs w:val="20"/>
        </w:rPr>
        <w:t>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в случае раздела, перераспределения земельных участков или выдела из земельных участков, в отношении которых выдано разрешение на строительство</w:t>
      </w:r>
      <w:r w:rsidRPr="002F0B38">
        <w:rPr>
          <w:rFonts w:asciiTheme="minorHAnsi" w:hAnsiTheme="minorHAnsi" w:cstheme="minorHAnsi"/>
          <w:sz w:val="20"/>
          <w:szCs w:val="20"/>
          <w:lang w:eastAsia="ru-RU"/>
        </w:rPr>
        <w:t xml:space="preserve">, если в соответствии с земельным </w:t>
      </w:r>
      <w:hyperlink r:id="rId19" w:history="1">
        <w:r w:rsidRPr="002F0B38">
          <w:rPr>
            <w:rFonts w:asciiTheme="minorHAnsi" w:hAnsiTheme="minorHAnsi" w:cstheme="minorHAnsi"/>
            <w:color w:val="0000FF"/>
            <w:sz w:val="20"/>
            <w:szCs w:val="20"/>
            <w:lang w:eastAsia="ru-RU"/>
          </w:rPr>
          <w:t>законодательством</w:t>
        </w:r>
      </w:hyperlink>
      <w:r w:rsidRPr="002F0B38">
        <w:rPr>
          <w:rFonts w:asciiTheme="minorHAnsi" w:hAnsiTheme="minorHAnsi" w:cstheme="minorHAnsi"/>
          <w:sz w:val="20"/>
          <w:szCs w:val="20"/>
          <w:lang w:eastAsia="ru-RU"/>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градостроительного плана земельного участка, на котором планируется строительство, реконструкция объекта капитального строительства, -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2.9.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если заявитель не представил указанные документы самостоятельно, запрашиваются следующие документы: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правоустанавливающие документы на земельный участок - в Управлении Федеральной службы государственной регистрации, кадастра и картографии по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градостроительный план земельного участка – в </w:t>
      </w:r>
      <w:proofErr w:type="gramStart"/>
      <w:r w:rsidRPr="002F0B38">
        <w:rPr>
          <w:rFonts w:asciiTheme="minorHAnsi" w:hAnsiTheme="minorHAnsi" w:cstheme="minorHAnsi"/>
          <w:sz w:val="20"/>
          <w:szCs w:val="20"/>
        </w:rPr>
        <w:t xml:space="preserve">администрации  </w:t>
      </w:r>
      <w:proofErr w:type="spellStart"/>
      <w:r w:rsidRPr="002F0B38">
        <w:rPr>
          <w:rFonts w:asciiTheme="minorHAnsi" w:hAnsiTheme="minorHAnsi" w:cstheme="minorHAnsi"/>
          <w:sz w:val="20"/>
          <w:szCs w:val="20"/>
        </w:rPr>
        <w:t>Новопервомайского</w:t>
      </w:r>
      <w:proofErr w:type="spellEnd"/>
      <w:proofErr w:type="gramEnd"/>
      <w:r w:rsidRPr="002F0B38">
        <w:rPr>
          <w:rFonts w:asciiTheme="minorHAnsi" w:hAnsiTheme="minorHAnsi" w:cstheme="minorHAnsi"/>
          <w:sz w:val="20"/>
          <w:szCs w:val="20"/>
        </w:rPr>
        <w:t xml:space="preserve"> сельсовета Татарского района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lang w:eastAsia="ru-RU"/>
        </w:rPr>
        <w:t xml:space="preserve">решение об образовании земельных участков – в </w:t>
      </w:r>
      <w:proofErr w:type="gramStart"/>
      <w:r w:rsidRPr="002F0B38">
        <w:rPr>
          <w:rFonts w:asciiTheme="minorHAnsi" w:hAnsiTheme="minorHAnsi" w:cstheme="minorHAnsi"/>
          <w:sz w:val="20"/>
          <w:szCs w:val="20"/>
        </w:rPr>
        <w:t xml:space="preserve">администрации  </w:t>
      </w:r>
      <w:proofErr w:type="spellStart"/>
      <w:r w:rsidRPr="002F0B38">
        <w:rPr>
          <w:rFonts w:asciiTheme="minorHAnsi" w:hAnsiTheme="minorHAnsi" w:cstheme="minorHAnsi"/>
          <w:sz w:val="20"/>
          <w:szCs w:val="20"/>
        </w:rPr>
        <w:t>Новопервомайского</w:t>
      </w:r>
      <w:proofErr w:type="spellEnd"/>
      <w:proofErr w:type="gramEnd"/>
      <w:r w:rsidRPr="002F0B38">
        <w:rPr>
          <w:rFonts w:asciiTheme="minorHAnsi" w:hAnsiTheme="minorHAnsi" w:cstheme="minorHAnsi"/>
          <w:sz w:val="20"/>
          <w:szCs w:val="20"/>
        </w:rPr>
        <w:t xml:space="preserve"> сельсовета Татарского района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2.10.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копию таких документов в администрацию заявитель представляет самостоятельно.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2.11. Основания для отказа в приеме документов отсутствуют.</w:t>
      </w:r>
    </w:p>
    <w:p w:rsidR="002F0B38" w:rsidRPr="002F0B38" w:rsidRDefault="002F0B38" w:rsidP="002F0B38">
      <w:pPr>
        <w:pStyle w:val="a5"/>
        <w:rPr>
          <w:rFonts w:asciiTheme="minorHAnsi" w:hAnsiTheme="minorHAnsi" w:cstheme="minorHAnsi"/>
          <w:sz w:val="20"/>
          <w:szCs w:val="20"/>
        </w:rPr>
      </w:pPr>
      <w:bookmarkStart w:id="1" w:name="Par89"/>
      <w:bookmarkEnd w:id="1"/>
      <w:r w:rsidRPr="002F0B38">
        <w:rPr>
          <w:rFonts w:asciiTheme="minorHAnsi" w:hAnsiTheme="minorHAnsi" w:cstheme="minorHAnsi"/>
          <w:sz w:val="20"/>
          <w:szCs w:val="20"/>
        </w:rPr>
        <w:t>2.12. Основаниями для отказа во внесении изменений в разрешение на строительство являются:</w:t>
      </w:r>
    </w:p>
    <w:p w:rsidR="002F0B38" w:rsidRPr="002F0B38" w:rsidRDefault="002F0B38" w:rsidP="002F0B38">
      <w:pPr>
        <w:pStyle w:val="a5"/>
        <w:rPr>
          <w:rFonts w:asciiTheme="minorHAnsi" w:hAnsiTheme="minorHAnsi" w:cstheme="minorHAnsi"/>
          <w:sz w:val="20"/>
          <w:szCs w:val="20"/>
        </w:rPr>
      </w:pPr>
      <w:bookmarkStart w:id="2" w:name="Par122"/>
      <w:bookmarkEnd w:id="2"/>
      <w:r w:rsidRPr="002F0B38">
        <w:rPr>
          <w:rFonts w:asciiTheme="minorHAnsi" w:hAnsiTheme="minorHAnsi" w:cstheme="minorHAnsi"/>
          <w:sz w:val="20"/>
          <w:szCs w:val="20"/>
        </w:rPr>
        <w:t xml:space="preserve">отсутствие в уведомлении реквизитов документов, предусмотренных </w:t>
      </w:r>
      <w:hyperlink w:anchor="Par118" w:history="1">
        <w:r w:rsidRPr="002F0B38">
          <w:rPr>
            <w:rFonts w:asciiTheme="minorHAnsi" w:hAnsiTheme="minorHAnsi" w:cstheme="minorHAnsi"/>
            <w:color w:val="0000FF"/>
            <w:sz w:val="20"/>
            <w:szCs w:val="20"/>
          </w:rPr>
          <w:t>пунктом 2.8</w:t>
        </w:r>
      </w:hyperlink>
      <w:r w:rsidRPr="002F0B38">
        <w:rPr>
          <w:rFonts w:asciiTheme="minorHAnsi" w:hAnsiTheme="minorHAnsi" w:cstheme="minorHAnsi"/>
          <w:sz w:val="20"/>
          <w:szCs w:val="20"/>
        </w:rPr>
        <w:t>, или отсутствие правоустанавливающего документа на земельный участок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недостоверность сведений, указанных в уведомлении;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 перераспределения земельных участков или выдела из земельных участков.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2.13. Неполучение или несвоевременное получение запрошенных в соответствии с </w:t>
      </w:r>
      <w:hyperlink w:anchor="Par122" w:history="1">
        <w:r w:rsidRPr="002F0B38">
          <w:rPr>
            <w:rFonts w:asciiTheme="minorHAnsi" w:hAnsiTheme="minorHAnsi" w:cstheme="minorHAnsi"/>
            <w:color w:val="0000FF"/>
            <w:sz w:val="20"/>
            <w:szCs w:val="20"/>
          </w:rPr>
          <w:t>пунктом 2.9</w:t>
        </w:r>
      </w:hyperlink>
      <w:r w:rsidRPr="002F0B38">
        <w:rPr>
          <w:rFonts w:asciiTheme="minorHAnsi" w:hAnsiTheme="minorHAnsi" w:cstheme="minorHAnsi"/>
          <w:sz w:val="20"/>
          <w:szCs w:val="20"/>
        </w:rPr>
        <w:t xml:space="preserve"> документов не является основанием для отказа во внесении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2.14. Муниципальная услуга предоставляется бесплатно.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2.15. Максимальный срок ожидания заявителя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2.16. Срок регистрации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 один день.</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При направлении заявителем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в форме электронного документа заявителю направляется электронное сообщение, подтверждающее получение и регистрацию уведомления о предоставлении разрешения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2.17. 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 устной форме лично в часы приема в администрацию или по телефону в соответствии с графиком работы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 письменной форме лично или почтовым отправлением в адрес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 электронной форме, в том числе через Единый портал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специалист Администрации (лично или по телефону) осуществляет устное информирование обратившегося за информацией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устном обращении заявителя лично,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Время ожидания в очереди при личном обращении не должно превышать 15 минут.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Ответ на телефонный звонок должен содержать информацию о фамилии, имени, отчестве и должности специалиста, принявшего телефонный звонок.</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ответах на телефонные звонки и обращения заявителей лично в часы приема специалисты Администрации подробно и в вежливой форме информируют обратившихся по интересующим их вопросам.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Если для подготовки ответа на устное обращение требуется более 15 минут, специалисты Администрации, осуществляющие устное информирование,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w:t>
      </w:r>
      <w:proofErr w:type="gramStart"/>
      <w:r w:rsidRPr="002F0B38">
        <w:rPr>
          <w:rFonts w:asciiTheme="minorHAnsi" w:hAnsiTheme="minorHAnsi" w:cstheme="minorHAnsi"/>
          <w:sz w:val="20"/>
          <w:szCs w:val="20"/>
        </w:rPr>
        <w:t>отправления</w:t>
      </w:r>
      <w:proofErr w:type="gramEnd"/>
      <w:r w:rsidRPr="002F0B38">
        <w:rPr>
          <w:rFonts w:asciiTheme="minorHAnsi" w:hAnsiTheme="minorHAnsi" w:cstheme="minorHAnsi"/>
          <w:sz w:val="20"/>
          <w:szCs w:val="20"/>
        </w:rPr>
        <w:t xml:space="preserve"> либо в электронной форме.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получении от заявителя письменного обращения лично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 посредством почтового отправления или обращения в электронной форме. Обращение регистрируется в день его поступления.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Письменный ответ подписывается главой </w:t>
      </w:r>
      <w:proofErr w:type="gramStart"/>
      <w:r w:rsidRPr="002F0B38">
        <w:rPr>
          <w:rFonts w:asciiTheme="minorHAnsi" w:hAnsiTheme="minorHAnsi" w:cstheme="minorHAnsi"/>
          <w:sz w:val="20"/>
          <w:szCs w:val="20"/>
        </w:rPr>
        <w:t>администрации,  содержит</w:t>
      </w:r>
      <w:proofErr w:type="gramEnd"/>
      <w:r w:rsidRPr="002F0B38">
        <w:rPr>
          <w:rFonts w:asciiTheme="minorHAnsi" w:hAnsiTheme="minorHAnsi" w:cstheme="minorHAnsi"/>
          <w:sz w:val="20"/>
          <w:szCs w:val="20"/>
        </w:rPr>
        <w:t xml:space="preserve"> фамилию и номер телефона исполнителя и выдается заявителю лично или направляется по почтовому адресу, указанному в обращении, или по электронной почте, указанной в обращении, или через Единый портал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письменном обращении не указаны фамилия физического лица (наименование юридического лица), направившего обращение, и почтовый адрес, адрес электронной почты, по которому должен быть направлен ответ, ответ на обращение не дается.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Ответ на обращение направляется заявителю в течение 10 дней со дня регистрации обращения в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2.18. Территория, прилегающая к зданию, оборудуется парковочными местами для стоянки легкового автотранспорта, в том числе не менее десяти процентов мест (но не менее одного места) для парковки специальных автотранспортных средств инвалидов.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Доступ заявителей к парковочным местам является бесплатным.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Вход в здание оформляется табличкой, информирующей о наименовании органа (организации), предоставляющего муниципальную услугу.</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Вход в здание оборудуется устройством для маломобильных граждан.</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 (туалеты, гардероб).</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Помещения для приема заявителей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Места ожидания в очереди оборудуются стульями, кресельными секциями.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2.19. Стенд, содержащий информацию о графике работы Администрации Лопатинского сельсовета Татарского района Новосибирской области, о предоставлении муниципальной услуги, размещается при входе в Администрацию.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 информационном стенде администрации размещается следующая информация: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место расположения, график работы, номера справочных телефонов администрации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Татарского района Новосибирской области, адреса официального сайта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и электронной почты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блок-схема последовательности административных процедур при предоставлении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перечень документов, необходимых для получения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образцы и формы документов;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порядок обжалования решений и действий (бездействия) должностных лиц и муниципальных служащих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2.20. Показателями доступности муниципальной услуги являются: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транспортная доступность мест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обеспечение беспрепятственного доступа к местам предоставления муниципальной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 и собак-проводников);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наличие бесплатной парковки автотранспортных средств, в том числе парковки для специальных транспортных средств инвалидов;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предоставление бесплатно муниципальной услуги и информации о ней.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2.21. Показателями качества муниципальной услуги являются: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исполнение обращения в установленные сроки;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соблюдение порядка выполнения административных процедур.</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 Административные процедуры предоставления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муниципальной услуги</w:t>
      </w:r>
    </w:p>
    <w:p w:rsidR="002F0B38" w:rsidRPr="002F0B38" w:rsidRDefault="00C50849" w:rsidP="002F0B38">
      <w:pPr>
        <w:pStyle w:val="a5"/>
        <w:rPr>
          <w:rFonts w:asciiTheme="minorHAnsi" w:hAnsiTheme="minorHAnsi" w:cstheme="minorHAnsi"/>
          <w:sz w:val="20"/>
          <w:szCs w:val="20"/>
        </w:rPr>
      </w:pPr>
      <w:hyperlink w:anchor="Par919" w:history="1">
        <w:r w:rsidR="002F0B38" w:rsidRPr="002F0B38">
          <w:rPr>
            <w:rFonts w:asciiTheme="minorHAnsi" w:hAnsiTheme="minorHAnsi" w:cstheme="minorHAnsi"/>
            <w:color w:val="0000FF"/>
            <w:sz w:val="20"/>
            <w:szCs w:val="20"/>
          </w:rPr>
          <w:t>Блок-схема</w:t>
        </w:r>
      </w:hyperlink>
      <w:r w:rsidR="002F0B38" w:rsidRPr="002F0B38">
        <w:rPr>
          <w:rFonts w:asciiTheme="minorHAnsi" w:hAnsiTheme="minorHAnsi" w:cstheme="minorHAnsi"/>
          <w:sz w:val="20"/>
          <w:szCs w:val="20"/>
        </w:rPr>
        <w:t xml:space="preserve"> последовательности административных процедур при предоставлении муниципальной услуги приводится в приложении 4.</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 xml:space="preserve">3.1. Прием </w:t>
      </w:r>
      <w:hyperlink w:anchor="Par706" w:history="1">
        <w:r w:rsidRPr="002F0B38">
          <w:rPr>
            <w:rFonts w:asciiTheme="minorHAnsi" w:hAnsiTheme="minorHAnsi" w:cstheme="minorHAnsi"/>
            <w:b/>
            <w:color w:val="0000FF"/>
            <w:sz w:val="20"/>
            <w:szCs w:val="20"/>
          </w:rPr>
          <w:t>уведомления</w:t>
        </w:r>
      </w:hyperlink>
      <w:r w:rsidRPr="002F0B38">
        <w:rPr>
          <w:rFonts w:asciiTheme="minorHAnsi" w:hAnsiTheme="minorHAnsi" w:cstheme="minorHAnsi"/>
          <w:b/>
          <w:sz w:val="20"/>
          <w:szCs w:val="20"/>
        </w:rPr>
        <w:t xml:space="preserve"> о переходе прав на земельный участок (об образовании земельного участка) и документов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3.1.1. Основанием для начала административной процедуры по приему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документов является обращение заявителя в администрацию Лопатинского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3.1.2. Специалист Администрации, ответственный за прием и регистрацию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о предоставлении разрешения на строительство и документов (далее - специалист):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устанавливает предмет обращения, личность заявителя (полномочия представителя);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проверяет правильность оформления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комплектность представленных документов, указанных в </w:t>
      </w:r>
      <w:hyperlink w:anchor="Par706" w:history="1">
        <w:r w:rsidRPr="002F0B38">
          <w:rPr>
            <w:rFonts w:asciiTheme="minorHAnsi" w:hAnsiTheme="minorHAnsi" w:cstheme="minorHAnsi"/>
            <w:color w:val="0000FF"/>
            <w:sz w:val="20"/>
            <w:szCs w:val="20"/>
          </w:rPr>
          <w:t>уведомлении</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вносит соответствующую запись в </w:t>
      </w:r>
      <w:hyperlink w:anchor="Par962" w:history="1">
        <w:r w:rsidRPr="002F0B38">
          <w:rPr>
            <w:rFonts w:asciiTheme="minorHAnsi" w:hAnsiTheme="minorHAnsi" w:cstheme="minorHAnsi"/>
            <w:color w:val="0000FF"/>
            <w:sz w:val="20"/>
            <w:szCs w:val="20"/>
          </w:rPr>
          <w:t>журнал</w:t>
        </w:r>
      </w:hyperlink>
      <w:r w:rsidRPr="002F0B38">
        <w:rPr>
          <w:rFonts w:asciiTheme="minorHAnsi" w:hAnsiTheme="minorHAnsi" w:cstheme="minorHAnsi"/>
          <w:sz w:val="20"/>
          <w:szCs w:val="20"/>
        </w:rPr>
        <w:t xml:space="preserve"> учета </w:t>
      </w:r>
      <w:hyperlink w:anchor="Par706" w:history="1">
        <w:r w:rsidRPr="002F0B38">
          <w:rPr>
            <w:rFonts w:asciiTheme="minorHAnsi" w:hAnsiTheme="minorHAnsi" w:cstheme="minorHAnsi"/>
            <w:color w:val="0000FF"/>
            <w:sz w:val="20"/>
            <w:szCs w:val="20"/>
          </w:rPr>
          <w:t>уведомлений</w:t>
        </w:r>
      </w:hyperlink>
      <w:r w:rsidRPr="002F0B38">
        <w:rPr>
          <w:rFonts w:asciiTheme="minorHAnsi" w:hAnsiTheme="minorHAnsi" w:cstheme="minorHAnsi"/>
          <w:sz w:val="20"/>
          <w:szCs w:val="20"/>
        </w:rPr>
        <w:t xml:space="preserve"> о переходе прав на земельные участки (об образовании земельных участков) (приложение 5) (далее - журнал учета).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3.1.3. Документы, поступившие почтовым отправлением или через Единый портал государственных и муниципальных услуг, регистрируются в день их поступления в администрацию.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При получении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в форме электронного документа специалист в день получения направляет заявителю уведомление в электронной форме, подтверждающее получение и регистрацию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 xml:space="preserve">3.1.4. Результатом выполнения административной процедуры по приему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документов является прием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документов.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3.1.5. Срок выполнения административной процедуры по приему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документов - один день.</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 xml:space="preserve">3.2. Рассмотрение </w:t>
      </w:r>
      <w:hyperlink w:anchor="Par706" w:history="1">
        <w:r w:rsidRPr="002F0B38">
          <w:rPr>
            <w:rFonts w:asciiTheme="minorHAnsi" w:hAnsiTheme="minorHAnsi" w:cstheme="minorHAnsi"/>
            <w:b/>
            <w:color w:val="0000FF"/>
            <w:sz w:val="20"/>
            <w:szCs w:val="20"/>
          </w:rPr>
          <w:t>уведомления</w:t>
        </w:r>
      </w:hyperlink>
      <w:r w:rsidRPr="002F0B38">
        <w:rPr>
          <w:rFonts w:asciiTheme="minorHAnsi" w:hAnsiTheme="minorHAnsi" w:cstheme="minorHAnsi"/>
          <w:b/>
          <w:sz w:val="20"/>
          <w:szCs w:val="20"/>
        </w:rPr>
        <w:t xml:space="preserve"> о переходе прав на земельный участок (об образовании земельного участка) и документов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3.2.1. Основанием для начала административной процедуры по рассмотрению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документов является поступление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приложенных документов специалисту Администрации), ответственному за рассмотрение указанных документов (далее - уполномоченный специалист).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3.2.2. Уполномоченный специалист при рассмотрении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документов: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3.2.2.1. В день поступления документов осуществляет подготовку и направление в рамках межведомственного информационного взаимодействия запросов в соответствующие органы (организации) о предоставлении документов (сведений), указанных в </w:t>
      </w:r>
      <w:hyperlink w:anchor="Par80" w:history="1">
        <w:r w:rsidRPr="002F0B38">
          <w:rPr>
            <w:rFonts w:asciiTheme="minorHAnsi" w:hAnsiTheme="minorHAnsi" w:cstheme="minorHAnsi"/>
            <w:color w:val="0000FF"/>
            <w:sz w:val="20"/>
            <w:szCs w:val="20"/>
          </w:rPr>
          <w:t>пункте 2.9</w:t>
        </w:r>
      </w:hyperlink>
      <w:r w:rsidRPr="002F0B38">
        <w:rPr>
          <w:rFonts w:asciiTheme="minorHAnsi" w:hAnsiTheme="minorHAnsi" w:cstheme="minorHAnsi"/>
          <w:sz w:val="20"/>
          <w:szCs w:val="20"/>
        </w:rPr>
        <w:t>, если они не представлены заявителем по собственной инициативе.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Результатом выполнения межведомственного информационного взаимодействия является получение документов (сведений), необходимых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3.2.2.2. Осуществляет проверку наличия документов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3.2.2.3. В течение двух дней со дня получения всех документов проверяет правоустанавливающие документы на земельный участок.</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3.2.2.4. При отсутствии оснований для отказа в предоставлении муниципальной услуги осуществляет подготовку разрешения на строительство с изменениями и с документами передает его главе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3.2.2.5. В течение двух дней со дня получения документов в соответствии с </w:t>
      </w:r>
      <w:hyperlink w:anchor="Par122" w:history="1">
        <w:r w:rsidRPr="002F0B38">
          <w:rPr>
            <w:rFonts w:asciiTheme="minorHAnsi" w:hAnsiTheme="minorHAnsi" w:cstheme="minorHAnsi"/>
            <w:color w:val="0000FF"/>
            <w:sz w:val="20"/>
            <w:szCs w:val="20"/>
          </w:rPr>
          <w:t>пунктом 2.9</w:t>
        </w:r>
      </w:hyperlink>
      <w:r w:rsidRPr="002F0B38">
        <w:rPr>
          <w:rFonts w:asciiTheme="minorHAnsi" w:hAnsiTheme="minorHAnsi" w:cstheme="minorHAnsi"/>
          <w:sz w:val="20"/>
          <w:szCs w:val="20"/>
        </w:rPr>
        <w:t xml:space="preserve"> и при отсутствии оснований для отказа в предоставлении муниципальной услуги, осуществляет подготовку </w:t>
      </w:r>
      <w:hyperlink w:anchor="Par1025"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внесении изменений в разрешение на строительство по образцу (приложение 6) и передает его главе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3.2.2.6. При наличии оснований для отказа в предоставлении муниципальной услуги осуществляет подготовку уведомления об отказе во внесении изменений в разрешение на строительство с указанием причин отказа и с документами передает его главе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3.2.3. Глава администрации в течение одного дня рассматривает представленные документы и подписывает разрешение на строительство с изменениями либо уведомление об отказе во внесении изменений в разрешение на строительство. При внесении изменений в разрешение на строительство также подписывает уведомление о внесении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3.2.4. Результатом выполнения административной процедуры по рассмотрению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документов является подготовка и подписание разрешения на строительство с изменениями либо уведомления об отказе во внесении изменений в разрешение на строительство. При внесении изменений в разрешение на строительство результатом выполнения административной процедуры также является подготовка и подписание уведомления о внесении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3.2.5. Срок выполнения административной процедуры по рассмотрению </w:t>
      </w:r>
      <w:hyperlink w:anchor="Par706" w:history="1">
        <w:r w:rsidRPr="002F0B38">
          <w:rPr>
            <w:rFonts w:asciiTheme="minorHAnsi" w:hAnsiTheme="minorHAnsi" w:cstheme="minorHAnsi"/>
            <w:color w:val="0000FF"/>
            <w:sz w:val="20"/>
            <w:szCs w:val="20"/>
          </w:rPr>
          <w:t>уведомления</w:t>
        </w:r>
      </w:hyperlink>
      <w:r w:rsidRPr="002F0B38">
        <w:rPr>
          <w:rFonts w:asciiTheme="minorHAnsi" w:hAnsiTheme="minorHAnsi" w:cstheme="minorHAnsi"/>
          <w:sz w:val="20"/>
          <w:szCs w:val="20"/>
        </w:rPr>
        <w:t xml:space="preserve"> о переходе прав на земельный участок (об образовании земельного участка) и документов - семь дней.</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sz w:val="20"/>
          <w:szCs w:val="20"/>
        </w:rPr>
        <w:t>3.</w:t>
      </w:r>
      <w:r w:rsidRPr="002F0B38">
        <w:rPr>
          <w:rFonts w:asciiTheme="minorHAnsi" w:hAnsiTheme="minorHAnsi" w:cstheme="minorHAnsi"/>
          <w:b/>
          <w:sz w:val="20"/>
          <w:szCs w:val="20"/>
        </w:rPr>
        <w:t>3. Выдача разрешения на строительство с изменениями либо уведомления об отказе во внесении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3.3.1. Основанием для начала административной процедуры по выдаче разрешения на строительство с изменениями либо уведомления об отказе во внесении изменений в разрешение на строительство является соответственно подписание главой Администрации разрешения на строительство с изменениями либо уведомления об отказе во внесении изменений в разрешение на строительство, а также, в случае внесения изменений в разрешение на строительство - подписание уведомления о внесении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3.3.2. Специалист осуществляет регистрацию разрешения на строительство с изменениями либо уведомления об отказе во внесении изменений в разрешение на строительство в журнале учета в электронной форме и на бумажном носителе и уведомляет заявителя о готовности результата предоставления муниципальной услуги по </w:t>
      </w:r>
      <w:proofErr w:type="gramStart"/>
      <w:r w:rsidRPr="002F0B38">
        <w:rPr>
          <w:rFonts w:asciiTheme="minorHAnsi" w:hAnsiTheme="minorHAnsi" w:cstheme="minorHAnsi"/>
          <w:sz w:val="20"/>
          <w:szCs w:val="20"/>
        </w:rPr>
        <w:t>телефону</w:t>
      </w:r>
      <w:proofErr w:type="gramEnd"/>
      <w:r w:rsidRPr="002F0B38">
        <w:rPr>
          <w:rFonts w:asciiTheme="minorHAnsi" w:hAnsiTheme="minorHAnsi" w:cstheme="minorHAnsi"/>
          <w:sz w:val="20"/>
          <w:szCs w:val="20"/>
        </w:rPr>
        <w:t xml:space="preserve"> либо по электронной почте.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3.3.3. Специалист осуществляет выдачу одного экземпляра разрешения на строительство с изменениями заявителю под роспись в журнале учета. При внесении изменений в разрешение на строительство специалист также выдает (направляет) заявителю уведомление о внесении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3.3.4. Уведомление об отказе во внесении изменений в разрешение на строительство вручается заявителю специалистом под роспись в журнале учета или направляется по почте.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3.3.5. Результатом выполнения административной процедуры по выдаче разрешения на строительство с изменениями либо уведомления об отказе во внесении изменений в разрешение на строительство, является выдача заявителю разрешения на строительство с изменениями либо уведомления об отказе во внесении изменений в разрешение на строительство, а также, в случае внесения изменений в разрешение на строительство - уведомления о внесении изменений в разрешение на строительство.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3.3.6. Срок выполнения административной процедуры по выдаче разрешения на строительство с изменениями либо уведомления об отказе во внесении изменений в разрешение на строительство - два дня.</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4. Формы контроля за исполнением</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административного регламента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4.1. Контроль за предоставлением муниципальной услуги осуществляется в форме текущего контроля за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4.2. Текущий контроль за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услуги, осуществляется главой </w:t>
      </w:r>
      <w:proofErr w:type="gramStart"/>
      <w:r w:rsidRPr="002F0B38">
        <w:rPr>
          <w:rFonts w:asciiTheme="minorHAnsi" w:hAnsiTheme="minorHAnsi" w:cstheme="minorHAnsi"/>
          <w:sz w:val="20"/>
          <w:szCs w:val="20"/>
        </w:rPr>
        <w:t xml:space="preserve">администрации  </w:t>
      </w:r>
      <w:proofErr w:type="spellStart"/>
      <w:r w:rsidRPr="002F0B38">
        <w:rPr>
          <w:rFonts w:asciiTheme="minorHAnsi" w:hAnsiTheme="minorHAnsi" w:cstheme="minorHAnsi"/>
          <w:sz w:val="20"/>
          <w:szCs w:val="20"/>
        </w:rPr>
        <w:t>Новопервомайского</w:t>
      </w:r>
      <w:proofErr w:type="spellEnd"/>
      <w:proofErr w:type="gram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по устранению соответствующих нарушений.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4.4. Для проведения проверки полноты и качества предоставления муниципальной услуги создается комиссия, состав которой утверждается </w:t>
      </w:r>
      <w:proofErr w:type="gramStart"/>
      <w:r w:rsidRPr="002F0B38">
        <w:rPr>
          <w:rFonts w:asciiTheme="minorHAnsi" w:hAnsiTheme="minorHAnsi" w:cstheme="minorHAnsi"/>
          <w:sz w:val="20"/>
          <w:szCs w:val="20"/>
        </w:rPr>
        <w:t>распоряжение  главы</w:t>
      </w:r>
      <w:proofErr w:type="gramEnd"/>
      <w:r w:rsidRPr="002F0B38">
        <w:rPr>
          <w:rFonts w:asciiTheme="minorHAnsi" w:hAnsiTheme="minorHAnsi" w:cstheme="minorHAnsi"/>
          <w:sz w:val="20"/>
          <w:szCs w:val="20"/>
        </w:rPr>
        <w:t xml:space="preserve">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Результаты проверки оформляются в виде акта, в котором отмечаются выявленные недостатки и указываются предложения об их устранении. Акт подписывается всеми членами комиссии.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 xml:space="preserve">5. Досудебный (внесудебный) порядок </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обжалования заявителем решений и действий (бездействия) органа, предоставляющего муниципальную услугу, а также должностного лица</w:t>
      </w:r>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муниципального служащего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5.1. Заявитель имеет право обжаловать решения и действия (бездействие) органа, предоставляющего муниципальную услугу, должностного </w:t>
      </w:r>
      <w:proofErr w:type="gramStart"/>
      <w:r w:rsidRPr="002F0B38">
        <w:rPr>
          <w:rFonts w:asciiTheme="minorHAnsi" w:hAnsiTheme="minorHAnsi" w:cstheme="minorHAnsi"/>
          <w:sz w:val="20"/>
          <w:szCs w:val="20"/>
        </w:rPr>
        <w:t>лица  либо</w:t>
      </w:r>
      <w:proofErr w:type="gramEnd"/>
      <w:r w:rsidRPr="002F0B38">
        <w:rPr>
          <w:rFonts w:asciiTheme="minorHAnsi" w:hAnsiTheme="minorHAnsi" w:cstheme="minorHAnsi"/>
          <w:sz w:val="20"/>
          <w:szCs w:val="20"/>
        </w:rPr>
        <w:t xml:space="preserve"> муниципального служащего, принятые (осуществляемые) в ходе предоставления муниципальной услуги, в досудебном (внесудебном) порядке.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5.2. Заявитель имеет право обратиться с жалобой, в том числе в следующих случаях:</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нарушения срока регистрации уведомления заявителя о предоставлении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нарушения срока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требования у заявителя документов, не предусмотренных нормативными правовыми актами Российской Федерации, Новосибирской области, муниципальными 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отказа в приеме документов, представление которых предусмотрено нормативными правовыми актами Российской Федерации, Новосибирской области, муниципальными 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для предоставления муниципальной услуги, у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отказа в предоставлении муниципальной услуги, если основания для отказа не предусмотрены нормативными правовыми актами Российской Федерации, Новосибирской области, муниципальными 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затребования с заявителя при предоставлении муниципальной услуги платы, не предусмотренной нормативными правовыми актами Российской Федерации, Новосибирской области, муниципальными 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отказа органа, осуществляющего предоставление муниципальной услуги, должностного лица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2F0B38" w:rsidRPr="002F0B38" w:rsidRDefault="002F0B38" w:rsidP="002F0B38">
      <w:pPr>
        <w:pStyle w:val="a5"/>
        <w:rPr>
          <w:rFonts w:asciiTheme="minorHAnsi" w:hAnsiTheme="minorHAnsi" w:cstheme="minorHAnsi"/>
          <w:sz w:val="20"/>
          <w:szCs w:val="20"/>
        </w:rPr>
      </w:pPr>
      <w:bookmarkStart w:id="3" w:name="Par278"/>
      <w:bookmarkEnd w:id="3"/>
      <w:r w:rsidRPr="002F0B38">
        <w:rPr>
          <w:rFonts w:asciiTheme="minorHAnsi" w:hAnsiTheme="minorHAnsi" w:cstheme="minorHAnsi"/>
          <w:sz w:val="20"/>
          <w:szCs w:val="20"/>
        </w:rPr>
        <w:t>5.3. Требования к порядку подачи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 xml:space="preserve">Жалоба на решение, принятое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подается главе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жалоба на действия (бездействие) муниципального служащего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подается главе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5.4. Жалоба подается в письменной форме на бумажном носителе, в том числе при личном приеме заявителя, или в электронной форме. Регистрация жалобы осуществляется в день ее поступления.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5.4.1. Жалоба в письменной форме на бумажном носителе может быть подана: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непосредственно в отдел </w:t>
      </w:r>
      <w:proofErr w:type="gramStart"/>
      <w:r w:rsidRPr="002F0B38">
        <w:rPr>
          <w:rFonts w:asciiTheme="minorHAnsi" w:hAnsiTheme="minorHAnsi" w:cstheme="minorHAnsi"/>
          <w:sz w:val="20"/>
          <w:szCs w:val="20"/>
        </w:rPr>
        <w:t>администрации,  осуществляющего</w:t>
      </w:r>
      <w:proofErr w:type="gramEnd"/>
      <w:r w:rsidRPr="002F0B38">
        <w:rPr>
          <w:rFonts w:asciiTheme="minorHAnsi" w:hAnsiTheme="minorHAnsi" w:cstheme="minorHAnsi"/>
          <w:sz w:val="20"/>
          <w:szCs w:val="20"/>
        </w:rPr>
        <w:t xml:space="preserve"> организационную работу;</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почтовым отправлением по месту нахождения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 ходе личного приема главы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через государственное автономное учреждение Новосибирской области "Многофункциональный центр организации предоставления государственных и муниципальных услуг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подаче жалобы через представителя представляется документ, подтверждающий полномочия представителя.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5.4.2. В электронной форме жалоба может быть подана заявителем посредством: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официального сайта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в информационно-телекоммуникационной сети Интернет;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Единого портала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подаче жалобы в электронной форме документ, подтверждающий полномочия представителя, представляется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5.5. Жалоба должна содержать:</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 (его представителю);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5.7. В случае если жалоба подана заявителем в структурное подразделение администрации, должностному лицу, в компетенцию которого не входит принятие решения по жалобе в соответствии с </w:t>
      </w:r>
      <w:hyperlink r:id="rId20" w:anchor="Par278#Par278" w:history="1">
        <w:r w:rsidRPr="002F0B38">
          <w:rPr>
            <w:rStyle w:val="af7"/>
            <w:rFonts w:asciiTheme="minorHAnsi" w:hAnsiTheme="minorHAnsi" w:cstheme="minorHAnsi"/>
            <w:sz w:val="20"/>
            <w:szCs w:val="20"/>
          </w:rPr>
          <w:t>пунктом 5.3</w:t>
        </w:r>
      </w:hyperlink>
      <w:r w:rsidRPr="002F0B38">
        <w:rPr>
          <w:rFonts w:asciiTheme="minorHAnsi" w:hAnsiTheme="minorHAnsi" w:cstheme="minorHAnsi"/>
          <w:sz w:val="20"/>
          <w:szCs w:val="20"/>
        </w:rPr>
        <w:t>, указанное структурное подразделение администрации должностное лицо, в течение двух рабочих дней со дня ее регистрации направляет жалобу в уполномоченное на ее рассмотрение структурное подразделение администрации, должностному лицу  и в письменной форме информирует заявителя о перенаправлении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Срок рассмотрения жалобы исчисляется со дня регистрации жалобы в уполномоченном на ее рассмотрение структурном подразделении администрации</w:t>
      </w:r>
      <w:bookmarkStart w:id="4" w:name="Par302"/>
      <w:bookmarkEnd w:id="4"/>
      <w:r w:rsidRPr="002F0B38">
        <w:rPr>
          <w:rFonts w:asciiTheme="minorHAnsi" w:hAnsiTheme="minorHAnsi" w:cstheme="minorHAnsi"/>
          <w:sz w:val="20"/>
          <w:szCs w:val="20"/>
        </w:rPr>
        <w:t>.</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5.8. По результатам рассмотрения жалобы глава </w:t>
      </w:r>
      <w:proofErr w:type="gramStart"/>
      <w:r w:rsidRPr="002F0B38">
        <w:rPr>
          <w:rFonts w:asciiTheme="minorHAnsi" w:hAnsiTheme="minorHAnsi" w:cstheme="minorHAnsi"/>
          <w:sz w:val="20"/>
          <w:szCs w:val="20"/>
        </w:rPr>
        <w:t>администрации  принимает</w:t>
      </w:r>
      <w:proofErr w:type="gramEnd"/>
      <w:r w:rsidRPr="002F0B38">
        <w:rPr>
          <w:rFonts w:asciiTheme="minorHAnsi" w:hAnsiTheme="minorHAnsi" w:cstheme="minorHAnsi"/>
          <w:sz w:val="20"/>
          <w:szCs w:val="20"/>
        </w:rPr>
        <w:t xml:space="preserve"> одно из следующих решений: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Новосибирской области, муниципальными 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а также в иных формах;</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отказывает в удовлетворении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5.9. Не позднее дня, следующего за днем принятия решения, указанного в </w:t>
      </w:r>
      <w:hyperlink r:id="rId21" w:anchor="Par302#Par302" w:history="1">
        <w:r w:rsidRPr="002F0B38">
          <w:rPr>
            <w:rStyle w:val="af7"/>
            <w:rFonts w:asciiTheme="minorHAnsi" w:hAnsiTheme="minorHAnsi" w:cstheme="minorHAnsi"/>
            <w:sz w:val="20"/>
            <w:szCs w:val="20"/>
          </w:rPr>
          <w:t>пункте 5.8</w:t>
        </w:r>
      </w:hyperlink>
      <w:r w:rsidRPr="002F0B38">
        <w:rPr>
          <w:rFonts w:asciiTheme="minorHAnsi" w:hAnsiTheme="minorHAnsi" w:cstheme="minorHAnsi"/>
          <w:sz w:val="20"/>
          <w:szCs w:val="20"/>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5.10. В письменном ответе по результатам рассмотрения жалобы указываются: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наименование органа местного самоуправления муниципального образования, предоставляющего муниципальную услугу, рассмотревшего жалобу, должность, фамилия, имя, отчество (при наличии) должностного лица, органа местного самоуправления муниципального образования, осуществляющего предоставление муниципальной услуги, принявшего решение по жалобе;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номер, дата, место принятия решения, включая сведения о должностном лице, решение или действие (бездействие) которого обжалуется;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фамилия, имя, отчество (при наличии) или наименование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основания для принятия решения по жалобе;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принятое по жалобе решение;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жалоба признана обоснованной, - сроки устранения выявленных нарушений;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сведения о порядке обжалования принятого по жалобе решения.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5.11. Если текст письменной жалобы не поддается прочтению, ответ на жалобу </w:t>
      </w:r>
      <w:proofErr w:type="gramStart"/>
      <w:r w:rsidRPr="002F0B38">
        <w:rPr>
          <w:rFonts w:asciiTheme="minorHAnsi" w:hAnsiTheme="minorHAnsi" w:cstheme="minorHAnsi"/>
          <w:sz w:val="20"/>
          <w:szCs w:val="20"/>
        </w:rPr>
        <w:t>не дается</w:t>
      </w:r>
      <w:proofErr w:type="gramEnd"/>
      <w:r w:rsidRPr="002F0B38">
        <w:rPr>
          <w:rFonts w:asciiTheme="minorHAnsi" w:hAnsiTheme="minorHAnsi" w:cstheme="minorHAnsi"/>
          <w:sz w:val="20"/>
          <w:szCs w:val="20"/>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в администрации сообщается заявителю, направившему жалобу, если его фамилия (наименование) и почтовый адрес (адрес местонахождения) или адрес электронной почты поддаются прочтению.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тексте жалобы содержатся нецензурные либо оскорбительные выражения, угрозы жизни, здоровью и имуществу должностного лица, а также членов его семьи, должностное лицо администрации вправе оставить обращение без ответа по существу поставленных в нем вопросов и сообщить заявителю, направившему жалобу, о недопустимости злоупотребления правом.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жалобе не указаны фамилия (наименование) заявителя, направившего жалобу, или почтовый адрес (адрес местонахождения),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5.12. Заявитель имеет право на получение информации и документов, необходимых для обоснования и рассмотрения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5.13.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Единый портал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5.14. Заявитель вправе обжаловать решение по жалобе в судебном порядке в соответствии с законодательством Российской Федерации.</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Приложение 1</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к административному регламенту</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предоставления муниципальной услуги</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 xml:space="preserve">по внесению изменений </w:t>
      </w:r>
    </w:p>
    <w:p w:rsidR="002F0B38" w:rsidRPr="002F0B38" w:rsidRDefault="002F0B38" w:rsidP="002F0B38">
      <w:pPr>
        <w:pStyle w:val="a5"/>
        <w:jc w:val="right"/>
        <w:rPr>
          <w:rFonts w:asciiTheme="minorHAnsi" w:hAnsiTheme="minorHAnsi" w:cstheme="minorHAnsi"/>
          <w:b/>
          <w:bCs/>
          <w:sz w:val="20"/>
          <w:szCs w:val="20"/>
        </w:rPr>
      </w:pPr>
      <w:r w:rsidRPr="002F0B38">
        <w:rPr>
          <w:rFonts w:asciiTheme="minorHAnsi" w:hAnsiTheme="minorHAnsi" w:cstheme="minorHAnsi"/>
          <w:b/>
          <w:sz w:val="20"/>
          <w:szCs w:val="20"/>
        </w:rPr>
        <w:t>в разрешение на строительство</w:t>
      </w:r>
    </w:p>
    <w:p w:rsidR="002F0B38" w:rsidRPr="002F0B38" w:rsidRDefault="002F0B38" w:rsidP="002F0B38">
      <w:pPr>
        <w:pStyle w:val="a5"/>
        <w:rPr>
          <w:rFonts w:asciiTheme="minorHAnsi" w:hAnsiTheme="minorHAnsi" w:cstheme="minorHAnsi"/>
          <w:sz w:val="20"/>
          <w:szCs w:val="20"/>
        </w:rPr>
      </w:pPr>
    </w:p>
    <w:p w:rsidR="00C50849" w:rsidRPr="002F0B38" w:rsidRDefault="00C50849" w:rsidP="002F0B38">
      <w:pPr>
        <w:pStyle w:val="a5"/>
        <w:rPr>
          <w:rFonts w:asciiTheme="minorHAnsi" w:hAnsiTheme="minorHAnsi" w:cstheme="minorHAnsi"/>
          <w:sz w:val="20"/>
          <w:szCs w:val="20"/>
        </w:rPr>
      </w:pPr>
    </w:p>
    <w:p w:rsidR="002F0B38" w:rsidRPr="002F0B38" w:rsidRDefault="002F0B38" w:rsidP="002F0B38">
      <w:pPr>
        <w:pStyle w:val="a5"/>
        <w:jc w:val="center"/>
        <w:rPr>
          <w:rFonts w:asciiTheme="minorHAnsi" w:hAnsiTheme="minorHAnsi" w:cstheme="minorHAnsi"/>
          <w:b/>
          <w:sz w:val="20"/>
          <w:szCs w:val="20"/>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Реквизиты бланка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(должность, Ф.И.О. руководителя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(его представителя) застройщика,</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Ф.И.О. - для граждан,</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полное наименование</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организации - для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юридических лиц,</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почтовый адрес, индекс)</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УВЕДОМЛЕНИЕ</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об отказе во внесении изменений в разрешение на строительство</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от _______________                                                                                                     № 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Вы обратились с уведомлением от «____</w:t>
      </w:r>
      <w:proofErr w:type="gramStart"/>
      <w:r w:rsidRPr="002F0B38">
        <w:rPr>
          <w:rFonts w:asciiTheme="minorHAnsi" w:hAnsiTheme="minorHAnsi" w:cstheme="minorHAnsi"/>
          <w:sz w:val="16"/>
          <w:szCs w:val="16"/>
        </w:rPr>
        <w:t xml:space="preserve">_»   </w:t>
      </w:r>
      <w:proofErr w:type="gramEnd"/>
      <w:r w:rsidRPr="002F0B38">
        <w:rPr>
          <w:rFonts w:asciiTheme="minorHAnsi" w:hAnsiTheme="minorHAnsi" w:cstheme="minorHAnsi"/>
          <w:sz w:val="16"/>
          <w:szCs w:val="16"/>
        </w:rPr>
        <w:t>_______________   20____ г.  №  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 внесении изменений в разрешение на _______</w:t>
      </w:r>
      <w:r w:rsidRPr="002F0B38">
        <w:rPr>
          <w:rFonts w:asciiTheme="minorHAnsi" w:hAnsiTheme="minorHAnsi" w:cstheme="minorHAnsi"/>
          <w:sz w:val="16"/>
          <w:szCs w:val="16"/>
          <w:u w:val="single"/>
        </w:rPr>
        <w:t>строительство, реконструкцию</w:t>
      </w:r>
      <w:r w:rsidRPr="002F0B38">
        <w:rPr>
          <w:rFonts w:asciiTheme="minorHAnsi" w:hAnsiTheme="minorHAnsi" w:cstheme="minorHAnsi"/>
          <w:sz w:val="16"/>
          <w:szCs w:val="16"/>
        </w:rPr>
        <w:t>_______ объекта</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(ненужное зачеркнуть)</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капитального строительства 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(наименование объекта в соответствии, с проектной документацией)</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расположенного по адресу: 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(строительный или почтовый адрес)</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По результатам рассмотрения уведомления Вам </w:t>
      </w:r>
      <w:proofErr w:type="gramStart"/>
      <w:r w:rsidRPr="002F0B38">
        <w:rPr>
          <w:rFonts w:asciiTheme="minorHAnsi" w:hAnsiTheme="minorHAnsi" w:cstheme="minorHAnsi"/>
          <w:sz w:val="16"/>
          <w:szCs w:val="16"/>
        </w:rPr>
        <w:t>отказано  во</w:t>
      </w:r>
      <w:proofErr w:type="gramEnd"/>
      <w:r w:rsidRPr="002F0B38">
        <w:rPr>
          <w:rFonts w:asciiTheme="minorHAnsi" w:hAnsiTheme="minorHAnsi" w:cstheme="minorHAnsi"/>
          <w:sz w:val="16"/>
          <w:szCs w:val="16"/>
        </w:rPr>
        <w:t xml:space="preserve">  внесении изменений в разрешение </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на _____________</w:t>
      </w:r>
      <w:r w:rsidRPr="002F0B38">
        <w:rPr>
          <w:rFonts w:asciiTheme="minorHAnsi" w:hAnsiTheme="minorHAnsi" w:cstheme="minorHAnsi"/>
          <w:sz w:val="16"/>
          <w:szCs w:val="16"/>
          <w:u w:val="single"/>
        </w:rPr>
        <w:t>строительство, реконструкцию</w:t>
      </w:r>
      <w:r w:rsidRPr="002F0B38">
        <w:rPr>
          <w:rFonts w:asciiTheme="minorHAnsi" w:hAnsiTheme="minorHAnsi" w:cstheme="minorHAnsi"/>
          <w:sz w:val="16"/>
          <w:szCs w:val="16"/>
        </w:rPr>
        <w:t>________________ от _____________ 20____ г.</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(ненужное зачеркнуть)</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____________-____________ по следующим основаниям: 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(указать основания отказа</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в соответствии с действующим законодательством)</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                  ___________                           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(должность уполномоченного </w:t>
      </w:r>
      <w:proofErr w:type="gramStart"/>
      <w:r w:rsidRPr="002F0B38">
        <w:rPr>
          <w:rFonts w:asciiTheme="minorHAnsi" w:hAnsiTheme="minorHAnsi" w:cstheme="minorHAnsi"/>
          <w:sz w:val="16"/>
          <w:szCs w:val="16"/>
        </w:rPr>
        <w:t xml:space="preserve">лица)   </w:t>
      </w:r>
      <w:proofErr w:type="gramEnd"/>
      <w:r w:rsidRPr="002F0B38">
        <w:rPr>
          <w:rFonts w:asciiTheme="minorHAnsi" w:hAnsiTheme="minorHAnsi" w:cstheme="minorHAnsi"/>
          <w:sz w:val="16"/>
          <w:szCs w:val="16"/>
        </w:rPr>
        <w:t xml:space="preserve">                        (подпись)                                              (инициалы, фамилия)</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Исполнитель</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Номер телефона</w:t>
      </w:r>
    </w:p>
    <w:p w:rsidR="002F0B38" w:rsidRPr="002F0B38" w:rsidRDefault="002F0B38" w:rsidP="002F0B38">
      <w:pPr>
        <w:pStyle w:val="a5"/>
        <w:rPr>
          <w:rFonts w:asciiTheme="minorHAnsi" w:hAnsiTheme="minorHAnsi" w:cstheme="minorHAnsi"/>
          <w:sz w:val="16"/>
          <w:szCs w:val="16"/>
        </w:rPr>
      </w:pPr>
    </w:p>
    <w:p w:rsidR="002F0B38" w:rsidRPr="002F0B38" w:rsidRDefault="00C50849" w:rsidP="002F0B38">
      <w:pPr>
        <w:pStyle w:val="a5"/>
        <w:jc w:val="right"/>
        <w:rPr>
          <w:rFonts w:asciiTheme="minorHAnsi" w:hAnsiTheme="minorHAnsi" w:cstheme="minorHAnsi"/>
          <w:b/>
          <w:sz w:val="20"/>
          <w:szCs w:val="20"/>
        </w:rPr>
      </w:pPr>
      <w:r>
        <w:rPr>
          <w:rFonts w:asciiTheme="minorHAnsi" w:hAnsiTheme="minorHAnsi" w:cstheme="minorHAnsi"/>
          <w:b/>
          <w:sz w:val="20"/>
          <w:szCs w:val="20"/>
        </w:rPr>
        <w:t>Приложение 2</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к административному регламенту</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предоставления муниципальной услуги</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 xml:space="preserve">по внесению изменений </w:t>
      </w:r>
    </w:p>
    <w:p w:rsidR="002F0B38" w:rsidRPr="002F0B38" w:rsidRDefault="002F0B38" w:rsidP="002F0B38">
      <w:pPr>
        <w:pStyle w:val="a5"/>
        <w:jc w:val="right"/>
        <w:rPr>
          <w:rFonts w:asciiTheme="minorHAnsi" w:hAnsiTheme="minorHAnsi" w:cstheme="minorHAnsi"/>
          <w:b/>
          <w:bCs/>
          <w:sz w:val="20"/>
          <w:szCs w:val="20"/>
        </w:rPr>
      </w:pPr>
      <w:r w:rsidRPr="002F0B38">
        <w:rPr>
          <w:rFonts w:asciiTheme="minorHAnsi" w:hAnsiTheme="minorHAnsi" w:cstheme="minorHAnsi"/>
          <w:b/>
          <w:sz w:val="20"/>
          <w:szCs w:val="20"/>
        </w:rPr>
        <w:t>в разрешение на строительство</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16"/>
          <w:szCs w:val="16"/>
        </w:rPr>
      </w:pPr>
      <w:bookmarkStart w:id="5" w:name="Par571"/>
      <w:bookmarkEnd w:id="5"/>
      <w:r w:rsidRPr="002F0B38">
        <w:rPr>
          <w:rFonts w:asciiTheme="minorHAnsi" w:hAnsiTheme="minorHAnsi" w:cstheme="minorHAnsi"/>
          <w:sz w:val="16"/>
          <w:szCs w:val="16"/>
        </w:rPr>
        <w:t>ОБРАЗЦЫ УВЕДОМЛЕНИЙ</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(должность уполномоченного лица, инициалы, фамилия)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(Ф.И.О., адрес - для граждан, полное</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наименование организации - для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юридических лиц, почтовый</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адрес, индекс)</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УВЕДОМЛЕНИЕ</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 переходе прав на земельный(</w:t>
      </w:r>
      <w:proofErr w:type="spellStart"/>
      <w:r w:rsidRPr="002F0B38">
        <w:rPr>
          <w:rFonts w:asciiTheme="minorHAnsi" w:hAnsiTheme="minorHAnsi" w:cstheme="minorHAnsi"/>
          <w:sz w:val="16"/>
          <w:szCs w:val="16"/>
        </w:rPr>
        <w:t>ые</w:t>
      </w:r>
      <w:proofErr w:type="spellEnd"/>
      <w:r w:rsidRPr="002F0B38">
        <w:rPr>
          <w:rFonts w:asciiTheme="minorHAnsi" w:hAnsiTheme="minorHAnsi" w:cstheme="minorHAnsi"/>
          <w:sz w:val="16"/>
          <w:szCs w:val="16"/>
        </w:rPr>
        <w:t>) участок(и)</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от _______________                                                                                                     № 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Уведомляю Вас, что в связи </w:t>
      </w:r>
      <w:proofErr w:type="gramStart"/>
      <w:r w:rsidRPr="002F0B38">
        <w:rPr>
          <w:rFonts w:asciiTheme="minorHAnsi" w:hAnsiTheme="minorHAnsi" w:cstheme="minorHAnsi"/>
          <w:sz w:val="16"/>
          <w:szCs w:val="16"/>
        </w:rPr>
        <w:t>с  переходом</w:t>
      </w:r>
      <w:proofErr w:type="gramEnd"/>
      <w:r w:rsidRPr="002F0B38">
        <w:rPr>
          <w:rFonts w:asciiTheme="minorHAnsi" w:hAnsiTheme="minorHAnsi" w:cstheme="minorHAnsi"/>
          <w:sz w:val="16"/>
          <w:szCs w:val="16"/>
        </w:rPr>
        <w:t xml:space="preserve"> прав на земельный(</w:t>
      </w:r>
      <w:proofErr w:type="spellStart"/>
      <w:r w:rsidRPr="002F0B38">
        <w:rPr>
          <w:rFonts w:asciiTheme="minorHAnsi" w:hAnsiTheme="minorHAnsi" w:cstheme="minorHAnsi"/>
          <w:sz w:val="16"/>
          <w:szCs w:val="16"/>
        </w:rPr>
        <w:t>ые</w:t>
      </w:r>
      <w:proofErr w:type="spellEnd"/>
      <w:r w:rsidRPr="002F0B38">
        <w:rPr>
          <w:rFonts w:asciiTheme="minorHAnsi" w:hAnsiTheme="minorHAnsi" w:cstheme="minorHAnsi"/>
          <w:sz w:val="16"/>
          <w:szCs w:val="16"/>
        </w:rPr>
        <w:t xml:space="preserve">) участок(и) с кадастровым(и) </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____________________________________________, расположенный(</w:t>
      </w:r>
      <w:proofErr w:type="spellStart"/>
      <w:r w:rsidRPr="002F0B38">
        <w:rPr>
          <w:rFonts w:asciiTheme="minorHAnsi" w:hAnsiTheme="minorHAnsi" w:cstheme="minorHAnsi"/>
          <w:sz w:val="16"/>
          <w:szCs w:val="16"/>
        </w:rPr>
        <w:t>ые</w:t>
      </w:r>
      <w:proofErr w:type="spellEnd"/>
      <w:r w:rsidRPr="002F0B38">
        <w:rPr>
          <w:rFonts w:asciiTheme="minorHAnsi" w:hAnsiTheme="minorHAnsi" w:cstheme="minorHAnsi"/>
          <w:sz w:val="16"/>
          <w:szCs w:val="16"/>
        </w:rPr>
        <w:t>) 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(ориентировочное месторасположение земельного(</w:t>
      </w:r>
      <w:proofErr w:type="spellStart"/>
      <w:r w:rsidRPr="002F0B38">
        <w:rPr>
          <w:rFonts w:asciiTheme="minorHAnsi" w:hAnsiTheme="minorHAnsi" w:cstheme="minorHAnsi"/>
          <w:sz w:val="16"/>
          <w:szCs w:val="16"/>
        </w:rPr>
        <w:t>ых</w:t>
      </w:r>
      <w:proofErr w:type="spellEnd"/>
      <w:r w:rsidRPr="002F0B38">
        <w:rPr>
          <w:rFonts w:asciiTheme="minorHAnsi" w:hAnsiTheme="minorHAnsi" w:cstheme="minorHAnsi"/>
          <w:sz w:val="16"/>
          <w:szCs w:val="16"/>
        </w:rPr>
        <w:t>) участка(</w:t>
      </w:r>
      <w:proofErr w:type="spellStart"/>
      <w:r w:rsidRPr="002F0B38">
        <w:rPr>
          <w:rFonts w:asciiTheme="minorHAnsi" w:hAnsiTheme="minorHAnsi" w:cstheme="minorHAnsi"/>
          <w:sz w:val="16"/>
          <w:szCs w:val="16"/>
        </w:rPr>
        <w:t>ов</w:t>
      </w:r>
      <w:proofErr w:type="spellEnd"/>
      <w:r w:rsidRPr="002F0B38">
        <w:rPr>
          <w:rFonts w:asciiTheme="minorHAnsi" w:hAnsiTheme="minorHAnsi" w:cstheme="minorHAnsi"/>
          <w:sz w:val="16"/>
          <w:szCs w:val="16"/>
        </w:rPr>
        <w:t>))</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право на земельный(</w:t>
      </w:r>
      <w:proofErr w:type="spellStart"/>
      <w:r w:rsidRPr="002F0B38">
        <w:rPr>
          <w:rFonts w:asciiTheme="minorHAnsi" w:hAnsiTheme="minorHAnsi" w:cstheme="minorHAnsi"/>
          <w:sz w:val="16"/>
          <w:szCs w:val="16"/>
        </w:rPr>
        <w:t>ые</w:t>
      </w:r>
      <w:proofErr w:type="spellEnd"/>
      <w:r w:rsidRPr="002F0B38">
        <w:rPr>
          <w:rFonts w:asciiTheme="minorHAnsi" w:hAnsiTheme="minorHAnsi" w:cstheme="minorHAnsi"/>
          <w:sz w:val="16"/>
          <w:szCs w:val="16"/>
        </w:rPr>
        <w:t>) участок(и) принадлежит 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(Ф.И.О. - для граждан, полное наименование организации - для юридических лиц)</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При этом сообщаю реквизиты правоустанавливающих документов на земельный(</w:t>
      </w:r>
      <w:proofErr w:type="spellStart"/>
      <w:r w:rsidRPr="002F0B38">
        <w:rPr>
          <w:rFonts w:asciiTheme="minorHAnsi" w:hAnsiTheme="minorHAnsi" w:cstheme="minorHAnsi"/>
          <w:sz w:val="16"/>
          <w:szCs w:val="16"/>
        </w:rPr>
        <w:t>ые</w:t>
      </w:r>
      <w:proofErr w:type="spellEnd"/>
      <w:r w:rsidRPr="002F0B38">
        <w:rPr>
          <w:rFonts w:asciiTheme="minorHAnsi" w:hAnsiTheme="minorHAnsi" w:cstheme="minorHAnsi"/>
          <w:sz w:val="16"/>
          <w:szCs w:val="16"/>
        </w:rPr>
        <w:t>) участок(и) 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                          ___________                       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(должность руководителя организации                                 </w:t>
      </w:r>
      <w:proofErr w:type="gramStart"/>
      <w:r w:rsidRPr="002F0B38">
        <w:rPr>
          <w:rFonts w:asciiTheme="minorHAnsi" w:hAnsiTheme="minorHAnsi" w:cstheme="minorHAnsi"/>
          <w:sz w:val="16"/>
          <w:szCs w:val="16"/>
        </w:rPr>
        <w:t xml:space="preserve">   (</w:t>
      </w:r>
      <w:proofErr w:type="gramEnd"/>
      <w:r w:rsidRPr="002F0B38">
        <w:rPr>
          <w:rFonts w:asciiTheme="minorHAnsi" w:hAnsiTheme="minorHAnsi" w:cstheme="minorHAnsi"/>
          <w:sz w:val="16"/>
          <w:szCs w:val="16"/>
        </w:rPr>
        <w:t>подпись)                                    (инициалы, фамилия)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(для юридического лица))</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lastRenderedPageBreak/>
        <w:t>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(должность уполномоченного лица,                 </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инициалы, фамилия)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(Ф.И.О., адрес - для граждан, полное</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наименование организации - для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юридических лиц, его почтовый</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адрес, индекс)</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УВЕДОМЛЕНИЕ</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об образовании земельного участка</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от _______________                                                                                                     № 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Уведомляю Вас, что в связи с объединением, разделом, перераспределением земельных участков, выделом из земельных участков (ненужное зачеркнуть) с кадастровыми № 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расположенных 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(ориентировочное месторасположение земельных участков)</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образованы новые земельные участки с кадастровыми № 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При этом сообщаю реквизиты документов:</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решения об образовании земельных участков ___________________________________________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(в предусмотренных законом случаях)</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градостроительного плана земельного участка __________________________________________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                      __________                                 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(должность руководителя организации                            </w:t>
      </w:r>
      <w:proofErr w:type="gramStart"/>
      <w:r w:rsidRPr="002F0B38">
        <w:rPr>
          <w:rFonts w:asciiTheme="minorHAnsi" w:hAnsiTheme="minorHAnsi" w:cstheme="minorHAnsi"/>
          <w:sz w:val="16"/>
          <w:szCs w:val="16"/>
        </w:rPr>
        <w:t xml:space="preserve">   (</w:t>
      </w:r>
      <w:proofErr w:type="gramEnd"/>
      <w:r w:rsidRPr="002F0B38">
        <w:rPr>
          <w:rFonts w:asciiTheme="minorHAnsi" w:hAnsiTheme="minorHAnsi" w:cstheme="minorHAnsi"/>
          <w:sz w:val="16"/>
          <w:szCs w:val="16"/>
        </w:rPr>
        <w:t>подпись)                                            (инициалы, фамилия)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(для юридического лица))</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C50849" w:rsidP="002F0B38">
      <w:pPr>
        <w:pStyle w:val="a5"/>
        <w:jc w:val="right"/>
        <w:rPr>
          <w:rFonts w:asciiTheme="minorHAnsi" w:hAnsiTheme="minorHAnsi" w:cstheme="minorHAnsi"/>
          <w:b/>
          <w:sz w:val="20"/>
          <w:szCs w:val="20"/>
        </w:rPr>
      </w:pPr>
      <w:r>
        <w:rPr>
          <w:rFonts w:asciiTheme="minorHAnsi" w:hAnsiTheme="minorHAnsi" w:cstheme="minorHAnsi"/>
          <w:b/>
          <w:sz w:val="20"/>
          <w:szCs w:val="20"/>
        </w:rPr>
        <w:t>Приложение 3</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к административному регламенту</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предоставления муниципальной услуги</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 xml:space="preserve">по внесению изменений </w:t>
      </w:r>
    </w:p>
    <w:p w:rsidR="002F0B38" w:rsidRPr="002F0B38" w:rsidRDefault="002F0B38" w:rsidP="002F0B38">
      <w:pPr>
        <w:pStyle w:val="a5"/>
        <w:jc w:val="right"/>
        <w:rPr>
          <w:rFonts w:asciiTheme="minorHAnsi" w:hAnsiTheme="minorHAnsi" w:cstheme="minorHAnsi"/>
          <w:b/>
          <w:bCs/>
          <w:sz w:val="20"/>
          <w:szCs w:val="20"/>
        </w:rPr>
      </w:pPr>
      <w:r w:rsidRPr="002F0B38">
        <w:rPr>
          <w:rFonts w:asciiTheme="minorHAnsi" w:hAnsiTheme="minorHAnsi" w:cstheme="minorHAnsi"/>
          <w:b/>
          <w:sz w:val="20"/>
          <w:szCs w:val="20"/>
        </w:rPr>
        <w:t>в разрешение на строительство</w:t>
      </w:r>
    </w:p>
    <w:p w:rsidR="002F0B38" w:rsidRPr="002F0B38" w:rsidRDefault="002F0B38" w:rsidP="002F0B38">
      <w:pPr>
        <w:pStyle w:val="a5"/>
        <w:rPr>
          <w:rFonts w:asciiTheme="minorHAnsi" w:hAnsiTheme="minorHAnsi" w:cstheme="minorHAnsi"/>
          <w:sz w:val="16"/>
          <w:szCs w:val="16"/>
        </w:rPr>
      </w:pPr>
      <w:bookmarkStart w:id="6" w:name="Par919"/>
      <w:bookmarkEnd w:id="6"/>
      <w:r w:rsidRPr="002F0B38">
        <w:rPr>
          <w:rFonts w:asciiTheme="minorHAnsi" w:hAnsiTheme="minorHAnsi" w:cstheme="minorHAnsi"/>
          <w:sz w:val="16"/>
          <w:szCs w:val="16"/>
        </w:rPr>
        <w:t>БЛОК-СХЕМА</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последовательности административных процедур при предоставлении муниципальной услуги по внесению изменений в разрешение на строительство</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p>
    <w:p w:rsidR="002F0B38" w:rsidRPr="002F0B38" w:rsidRDefault="00C50849" w:rsidP="002F0B38">
      <w:pPr>
        <w:pStyle w:val="a5"/>
        <w:rPr>
          <w:rFonts w:asciiTheme="minorHAnsi" w:hAnsiTheme="minorHAnsi" w:cstheme="minorHAnsi"/>
          <w:sz w:val="16"/>
          <w:szCs w:val="16"/>
        </w:rPr>
      </w:pPr>
      <w:r>
        <w:rPr>
          <w:rFonts w:asciiTheme="minorHAnsi" w:hAnsiTheme="minorHAnsi" w:cstheme="minorHAnsi"/>
          <w:noProof/>
          <w:sz w:val="16"/>
          <w:szCs w:val="16"/>
        </w:rPr>
        <w:pict>
          <v:rect id="_x0000_s1026" style="position:absolute;margin-left:45.45pt;margin-top:3.2pt;width:403.5pt;height:46.85pt;z-index:251660288">
            <v:textbox>
              <w:txbxContent>
                <w:p w:rsidR="00C50849" w:rsidRPr="00D441C6" w:rsidRDefault="00C50849" w:rsidP="002F0B38">
                  <w:pPr>
                    <w:pStyle w:val="ConsPlusNonformat"/>
                    <w:jc w:val="center"/>
                    <w:rPr>
                      <w:rFonts w:ascii="Times New Roman" w:hAnsi="Times New Roman" w:cs="Times New Roman"/>
                      <w:sz w:val="24"/>
                      <w:szCs w:val="24"/>
                    </w:rPr>
                  </w:pPr>
                  <w:r w:rsidRPr="00D441C6">
                    <w:rPr>
                      <w:rFonts w:ascii="Times New Roman" w:hAnsi="Times New Roman" w:cs="Times New Roman"/>
                      <w:sz w:val="24"/>
                      <w:szCs w:val="24"/>
                    </w:rPr>
                    <w:t>Прием уведомления</w:t>
                  </w:r>
                  <w:r>
                    <w:rPr>
                      <w:rFonts w:ascii="Times New Roman" w:hAnsi="Times New Roman" w:cs="Times New Roman"/>
                      <w:sz w:val="24"/>
                      <w:szCs w:val="24"/>
                    </w:rPr>
                    <w:t xml:space="preserve"> о переходе прав на земельный </w:t>
                  </w:r>
                  <w:r w:rsidRPr="00D441C6">
                    <w:rPr>
                      <w:rFonts w:ascii="Times New Roman" w:hAnsi="Times New Roman" w:cs="Times New Roman"/>
                      <w:sz w:val="24"/>
                      <w:szCs w:val="24"/>
                    </w:rPr>
                    <w:t>участок (об</w:t>
                  </w:r>
                  <w:r>
                    <w:rPr>
                      <w:rFonts w:ascii="Times New Roman" w:hAnsi="Times New Roman" w:cs="Times New Roman"/>
                      <w:sz w:val="24"/>
                      <w:szCs w:val="24"/>
                    </w:rPr>
                    <w:t> </w:t>
                  </w:r>
                  <w:r w:rsidRPr="00D441C6">
                    <w:rPr>
                      <w:rFonts w:ascii="Times New Roman" w:hAnsi="Times New Roman" w:cs="Times New Roman"/>
                      <w:sz w:val="24"/>
                      <w:szCs w:val="24"/>
                    </w:rPr>
                    <w:t>образовании земельного участка</w:t>
                  </w:r>
                  <w:r>
                    <w:rPr>
                      <w:rFonts w:ascii="Times New Roman" w:hAnsi="Times New Roman" w:cs="Times New Roman"/>
                      <w:sz w:val="24"/>
                      <w:szCs w:val="24"/>
                    </w:rPr>
                    <w:t>)</w:t>
                  </w:r>
                  <w:r w:rsidRPr="00D441C6">
                    <w:rPr>
                      <w:rFonts w:ascii="Times New Roman" w:hAnsi="Times New Roman" w:cs="Times New Roman"/>
                      <w:sz w:val="24"/>
                      <w:szCs w:val="24"/>
                    </w:rPr>
                    <w:t xml:space="preserve"> и документов</w:t>
                  </w:r>
                </w:p>
              </w:txbxContent>
            </v:textbox>
          </v:rect>
        </w:pict>
      </w:r>
      <w:r w:rsidR="002F0B38" w:rsidRPr="002F0B38">
        <w:rPr>
          <w:rFonts w:asciiTheme="minorHAnsi" w:hAnsiTheme="minorHAnsi" w:cstheme="minorHAnsi"/>
          <w:sz w:val="16"/>
          <w:szCs w:val="16"/>
        </w:rPr>
        <w:tab/>
      </w:r>
    </w:p>
    <w:p w:rsidR="002F0B38" w:rsidRPr="002F0B38" w:rsidRDefault="002F0B38" w:rsidP="002F0B38">
      <w:pPr>
        <w:pStyle w:val="a5"/>
        <w:rPr>
          <w:rFonts w:asciiTheme="minorHAnsi" w:hAnsiTheme="minorHAnsi" w:cstheme="minorHAnsi"/>
          <w:sz w:val="16"/>
          <w:szCs w:val="16"/>
        </w:rPr>
      </w:pPr>
    </w:p>
    <w:p w:rsidR="002F0B38" w:rsidRPr="002F0B38" w:rsidRDefault="00C50849" w:rsidP="002F0B38">
      <w:pPr>
        <w:pStyle w:val="a5"/>
        <w:rPr>
          <w:rFonts w:asciiTheme="minorHAnsi" w:hAnsiTheme="minorHAnsi" w:cstheme="minorHAnsi"/>
          <w:sz w:val="16"/>
          <w:szCs w:val="16"/>
        </w:rPr>
      </w:pPr>
      <w:r>
        <w:rPr>
          <w:rFonts w:asciiTheme="minorHAnsi" w:hAnsiTheme="minorHAnsi" w:cstheme="minorHAnsi"/>
          <w:noProof/>
          <w:sz w:val="16"/>
          <w:szCs w:val="16"/>
        </w:rPr>
        <w:pict>
          <v:rect id="_x0000_s1029" style="position:absolute;margin-left:43.2pt;margin-top:154.05pt;width:405.75pt;height:81.95pt;z-index:251663360">
            <v:textbox style="mso-next-textbox:#_x0000_s1029">
              <w:txbxContent>
                <w:p w:rsidR="00C50849" w:rsidRPr="001C5E18" w:rsidRDefault="00C50849" w:rsidP="002F0B38">
                  <w:pPr>
                    <w:pStyle w:val="ConsPlusNonformat"/>
                    <w:jc w:val="center"/>
                    <w:rPr>
                      <w:rFonts w:ascii="Times New Roman" w:hAnsi="Times New Roman" w:cs="Times New Roman"/>
                      <w:sz w:val="24"/>
                      <w:szCs w:val="24"/>
                    </w:rPr>
                  </w:pPr>
                  <w:r w:rsidRPr="001C5E18">
                    <w:rPr>
                      <w:rFonts w:ascii="Times New Roman" w:hAnsi="Times New Roman" w:cs="Times New Roman"/>
                      <w:sz w:val="24"/>
                      <w:szCs w:val="24"/>
                    </w:rPr>
                    <w:t xml:space="preserve">Выдача разрешения на строительство с изменениями либо </w:t>
                  </w:r>
                </w:p>
                <w:p w:rsidR="00C50849" w:rsidRPr="001C5E18" w:rsidRDefault="00C50849" w:rsidP="002F0B38">
                  <w:pPr>
                    <w:pStyle w:val="ConsPlusNonformat"/>
                    <w:jc w:val="center"/>
                    <w:rPr>
                      <w:rFonts w:ascii="Times New Roman" w:hAnsi="Times New Roman" w:cs="Times New Roman"/>
                      <w:sz w:val="24"/>
                      <w:szCs w:val="24"/>
                    </w:rPr>
                  </w:pPr>
                  <w:r w:rsidRPr="001C5E18">
                    <w:rPr>
                      <w:rFonts w:ascii="Times New Roman" w:hAnsi="Times New Roman" w:cs="Times New Roman"/>
                      <w:sz w:val="24"/>
                      <w:szCs w:val="24"/>
                    </w:rPr>
                    <w:t>уведомления об отказе во внесении изменений в разрешение на строительство,</w:t>
                  </w:r>
                  <w:r w:rsidRPr="001C5E18">
                    <w:rPr>
                      <w:rFonts w:ascii="Times New Roman" w:hAnsi="Times New Roman"/>
                      <w:sz w:val="24"/>
                      <w:szCs w:val="24"/>
                    </w:rPr>
                    <w:t xml:space="preserve"> а также, в случае внесения изменений в разрешение на строительство - уведомления о внесении изменений в разрешение на строительство</w:t>
                  </w:r>
                </w:p>
              </w:txbxContent>
            </v:textbox>
          </v:rect>
        </w:pict>
      </w:r>
      <w:r>
        <w:rPr>
          <w:rFonts w:asciiTheme="minorHAnsi" w:hAnsiTheme="minorHAnsi" w:cstheme="minorHAnsi"/>
          <w:noProof/>
          <w:sz w:val="16"/>
          <w:szCs w:val="16"/>
        </w:rPr>
        <w:pict>
          <v:shapetype id="_x0000_t32" coordsize="21600,21600" o:spt="32" o:oned="t" path="m,l21600,21600e" filled="f">
            <v:path arrowok="t" fillok="f" o:connecttype="none"/>
            <o:lock v:ext="edit" shapetype="t"/>
          </v:shapetype>
          <v:shape id="_x0000_s1030" type="#_x0000_t32" style="position:absolute;margin-left:245.55pt;margin-top:112.05pt;width:0;height:42pt;z-index:251664384" o:connectortype="straight">
            <v:stroke endarrow="block"/>
          </v:shape>
        </w:pict>
      </w:r>
      <w:r>
        <w:rPr>
          <w:rFonts w:asciiTheme="minorHAnsi" w:hAnsiTheme="minorHAnsi" w:cstheme="minorHAnsi"/>
          <w:noProof/>
          <w:sz w:val="16"/>
          <w:szCs w:val="16"/>
        </w:rPr>
        <w:pict>
          <v:rect id="_x0000_s1028" style="position:absolute;margin-left:45.45pt;margin-top:56.55pt;width:405.75pt;height:55.5pt;z-index:251662336">
            <v:textbox style="mso-next-textbox:#_x0000_s1028">
              <w:txbxContent>
                <w:p w:rsidR="00C50849" w:rsidRPr="00C0652B" w:rsidRDefault="00C50849" w:rsidP="002F0B38">
                  <w:pPr>
                    <w:pStyle w:val="ConsPlusNonformat"/>
                    <w:spacing w:before="120" w:after="120"/>
                    <w:ind w:left="142"/>
                    <w:jc w:val="center"/>
                    <w:rPr>
                      <w:rFonts w:ascii="Times New Roman" w:hAnsi="Times New Roman" w:cs="Times New Roman"/>
                      <w:sz w:val="24"/>
                      <w:szCs w:val="24"/>
                    </w:rPr>
                  </w:pPr>
                  <w:r w:rsidRPr="00C0652B">
                    <w:rPr>
                      <w:rFonts w:ascii="Times New Roman" w:hAnsi="Times New Roman" w:cs="Times New Roman"/>
                      <w:sz w:val="24"/>
                      <w:szCs w:val="24"/>
                    </w:rPr>
                    <w:t xml:space="preserve">Рассмотрение </w:t>
                  </w:r>
                  <w:r w:rsidRPr="00D441C6">
                    <w:rPr>
                      <w:rFonts w:ascii="Times New Roman" w:hAnsi="Times New Roman" w:cs="Times New Roman"/>
                      <w:sz w:val="24"/>
                      <w:szCs w:val="24"/>
                    </w:rPr>
                    <w:t>уведомления</w:t>
                  </w:r>
                  <w:r>
                    <w:rPr>
                      <w:rFonts w:ascii="Times New Roman" w:hAnsi="Times New Roman" w:cs="Times New Roman"/>
                      <w:sz w:val="24"/>
                      <w:szCs w:val="24"/>
                    </w:rPr>
                    <w:t xml:space="preserve"> о переходе прав на земельный </w:t>
                  </w:r>
                  <w:r w:rsidRPr="00D441C6">
                    <w:rPr>
                      <w:rFonts w:ascii="Times New Roman" w:hAnsi="Times New Roman" w:cs="Times New Roman"/>
                      <w:sz w:val="24"/>
                      <w:szCs w:val="24"/>
                    </w:rPr>
                    <w:t>участок (об</w:t>
                  </w:r>
                  <w:r>
                    <w:rPr>
                      <w:rFonts w:ascii="Times New Roman" w:hAnsi="Times New Roman" w:cs="Times New Roman"/>
                      <w:sz w:val="24"/>
                      <w:szCs w:val="24"/>
                    </w:rPr>
                    <w:t> </w:t>
                  </w:r>
                  <w:r w:rsidRPr="00D441C6">
                    <w:rPr>
                      <w:rFonts w:ascii="Times New Roman" w:hAnsi="Times New Roman" w:cs="Times New Roman"/>
                      <w:sz w:val="24"/>
                      <w:szCs w:val="24"/>
                    </w:rPr>
                    <w:t>образовании земельного участка</w:t>
                  </w:r>
                  <w:r>
                    <w:rPr>
                      <w:rFonts w:ascii="Times New Roman" w:hAnsi="Times New Roman" w:cs="Times New Roman"/>
                      <w:sz w:val="24"/>
                      <w:szCs w:val="24"/>
                    </w:rPr>
                    <w:t xml:space="preserve">) </w:t>
                  </w:r>
                  <w:r w:rsidRPr="00C0652B">
                    <w:rPr>
                      <w:rFonts w:ascii="Times New Roman" w:hAnsi="Times New Roman" w:cs="Times New Roman"/>
                      <w:sz w:val="24"/>
                      <w:szCs w:val="24"/>
                    </w:rPr>
                    <w:t>и документов</w:t>
                  </w:r>
                </w:p>
                <w:p w:rsidR="00C50849" w:rsidRDefault="00C50849" w:rsidP="002F0B38">
                  <w:pPr>
                    <w:jc w:val="both"/>
                  </w:pPr>
                </w:p>
              </w:txbxContent>
            </v:textbox>
          </v:rect>
        </w:pict>
      </w:r>
      <w:r>
        <w:rPr>
          <w:rFonts w:asciiTheme="minorHAnsi" w:hAnsiTheme="minorHAnsi" w:cstheme="minorHAnsi"/>
          <w:noProof/>
          <w:sz w:val="16"/>
          <w:szCs w:val="16"/>
        </w:rPr>
        <w:pict>
          <v:shape id="_x0000_s1027" type="#_x0000_t32" style="position:absolute;margin-left:245.6pt;margin-top:27.05pt;width:.05pt;height:29.5pt;z-index:251661312" o:connectortype="straight">
            <v:stroke endarrow="block"/>
          </v:shape>
        </w:pict>
      </w:r>
    </w:p>
    <w:p w:rsidR="002F0B38" w:rsidRPr="002F0B38" w:rsidRDefault="002F0B38" w:rsidP="002F0B38">
      <w:pPr>
        <w:pStyle w:val="a5"/>
        <w:rPr>
          <w:rFonts w:asciiTheme="minorHAnsi" w:hAnsiTheme="minorHAnsi" w:cstheme="minorHAnsi"/>
          <w:sz w:val="20"/>
          <w:szCs w:val="20"/>
        </w:rPr>
        <w:sectPr w:rsidR="002F0B38" w:rsidRPr="002F0B38" w:rsidSect="006F049C">
          <w:pgSz w:w="11906" w:h="16838"/>
          <w:pgMar w:top="1134" w:right="567" w:bottom="1134" w:left="1418"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Приложение </w:t>
      </w:r>
      <w:r w:rsidR="00C50849">
        <w:rPr>
          <w:rFonts w:asciiTheme="minorHAnsi" w:hAnsiTheme="minorHAnsi" w:cstheme="minorHAnsi"/>
          <w:sz w:val="16"/>
          <w:szCs w:val="16"/>
        </w:rPr>
        <w:t>4</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к административному регламенту</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предоставления муниципальной услуги</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по внесению изменений </w:t>
      </w:r>
    </w:p>
    <w:p w:rsidR="002F0B38" w:rsidRPr="002F0B38" w:rsidRDefault="002F0B38" w:rsidP="002F0B38">
      <w:pPr>
        <w:pStyle w:val="a5"/>
        <w:rPr>
          <w:rFonts w:asciiTheme="minorHAnsi" w:hAnsiTheme="minorHAnsi" w:cstheme="minorHAnsi"/>
          <w:bCs/>
          <w:sz w:val="16"/>
          <w:szCs w:val="16"/>
        </w:rPr>
      </w:pPr>
      <w:r w:rsidRPr="002F0B38">
        <w:rPr>
          <w:rFonts w:asciiTheme="minorHAnsi" w:hAnsiTheme="minorHAnsi" w:cstheme="minorHAnsi"/>
          <w:sz w:val="16"/>
          <w:szCs w:val="16"/>
        </w:rPr>
        <w:t>в разрешение на строительство</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bookmarkStart w:id="7" w:name="Par962"/>
      <w:bookmarkEnd w:id="7"/>
      <w:r w:rsidRPr="002F0B38">
        <w:rPr>
          <w:rFonts w:asciiTheme="minorHAnsi" w:hAnsiTheme="minorHAnsi" w:cstheme="minorHAnsi"/>
          <w:sz w:val="16"/>
          <w:szCs w:val="16"/>
        </w:rPr>
        <w:t>ЖУРНАЛ</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учета уведомлений о переходе прав на земельные участки (об образовании земельных участков)</w:t>
      </w:r>
    </w:p>
    <w:p w:rsidR="002F0B38" w:rsidRPr="002F0B38" w:rsidRDefault="002F0B38" w:rsidP="002F0B38">
      <w:pPr>
        <w:pStyle w:val="a5"/>
        <w:rPr>
          <w:rFonts w:asciiTheme="minorHAnsi" w:hAnsiTheme="minorHAnsi" w:cstheme="minorHAnsi"/>
          <w:sz w:val="16"/>
          <w:szCs w:val="16"/>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24"/>
        <w:gridCol w:w="1247"/>
        <w:gridCol w:w="1701"/>
        <w:gridCol w:w="1814"/>
        <w:gridCol w:w="1701"/>
        <w:gridCol w:w="1361"/>
        <w:gridCol w:w="1701"/>
        <w:gridCol w:w="1701"/>
        <w:gridCol w:w="1701"/>
      </w:tblGrid>
      <w:tr w:rsidR="002F0B38" w:rsidRPr="002F0B38" w:rsidTr="00E871B3">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N п/п</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Дата подачи заявления</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Заявитель</w:t>
            </w: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Наименование объекта, адрес</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Ф.И.О. исполнителя</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Срок исполнения</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Номер и дата выдачи разрешения на строительство с изменениями, уведомления о внесении изменений в разрешение на строительство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Номер и дата выдачи уведомления об отказе во внесении изменений в разрешение на строительство</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Ф.И.О. получателя, дата, подпись</w:t>
            </w:r>
          </w:p>
        </w:tc>
      </w:tr>
      <w:tr w:rsidR="002F0B38" w:rsidRPr="002F0B38" w:rsidTr="00E871B3">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1</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r>
      <w:tr w:rsidR="002F0B38" w:rsidRPr="002F0B38" w:rsidTr="00E871B3">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2</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r>
      <w:tr w:rsidR="002F0B38" w:rsidRPr="002F0B38" w:rsidTr="00E871B3">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3</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2F0B38" w:rsidRDefault="002F0B38" w:rsidP="002F0B38">
            <w:pPr>
              <w:pStyle w:val="a5"/>
              <w:rPr>
                <w:rFonts w:asciiTheme="minorHAnsi" w:hAnsiTheme="minorHAnsi" w:cstheme="minorHAnsi"/>
                <w:sz w:val="16"/>
                <w:szCs w:val="16"/>
              </w:rPr>
            </w:pPr>
          </w:p>
        </w:tc>
      </w:tr>
    </w:tbl>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sectPr w:rsidR="002F0B38" w:rsidRPr="002F0B38" w:rsidSect="006F049C">
          <w:pgSz w:w="16838" w:h="11905" w:orient="landscape"/>
          <w:pgMar w:top="1134" w:right="567" w:bottom="1134" w:left="1418" w:header="720" w:footer="720" w:gutter="0"/>
          <w:pgBorders w:offsetFrom="page">
            <w:top w:val="double" w:sz="4" w:space="24" w:color="auto"/>
            <w:left w:val="double" w:sz="4" w:space="24" w:color="auto"/>
            <w:bottom w:val="double" w:sz="4" w:space="24" w:color="auto"/>
            <w:right w:val="double" w:sz="4" w:space="24" w:color="auto"/>
          </w:pgBorders>
          <w:cols w:space="720"/>
          <w:noEndnote/>
          <w:docGrid w:linePitch="299"/>
        </w:sectPr>
      </w:pPr>
      <w:bookmarkStart w:id="8" w:name="Par1025"/>
      <w:bookmarkEnd w:id="8"/>
    </w:p>
    <w:p w:rsidR="002F0B38" w:rsidRPr="002F0B38" w:rsidRDefault="00C50849" w:rsidP="002F0B38">
      <w:pPr>
        <w:pStyle w:val="a5"/>
        <w:jc w:val="right"/>
        <w:rPr>
          <w:rFonts w:asciiTheme="minorHAnsi" w:hAnsiTheme="minorHAnsi" w:cstheme="minorHAnsi"/>
          <w:b/>
          <w:sz w:val="20"/>
          <w:szCs w:val="20"/>
        </w:rPr>
      </w:pPr>
      <w:r>
        <w:rPr>
          <w:rFonts w:asciiTheme="minorHAnsi" w:hAnsiTheme="minorHAnsi" w:cstheme="minorHAnsi"/>
          <w:b/>
          <w:sz w:val="20"/>
          <w:szCs w:val="20"/>
        </w:rPr>
        <w:lastRenderedPageBreak/>
        <w:t>Приложение 5</w:t>
      </w:r>
      <w:bookmarkStart w:id="9" w:name="_GoBack"/>
      <w:bookmarkEnd w:id="9"/>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к административному регламенту</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предоставления муниципальной услуги</w:t>
      </w:r>
    </w:p>
    <w:p w:rsidR="002F0B38" w:rsidRPr="002F0B38" w:rsidRDefault="002F0B38" w:rsidP="002F0B38">
      <w:pPr>
        <w:pStyle w:val="a5"/>
        <w:jc w:val="right"/>
        <w:rPr>
          <w:rFonts w:asciiTheme="minorHAnsi" w:hAnsiTheme="minorHAnsi" w:cstheme="minorHAnsi"/>
          <w:b/>
          <w:sz w:val="20"/>
          <w:szCs w:val="20"/>
        </w:rPr>
      </w:pPr>
      <w:r w:rsidRPr="002F0B38">
        <w:rPr>
          <w:rFonts w:asciiTheme="minorHAnsi" w:hAnsiTheme="minorHAnsi" w:cstheme="minorHAnsi"/>
          <w:b/>
          <w:sz w:val="20"/>
          <w:szCs w:val="20"/>
        </w:rPr>
        <w:t xml:space="preserve">по внесению изменений </w:t>
      </w:r>
    </w:p>
    <w:p w:rsidR="002F0B38" w:rsidRPr="002F0B38" w:rsidRDefault="002F0B38" w:rsidP="002F0B38">
      <w:pPr>
        <w:pStyle w:val="a5"/>
        <w:jc w:val="right"/>
        <w:rPr>
          <w:rFonts w:asciiTheme="minorHAnsi" w:hAnsiTheme="minorHAnsi" w:cstheme="minorHAnsi"/>
          <w:b/>
          <w:bCs/>
          <w:sz w:val="20"/>
          <w:szCs w:val="20"/>
        </w:rPr>
      </w:pPr>
      <w:r w:rsidRPr="002F0B38">
        <w:rPr>
          <w:rFonts w:asciiTheme="minorHAnsi" w:hAnsiTheme="minorHAnsi" w:cstheme="minorHAnsi"/>
          <w:b/>
          <w:sz w:val="20"/>
          <w:szCs w:val="20"/>
        </w:rPr>
        <w:t>в разрешение на строительство</w:t>
      </w:r>
    </w:p>
    <w:p w:rsidR="002F0B38" w:rsidRPr="002F0B38" w:rsidRDefault="002F0B38" w:rsidP="002F0B38">
      <w:pPr>
        <w:pStyle w:val="a5"/>
        <w:jc w:val="right"/>
        <w:rPr>
          <w:rFonts w:asciiTheme="minorHAnsi" w:hAnsiTheme="minorHAnsi" w:cstheme="minorHAnsi"/>
          <w:b/>
          <w:sz w:val="20"/>
          <w:szCs w:val="20"/>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ОБРАЗЕЦ</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уведомления о внесении изменений</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в разрешение на строительство</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Реквизиты бланка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(должность, Ф.И.О. руководителя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(его представителя) застройщика,</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Ф.И.О. - для граждан,</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полное наименование</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организации - для</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юридических лиц,</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                                                                                                                                                    почтовый адрес, индекс)</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УВЕДОМЛЕНИЕ</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 внесении изменений в разрешение на строительство</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от _______________                                                                                                     № 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Уведомляем Вас, что в разрешение на строительство объекта капитального строительства 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(наименование объекта в соответствии с проектной документацией)</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от _______________ № __________________-________________, расположенного на земельном</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участке по адресу: __________________________________________________________________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(полный адрес объекта с указанием субъекта Российской Федерации,</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и т.д. или строительный адрес)</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были внесены изменения на основании следующих документов: 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__________________________________________________________________________________.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(уведомление, правоустанавливающие документы на земельный участок и др.)</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__________________________                  ___________                           _______________________</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 xml:space="preserve">(должность уполномоченного </w:t>
      </w:r>
      <w:proofErr w:type="gramStart"/>
      <w:r w:rsidRPr="002F0B38">
        <w:rPr>
          <w:rFonts w:asciiTheme="minorHAnsi" w:hAnsiTheme="minorHAnsi" w:cstheme="minorHAnsi"/>
          <w:sz w:val="16"/>
          <w:szCs w:val="16"/>
        </w:rPr>
        <w:t xml:space="preserve">лица)   </w:t>
      </w:r>
      <w:proofErr w:type="gramEnd"/>
      <w:r w:rsidRPr="002F0B38">
        <w:rPr>
          <w:rFonts w:asciiTheme="minorHAnsi" w:hAnsiTheme="minorHAnsi" w:cstheme="minorHAnsi"/>
          <w:sz w:val="16"/>
          <w:szCs w:val="16"/>
        </w:rPr>
        <w:t xml:space="preserve">                         (подпись)                                              (инициалы, фамилия)</w:t>
      </w: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Исполнитель</w:t>
      </w:r>
    </w:p>
    <w:p w:rsidR="002F0B38" w:rsidRPr="002F0B38" w:rsidRDefault="002F0B38" w:rsidP="002F0B38">
      <w:pPr>
        <w:pStyle w:val="a5"/>
        <w:rPr>
          <w:rFonts w:asciiTheme="minorHAnsi" w:hAnsiTheme="minorHAnsi" w:cstheme="minorHAnsi"/>
          <w:sz w:val="16"/>
          <w:szCs w:val="16"/>
        </w:rPr>
      </w:pPr>
      <w:r w:rsidRPr="002F0B38">
        <w:rPr>
          <w:rFonts w:asciiTheme="minorHAnsi" w:hAnsiTheme="minorHAnsi" w:cstheme="minorHAnsi"/>
          <w:sz w:val="16"/>
          <w:szCs w:val="16"/>
        </w:rPr>
        <w:t>Номер телефона</w:t>
      </w:r>
    </w:p>
    <w:p w:rsidR="002F0B38" w:rsidRPr="002F0B38" w:rsidRDefault="002F0B38" w:rsidP="002F0B38">
      <w:pPr>
        <w:pStyle w:val="a5"/>
        <w:rPr>
          <w:rFonts w:asciiTheme="minorHAnsi" w:hAnsiTheme="minorHAnsi" w:cstheme="minorHAnsi"/>
          <w:sz w:val="16"/>
          <w:szCs w:val="16"/>
        </w:rPr>
      </w:pPr>
    </w:p>
    <w:p w:rsidR="002F0B38" w:rsidRPr="00D443AF" w:rsidRDefault="002F0B38" w:rsidP="00D443AF">
      <w:pPr>
        <w:pStyle w:val="a5"/>
        <w:jc w:val="center"/>
        <w:rPr>
          <w:rFonts w:asciiTheme="minorHAnsi" w:hAnsiTheme="minorHAnsi" w:cstheme="minorHAnsi"/>
          <w:b/>
          <w:sz w:val="20"/>
          <w:szCs w:val="20"/>
        </w:rPr>
      </w:pPr>
      <w:proofErr w:type="gramStart"/>
      <w:r w:rsidRPr="00D443AF">
        <w:rPr>
          <w:rFonts w:asciiTheme="minorHAnsi" w:hAnsiTheme="minorHAnsi" w:cstheme="minorHAnsi"/>
          <w:b/>
          <w:sz w:val="20"/>
          <w:szCs w:val="20"/>
        </w:rPr>
        <w:t>АДМИНИСТРАЦИЯ  НОВОПЕРВОМАЙСКОГО</w:t>
      </w:r>
      <w:proofErr w:type="gramEnd"/>
      <w:r w:rsidRPr="00D443AF">
        <w:rPr>
          <w:rFonts w:asciiTheme="minorHAnsi" w:hAnsiTheme="minorHAnsi" w:cstheme="minorHAnsi"/>
          <w:b/>
          <w:sz w:val="20"/>
          <w:szCs w:val="20"/>
        </w:rPr>
        <w:t xml:space="preserve">  СЕЛЬСОВЕТА</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 xml:space="preserve">ТАТАРСКОГО </w:t>
      </w:r>
      <w:proofErr w:type="gramStart"/>
      <w:r w:rsidRPr="00D443AF">
        <w:rPr>
          <w:rFonts w:asciiTheme="minorHAnsi" w:hAnsiTheme="minorHAnsi" w:cstheme="minorHAnsi"/>
          <w:b/>
          <w:sz w:val="20"/>
          <w:szCs w:val="20"/>
        </w:rPr>
        <w:t>РАЙОНА  НОВОСИБИРСКОЙ</w:t>
      </w:r>
      <w:proofErr w:type="gramEnd"/>
      <w:r w:rsidRPr="00D443AF">
        <w:rPr>
          <w:rFonts w:asciiTheme="minorHAnsi" w:hAnsiTheme="minorHAnsi" w:cstheme="minorHAnsi"/>
          <w:b/>
          <w:sz w:val="20"/>
          <w:szCs w:val="20"/>
        </w:rPr>
        <w:t xml:space="preserve">  ОБЛАСТИ</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ПОСТАНОВЛЕНИЕ</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 xml:space="preserve">от 13.11.2015г.                       </w:t>
      </w:r>
      <w:proofErr w:type="spellStart"/>
      <w:r w:rsidRPr="00D443AF">
        <w:rPr>
          <w:rFonts w:asciiTheme="minorHAnsi" w:hAnsiTheme="minorHAnsi" w:cstheme="minorHAnsi"/>
          <w:b/>
          <w:sz w:val="20"/>
          <w:szCs w:val="20"/>
        </w:rPr>
        <w:t>с.Новопервомайское</w:t>
      </w:r>
      <w:proofErr w:type="spellEnd"/>
      <w:r w:rsidRPr="00D443AF">
        <w:rPr>
          <w:rFonts w:asciiTheme="minorHAnsi" w:hAnsiTheme="minorHAnsi" w:cstheme="minorHAnsi"/>
          <w:b/>
          <w:sz w:val="20"/>
          <w:szCs w:val="20"/>
        </w:rPr>
        <w:t xml:space="preserve">                                     №113</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 xml:space="preserve">Об утверждении Административного регламента администрации </w:t>
      </w:r>
      <w:proofErr w:type="spellStart"/>
      <w:proofErr w:type="gramStart"/>
      <w:r w:rsidRPr="00D443AF">
        <w:rPr>
          <w:rFonts w:asciiTheme="minorHAnsi" w:hAnsiTheme="minorHAnsi" w:cstheme="minorHAnsi"/>
          <w:b/>
          <w:sz w:val="20"/>
          <w:szCs w:val="20"/>
        </w:rPr>
        <w:t>Новопервомайского</w:t>
      </w:r>
      <w:proofErr w:type="spellEnd"/>
      <w:r w:rsidRPr="00D443AF">
        <w:rPr>
          <w:rFonts w:asciiTheme="minorHAnsi" w:hAnsiTheme="minorHAnsi" w:cstheme="minorHAnsi"/>
          <w:b/>
          <w:sz w:val="20"/>
          <w:szCs w:val="20"/>
        </w:rPr>
        <w:t xml:space="preserve">  сельсовета</w:t>
      </w:r>
      <w:proofErr w:type="gramEnd"/>
      <w:r w:rsidRPr="00D443AF">
        <w:rPr>
          <w:rFonts w:asciiTheme="minorHAnsi" w:hAnsiTheme="minorHAnsi" w:cstheme="minorHAnsi"/>
          <w:b/>
          <w:sz w:val="20"/>
          <w:szCs w:val="20"/>
        </w:rPr>
        <w:t xml:space="preserve"> Татарского района Новосибирской области  по предоставлению муниципальной услуги  «Предоставление сведений, содержащихся в информационной системе обеспечения градостроительной деятельности»</w:t>
      </w:r>
    </w:p>
    <w:p w:rsidR="002F0B38" w:rsidRPr="00D443AF" w:rsidRDefault="002F0B38" w:rsidP="002F0B38">
      <w:pPr>
        <w:pStyle w:val="a5"/>
        <w:rPr>
          <w:rFonts w:asciiTheme="minorHAnsi" w:hAnsiTheme="minorHAnsi" w:cstheme="minorHAnsi"/>
          <w:b/>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В соответствии с Градостроительным кодексом РФ,  Федеральным  законом от 06.10.2003 г. №131-ФЗ «Об общих принципах организации местного самоуправления в Российской Федерации», во исполнение Федерального закона от 27.07.2010 г. №210-ФЗ «Об организации предоставления государственных и муниципальных услуг», во исполнение 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ПОСТАНОВЛЯЮ: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 xml:space="preserve">     1.Утвердить прилагаемый Административный регламент по предоставлению </w:t>
      </w:r>
      <w:proofErr w:type="gramStart"/>
      <w:r w:rsidRPr="002F0B38">
        <w:rPr>
          <w:rFonts w:asciiTheme="minorHAnsi" w:hAnsiTheme="minorHAnsi" w:cstheme="minorHAnsi"/>
          <w:sz w:val="20"/>
          <w:szCs w:val="20"/>
        </w:rPr>
        <w:t>муниципальной  «</w:t>
      </w:r>
      <w:proofErr w:type="gramEnd"/>
      <w:r w:rsidRPr="002F0B38">
        <w:rPr>
          <w:rFonts w:asciiTheme="minorHAnsi" w:hAnsiTheme="minorHAnsi" w:cstheme="minorHAnsi"/>
          <w:sz w:val="20"/>
          <w:szCs w:val="20"/>
        </w:rPr>
        <w:t>Предоставление сведений, содержащихся в информационной системе обеспечения градостроительной деятельности».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2. </w:t>
      </w:r>
      <w:proofErr w:type="gramStart"/>
      <w:r w:rsidRPr="002F0B38">
        <w:rPr>
          <w:rFonts w:asciiTheme="minorHAnsi" w:hAnsiTheme="minorHAnsi" w:cstheme="minorHAnsi"/>
          <w:sz w:val="20"/>
          <w:szCs w:val="20"/>
        </w:rPr>
        <w:t>Опубликовать  Постановление</w:t>
      </w:r>
      <w:proofErr w:type="gramEnd"/>
      <w:r w:rsidRPr="002F0B38">
        <w:rPr>
          <w:rFonts w:asciiTheme="minorHAnsi" w:hAnsiTheme="minorHAnsi" w:cstheme="minorHAnsi"/>
          <w:sz w:val="20"/>
          <w:szCs w:val="20"/>
        </w:rPr>
        <w:t xml:space="preserve"> в газете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Вестник» и разместить на официальном сайте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в сети Интернет.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3. Контроль исполнения настоящего </w:t>
      </w:r>
      <w:proofErr w:type="gramStart"/>
      <w:r w:rsidRPr="002F0B38">
        <w:rPr>
          <w:rFonts w:asciiTheme="minorHAnsi" w:hAnsiTheme="minorHAnsi" w:cstheme="minorHAnsi"/>
          <w:sz w:val="20"/>
          <w:szCs w:val="20"/>
        </w:rPr>
        <w:t>постановления  оставляю</w:t>
      </w:r>
      <w:proofErr w:type="gramEnd"/>
      <w:r w:rsidRPr="002F0B38">
        <w:rPr>
          <w:rFonts w:asciiTheme="minorHAnsi" w:hAnsiTheme="minorHAnsi" w:cstheme="minorHAnsi"/>
          <w:sz w:val="20"/>
          <w:szCs w:val="20"/>
        </w:rPr>
        <w:t xml:space="preserve"> за собой.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 xml:space="preserve">Глава </w:t>
      </w:r>
      <w:proofErr w:type="spellStart"/>
      <w:r w:rsidRPr="00D443AF">
        <w:rPr>
          <w:rFonts w:asciiTheme="minorHAnsi" w:hAnsiTheme="minorHAnsi" w:cstheme="minorHAnsi"/>
          <w:b/>
          <w:sz w:val="20"/>
          <w:szCs w:val="20"/>
        </w:rPr>
        <w:t>Новопервомайского</w:t>
      </w:r>
      <w:proofErr w:type="spellEnd"/>
      <w:r w:rsidRPr="00D443AF">
        <w:rPr>
          <w:rFonts w:asciiTheme="minorHAnsi" w:hAnsiTheme="minorHAnsi" w:cstheme="minorHAnsi"/>
          <w:b/>
          <w:sz w:val="20"/>
          <w:szCs w:val="20"/>
        </w:rPr>
        <w:t xml:space="preserve"> сельсовета                                           Буров Д.Н.</w:t>
      </w:r>
    </w:p>
    <w:p w:rsidR="002F0B38" w:rsidRPr="002F0B38" w:rsidRDefault="002F0B38" w:rsidP="002F0B38">
      <w:pPr>
        <w:pStyle w:val="a5"/>
        <w:rPr>
          <w:rFonts w:asciiTheme="minorHAnsi" w:hAnsiTheme="minorHAnsi" w:cstheme="minorHAnsi"/>
          <w:sz w:val="20"/>
          <w:szCs w:val="20"/>
        </w:rPr>
      </w:pP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УТВЕРЖДЕН</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 xml:space="preserve">Постановлением администрации </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 xml:space="preserve">Ново сельсовета Татарского </w:t>
      </w:r>
      <w:proofErr w:type="gramStart"/>
      <w:r w:rsidRPr="00D443AF">
        <w:rPr>
          <w:rFonts w:asciiTheme="minorHAnsi" w:hAnsiTheme="minorHAnsi" w:cstheme="minorHAnsi"/>
          <w:b/>
          <w:sz w:val="20"/>
          <w:szCs w:val="20"/>
        </w:rPr>
        <w:t>района  Новосибирской</w:t>
      </w:r>
      <w:proofErr w:type="gramEnd"/>
      <w:r w:rsidRPr="00D443AF">
        <w:rPr>
          <w:rFonts w:asciiTheme="minorHAnsi" w:hAnsiTheme="minorHAnsi" w:cstheme="minorHAnsi"/>
          <w:b/>
          <w:sz w:val="20"/>
          <w:szCs w:val="20"/>
        </w:rPr>
        <w:t xml:space="preserve">  области  </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 xml:space="preserve">от   13.11.2015г. </w:t>
      </w:r>
      <w:proofErr w:type="gramStart"/>
      <w:r w:rsidRPr="00D443AF">
        <w:rPr>
          <w:rFonts w:asciiTheme="minorHAnsi" w:hAnsiTheme="minorHAnsi" w:cstheme="minorHAnsi"/>
          <w:b/>
          <w:sz w:val="20"/>
          <w:szCs w:val="20"/>
        </w:rPr>
        <w:t>№  113</w:t>
      </w:r>
      <w:proofErr w:type="gramEnd"/>
    </w:p>
    <w:p w:rsidR="002F0B38" w:rsidRPr="002F0B38" w:rsidRDefault="002F0B38" w:rsidP="002F0B38">
      <w:pPr>
        <w:pStyle w:val="a5"/>
        <w:rPr>
          <w:rFonts w:asciiTheme="minorHAnsi" w:hAnsiTheme="minorHAnsi" w:cstheme="minorHAnsi"/>
          <w:sz w:val="20"/>
          <w:szCs w:val="20"/>
        </w:rPr>
      </w:pP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АДМИНИСТРАТИВНЫЙ РЕГЛАМЕНТ</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 xml:space="preserve">по предоставлению муниципальной </w:t>
      </w:r>
      <w:proofErr w:type="gramStart"/>
      <w:r w:rsidRPr="00D443AF">
        <w:rPr>
          <w:rFonts w:asciiTheme="minorHAnsi" w:hAnsiTheme="minorHAnsi" w:cstheme="minorHAnsi"/>
          <w:b/>
          <w:sz w:val="20"/>
          <w:szCs w:val="20"/>
        </w:rPr>
        <w:t>услуги</w:t>
      </w:r>
      <w:r w:rsidRPr="00D443AF">
        <w:rPr>
          <w:rFonts w:asciiTheme="minorHAnsi" w:hAnsiTheme="minorHAnsi" w:cstheme="minorHAnsi"/>
          <w:b/>
          <w:sz w:val="20"/>
          <w:szCs w:val="20"/>
        </w:rPr>
        <w:br/>
        <w:t>«</w:t>
      </w:r>
      <w:proofErr w:type="gramEnd"/>
      <w:r w:rsidRPr="00D443AF">
        <w:rPr>
          <w:rFonts w:asciiTheme="minorHAnsi" w:hAnsiTheme="minorHAnsi" w:cstheme="minorHAnsi"/>
          <w:b/>
          <w:sz w:val="20"/>
          <w:szCs w:val="20"/>
        </w:rPr>
        <w:t>Предоставление сведений, содержащихся в информационной системе обеспечения градостроительной деятельности»</w:t>
      </w:r>
    </w:p>
    <w:p w:rsidR="002F0B38" w:rsidRPr="00D443AF" w:rsidRDefault="002F0B38" w:rsidP="002F0B38">
      <w:pPr>
        <w:pStyle w:val="a5"/>
        <w:rPr>
          <w:rFonts w:asciiTheme="minorHAnsi" w:hAnsiTheme="minorHAnsi" w:cstheme="minorHAnsi"/>
          <w:b/>
          <w:iCs/>
          <w:sz w:val="20"/>
          <w:szCs w:val="20"/>
        </w:rPr>
      </w:pPr>
      <w:r w:rsidRPr="00D443AF">
        <w:rPr>
          <w:rFonts w:asciiTheme="minorHAnsi" w:hAnsiTheme="minorHAnsi" w:cstheme="minorHAnsi"/>
          <w:b/>
          <w:sz w:val="20"/>
          <w:szCs w:val="20"/>
        </w:rPr>
        <w:t>1. Общие положения.</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1.1. Административный регламент предоставления муниципальной услуги «Предоставление сведений, содержащихся в информационной системе обеспечения градостроительной деятельности» (далее – Административный регламент) разработан в целях повышения качества предоставления и доступности муниципальной услуги «Предоставление сведений, содержащихся в информационной системе обеспечения градостроительной деятельности» (далее – муниципальная услуга), создания комфортных условий для получения результатов предоставления муниципальной услуги.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color w:val="2D2D2D"/>
          <w:spacing w:val="2"/>
          <w:sz w:val="20"/>
          <w:szCs w:val="20"/>
        </w:rPr>
        <w:t xml:space="preserve">1.2. Административный регламент устанавливает порядок и стандарт предоставления муниципальной услуги по предоставлению сведений, содержащихся в информационной системе обеспечения градостроительной деятельности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информационно-телекоммуникационной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решений и действий (бездействия) администрации </w:t>
      </w:r>
      <w:proofErr w:type="spellStart"/>
      <w:r w:rsidRPr="002F0B38">
        <w:rPr>
          <w:rFonts w:asciiTheme="minorHAnsi" w:hAnsiTheme="minorHAnsi" w:cstheme="minorHAnsi"/>
          <w:color w:val="2D2D2D"/>
          <w:spacing w:val="2"/>
          <w:sz w:val="20"/>
          <w:szCs w:val="20"/>
        </w:rPr>
        <w:t>Новопервомайского</w:t>
      </w:r>
      <w:proofErr w:type="spellEnd"/>
      <w:r w:rsidRPr="002F0B38">
        <w:rPr>
          <w:rFonts w:asciiTheme="minorHAnsi" w:hAnsiTheme="minorHAnsi" w:cstheme="minorHAnsi"/>
          <w:color w:val="2D2D2D"/>
          <w:spacing w:val="2"/>
          <w:sz w:val="20"/>
          <w:szCs w:val="20"/>
        </w:rPr>
        <w:t xml:space="preserve"> сельсовета(далее-администрация), предоставляющей муниципальную услугу, должностного лица администрации,  либо муниципального служащего при предоставлении муниципальной услуги.</w:t>
      </w:r>
      <w:r w:rsidRPr="002F0B38">
        <w:rPr>
          <w:rFonts w:asciiTheme="minorHAnsi" w:hAnsiTheme="minorHAnsi" w:cstheme="minorHAnsi"/>
          <w:color w:val="2D2D2D"/>
          <w:spacing w:val="2"/>
          <w:sz w:val="20"/>
          <w:szCs w:val="20"/>
        </w:rPr>
        <w:br/>
        <w:t xml:space="preserve">          1.3. Муниципальная услуга предоставляется физическим и юридическим лицам, заинтересованным в получении сведений (копий документов) (далее - сведения), содержащихся в информационной системе обеспечения градостроительной деятельности (далее - заявитель).</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2. Стандарт предоставления муниципальной услуги.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w:t>
      </w:r>
      <w:r w:rsidRPr="002F0B38">
        <w:rPr>
          <w:rFonts w:asciiTheme="minorHAnsi" w:hAnsiTheme="minorHAnsi" w:cstheme="minorHAnsi"/>
          <w:color w:val="2D2D2D"/>
          <w:spacing w:val="2"/>
          <w:sz w:val="20"/>
          <w:szCs w:val="20"/>
        </w:rPr>
        <w:t>2.1. Наименование муниципальной услуги: предоставление сведений, содержащихся в информационной системе обеспечения градостроительной деятельности (далее - сведения, содержащиеся в ИСОГД).</w:t>
      </w:r>
      <w:r w:rsidRPr="002F0B38">
        <w:rPr>
          <w:rFonts w:asciiTheme="minorHAnsi" w:hAnsiTheme="minorHAnsi" w:cstheme="minorHAnsi"/>
          <w:color w:val="2D2D2D"/>
          <w:spacing w:val="2"/>
          <w:sz w:val="20"/>
          <w:szCs w:val="20"/>
        </w:rPr>
        <w:br/>
        <w:t xml:space="preserve">          </w:t>
      </w:r>
      <w:r w:rsidRPr="002F0B38">
        <w:rPr>
          <w:rFonts w:asciiTheme="minorHAnsi" w:hAnsiTheme="minorHAnsi" w:cstheme="minorHAnsi"/>
          <w:sz w:val="20"/>
          <w:szCs w:val="20"/>
        </w:rPr>
        <w:t xml:space="preserve">2.2. Муниципальная услуга предоставляется администрацией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w:t>
      </w:r>
      <w:proofErr w:type="gramStart"/>
      <w:r w:rsidRPr="002F0B38">
        <w:rPr>
          <w:rFonts w:asciiTheme="minorHAnsi" w:hAnsiTheme="minorHAnsi" w:cstheme="minorHAnsi"/>
          <w:sz w:val="20"/>
          <w:szCs w:val="20"/>
        </w:rPr>
        <w:t>области  либо</w:t>
      </w:r>
      <w:proofErr w:type="gramEnd"/>
      <w:r w:rsidRPr="002F0B38">
        <w:rPr>
          <w:rFonts w:asciiTheme="minorHAnsi" w:hAnsiTheme="minorHAnsi" w:cstheme="minorHAnsi"/>
          <w:sz w:val="20"/>
          <w:szCs w:val="20"/>
        </w:rPr>
        <w:t xml:space="preserve"> через Многофункциональный центр</w:t>
      </w:r>
      <w:r w:rsidRPr="002F0B38">
        <w:rPr>
          <w:rFonts w:asciiTheme="minorHAnsi" w:hAnsiTheme="minorHAnsi" w:cstheme="minorHAnsi"/>
          <w:iCs/>
          <w:sz w:val="20"/>
          <w:szCs w:val="20"/>
        </w:rPr>
        <w:t>.</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2.2.1  Место</w:t>
      </w:r>
      <w:proofErr w:type="gramEnd"/>
      <w:r w:rsidRPr="002F0B38">
        <w:rPr>
          <w:rFonts w:asciiTheme="minorHAnsi" w:hAnsiTheme="minorHAnsi" w:cstheme="minorHAnsi"/>
          <w:sz w:val="20"/>
          <w:szCs w:val="20"/>
        </w:rPr>
        <w:t> нахождения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Местонахождение органа местного самоуправления, предоставляющего муниципальную </w:t>
      </w:r>
      <w:proofErr w:type="gramStart"/>
      <w:r w:rsidRPr="002F0B38">
        <w:rPr>
          <w:rFonts w:asciiTheme="minorHAnsi" w:hAnsiTheme="minorHAnsi" w:cstheme="minorHAnsi"/>
          <w:sz w:val="20"/>
          <w:szCs w:val="20"/>
        </w:rPr>
        <w:t xml:space="preserve">услугу:   </w:t>
      </w:r>
      <w:proofErr w:type="gramEnd"/>
      <w:r w:rsidRPr="002F0B38">
        <w:rPr>
          <w:rFonts w:asciiTheme="minorHAnsi" w:hAnsiTheme="minorHAnsi" w:cstheme="minorHAnsi"/>
          <w:sz w:val="20"/>
          <w:szCs w:val="20"/>
        </w:rPr>
        <w:t xml:space="preserve">с. </w:t>
      </w:r>
      <w:proofErr w:type="spellStart"/>
      <w:r w:rsidRPr="002F0B38">
        <w:rPr>
          <w:rFonts w:asciiTheme="minorHAnsi" w:hAnsiTheme="minorHAnsi" w:cstheme="minorHAnsi"/>
          <w:sz w:val="20"/>
          <w:szCs w:val="20"/>
        </w:rPr>
        <w:t>Новопервомайское</w:t>
      </w:r>
      <w:proofErr w:type="spell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ул.Лысенкова</w:t>
      </w:r>
      <w:proofErr w:type="spellEnd"/>
      <w:r w:rsidRPr="002F0B38">
        <w:rPr>
          <w:rFonts w:asciiTheme="minorHAnsi" w:hAnsiTheme="minorHAnsi" w:cstheme="minorHAnsi"/>
          <w:sz w:val="20"/>
          <w:szCs w:val="20"/>
        </w:rPr>
        <w:t xml:space="preserve"> 15б, Татарский район, Новосибирская область.</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График работы администрации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5603"/>
      </w:tblGrid>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Д  Дни</w:t>
            </w:r>
            <w:proofErr w:type="gramEnd"/>
            <w:r w:rsidRPr="002F0B38">
              <w:rPr>
                <w:rFonts w:asciiTheme="minorHAnsi" w:hAnsiTheme="minorHAnsi" w:cstheme="minorHAnsi"/>
                <w:sz w:val="20"/>
                <w:szCs w:val="20"/>
              </w:rPr>
              <w:t xml:space="preserve"> недели</w:t>
            </w:r>
          </w:p>
        </w:tc>
        <w:tc>
          <w:tcPr>
            <w:tcW w:w="5603"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Часы</w:t>
            </w:r>
            <w:proofErr w:type="gramEnd"/>
            <w:r w:rsidRPr="002F0B38">
              <w:rPr>
                <w:rFonts w:asciiTheme="minorHAnsi" w:hAnsiTheme="minorHAnsi" w:cstheme="minorHAnsi"/>
                <w:sz w:val="20"/>
                <w:szCs w:val="20"/>
              </w:rPr>
              <w:t xml:space="preserve"> приема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Понедельник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В  Вторник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С  Среда</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Четверг</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Пятница</w:t>
            </w:r>
            <w:proofErr w:type="gramEnd"/>
          </w:p>
        </w:tc>
        <w:tc>
          <w:tcPr>
            <w:tcW w:w="5603" w:type="dxa"/>
          </w:tcPr>
          <w:p w:rsidR="002F0B38" w:rsidRPr="002F0B38" w:rsidRDefault="002F0B38" w:rsidP="002F0B38">
            <w:pPr>
              <w:pStyle w:val="a5"/>
              <w:rPr>
                <w:rFonts w:asciiTheme="minorHAnsi" w:hAnsiTheme="minorHAnsi" w:cstheme="minorHAnsi"/>
                <w:color w:val="000000"/>
                <w:sz w:val="20"/>
                <w:szCs w:val="20"/>
              </w:rPr>
            </w:pPr>
            <w:r w:rsidRPr="002F0B38">
              <w:rPr>
                <w:rFonts w:asciiTheme="minorHAnsi" w:hAnsiTheme="minorHAnsi" w:cstheme="minorHAnsi"/>
                <w:color w:val="000000"/>
                <w:sz w:val="20"/>
                <w:szCs w:val="20"/>
              </w:rPr>
              <w:t>с 9-00 до 13-00 и с 14-00 до 17-00</w:t>
            </w:r>
          </w:p>
        </w:tc>
      </w:tr>
    </w:tbl>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Время обеденного перерыва и отдыха специалистов администрации составляет 1 час. Выходные суббота и воскресенье.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Телефонные номера администрации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Татарского района Новосибирской области: (383) 64- 46-149, (383) 64-46-182.</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Адрес официального интернет-сайта администрации Лопатинского сельсовета Татарского района: Адрес официального интернет-сайта администрации </w:t>
      </w:r>
      <w:hyperlink r:id="rId22" w:history="1">
        <w:r w:rsidRPr="002F0B38">
          <w:rPr>
            <w:rStyle w:val="af7"/>
            <w:rFonts w:asciiTheme="minorHAnsi" w:hAnsiTheme="minorHAnsi" w:cstheme="minorHAnsi"/>
            <w:sz w:val="20"/>
            <w:szCs w:val="20"/>
            <w:lang w:val="en-US"/>
          </w:rPr>
          <w:t>www</w:t>
        </w:r>
        <w:r w:rsidRPr="002F0B38">
          <w:rPr>
            <w:rStyle w:val="af7"/>
            <w:rFonts w:asciiTheme="minorHAnsi" w:hAnsiTheme="minorHAnsi" w:cstheme="minorHAnsi"/>
            <w:sz w:val="20"/>
            <w:szCs w:val="20"/>
          </w:rPr>
          <w:t>.</w:t>
        </w:r>
        <w:proofErr w:type="spellStart"/>
        <w:r w:rsidRPr="002F0B38">
          <w:rPr>
            <w:rStyle w:val="af7"/>
            <w:rFonts w:asciiTheme="minorHAnsi" w:hAnsiTheme="minorHAnsi" w:cstheme="minorHAnsi"/>
            <w:sz w:val="20"/>
            <w:szCs w:val="20"/>
            <w:lang w:val="en-US"/>
          </w:rPr>
          <w:t>novopervomaiskoe</w:t>
        </w:r>
        <w:proofErr w:type="spellEnd"/>
        <w:r w:rsidRPr="002F0B38">
          <w:rPr>
            <w:rStyle w:val="af7"/>
            <w:rFonts w:asciiTheme="minorHAnsi" w:hAnsiTheme="minorHAnsi" w:cstheme="minorHAnsi"/>
            <w:sz w:val="20"/>
            <w:szCs w:val="20"/>
          </w:rPr>
          <w:t>.</w:t>
        </w:r>
        <w:proofErr w:type="spellStart"/>
        <w:r w:rsidRPr="002F0B38">
          <w:rPr>
            <w:rStyle w:val="af7"/>
            <w:rFonts w:asciiTheme="minorHAnsi" w:hAnsiTheme="minorHAnsi" w:cstheme="minorHAnsi"/>
            <w:sz w:val="20"/>
            <w:szCs w:val="20"/>
          </w:rPr>
          <w:t>ru</w:t>
        </w:r>
        <w:proofErr w:type="spellEnd"/>
      </w:hyperlink>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Адрес электронной почты: электронная </w:t>
      </w:r>
      <w:proofErr w:type="gramStart"/>
      <w:r w:rsidRPr="002F0B38">
        <w:rPr>
          <w:rFonts w:asciiTheme="minorHAnsi" w:hAnsiTheme="minorHAnsi" w:cstheme="minorHAnsi"/>
          <w:sz w:val="20"/>
          <w:szCs w:val="20"/>
        </w:rPr>
        <w:t xml:space="preserve">почта  </w:t>
      </w:r>
      <w:hyperlink r:id="rId23" w:history="1">
        <w:r w:rsidRPr="002F0B38">
          <w:rPr>
            <w:rStyle w:val="af7"/>
            <w:rFonts w:asciiTheme="minorHAnsi" w:hAnsiTheme="minorHAnsi" w:cstheme="minorHAnsi"/>
            <w:sz w:val="20"/>
            <w:szCs w:val="20"/>
            <w:lang w:val="en-US"/>
          </w:rPr>
          <w:t>novopervomaysk</w:t>
        </w:r>
        <w:r w:rsidRPr="002F0B38">
          <w:rPr>
            <w:rStyle w:val="af7"/>
            <w:rFonts w:asciiTheme="minorHAnsi" w:hAnsiTheme="minorHAnsi" w:cstheme="minorHAnsi"/>
            <w:sz w:val="20"/>
            <w:szCs w:val="20"/>
          </w:rPr>
          <w:t>@</w:t>
        </w:r>
        <w:r w:rsidRPr="002F0B38">
          <w:rPr>
            <w:rStyle w:val="af7"/>
            <w:rFonts w:asciiTheme="minorHAnsi" w:hAnsiTheme="minorHAnsi" w:cstheme="minorHAnsi"/>
            <w:sz w:val="20"/>
            <w:szCs w:val="20"/>
            <w:lang w:val="en-US"/>
          </w:rPr>
          <w:t>mail</w:t>
        </w:r>
        <w:r w:rsidRPr="002F0B38">
          <w:rPr>
            <w:rStyle w:val="af7"/>
            <w:rFonts w:asciiTheme="minorHAnsi" w:hAnsiTheme="minorHAnsi" w:cstheme="minorHAnsi"/>
            <w:sz w:val="20"/>
            <w:szCs w:val="20"/>
          </w:rPr>
          <w:t>.</w:t>
        </w:r>
        <w:r w:rsidRPr="002F0B38">
          <w:rPr>
            <w:rStyle w:val="af7"/>
            <w:rFonts w:asciiTheme="minorHAnsi" w:hAnsiTheme="minorHAnsi" w:cstheme="minorHAnsi"/>
            <w:sz w:val="20"/>
            <w:szCs w:val="20"/>
            <w:lang w:val="en-US"/>
          </w:rPr>
          <w:t>ru</w:t>
        </w:r>
        <w:proofErr w:type="gramEnd"/>
      </w:hyperlink>
    </w:p>
    <w:p w:rsidR="002F0B38" w:rsidRPr="002F0B38" w:rsidRDefault="002F0B38" w:rsidP="002F0B38">
      <w:pPr>
        <w:pStyle w:val="a5"/>
        <w:rPr>
          <w:rFonts w:asciiTheme="minorHAnsi" w:hAnsiTheme="minorHAnsi" w:cstheme="minorHAnsi"/>
          <w:sz w:val="20"/>
          <w:szCs w:val="20"/>
          <w:shd w:val="clear" w:color="auto" w:fill="FFFFFF"/>
        </w:rPr>
      </w:pPr>
      <w:r w:rsidRPr="002F0B38">
        <w:rPr>
          <w:rFonts w:asciiTheme="minorHAnsi" w:hAnsiTheme="minorHAnsi" w:cstheme="minorHAnsi"/>
          <w:sz w:val="20"/>
          <w:szCs w:val="20"/>
          <w:shd w:val="clear" w:color="auto" w:fill="FFFFFF"/>
        </w:rPr>
        <w:t xml:space="preserve">Сведения о месте нахождения и контактных телефонах, адресах электронной почты администрации </w:t>
      </w:r>
      <w:proofErr w:type="spellStart"/>
      <w:proofErr w:type="gramStart"/>
      <w:r w:rsidRPr="002F0B38">
        <w:rPr>
          <w:rFonts w:asciiTheme="minorHAnsi" w:hAnsiTheme="minorHAnsi" w:cstheme="minorHAnsi"/>
          <w:sz w:val="20"/>
          <w:szCs w:val="20"/>
          <w:shd w:val="clear" w:color="auto" w:fill="FFFFFF"/>
        </w:rPr>
        <w:t>Новопервомайского</w:t>
      </w:r>
      <w:proofErr w:type="spellEnd"/>
      <w:r w:rsidRPr="002F0B38">
        <w:rPr>
          <w:rFonts w:asciiTheme="minorHAnsi" w:hAnsiTheme="minorHAnsi" w:cstheme="minorHAnsi"/>
          <w:sz w:val="20"/>
          <w:szCs w:val="20"/>
          <w:shd w:val="clear" w:color="auto" w:fill="FFFFFF"/>
        </w:rPr>
        <w:t xml:space="preserve">  сельсовета</w:t>
      </w:r>
      <w:proofErr w:type="gramEnd"/>
      <w:r w:rsidRPr="002F0B38">
        <w:rPr>
          <w:rFonts w:asciiTheme="minorHAnsi" w:hAnsiTheme="minorHAnsi" w:cstheme="minorHAnsi"/>
          <w:sz w:val="20"/>
          <w:szCs w:val="20"/>
          <w:shd w:val="clear" w:color="auto" w:fill="FFFFFF"/>
        </w:rPr>
        <w:t xml:space="preserve"> Татарского района Новосибирской области, комиссии, размещаются на информационных стендах, официальном сайте </w:t>
      </w:r>
      <w:proofErr w:type="spellStart"/>
      <w:r w:rsidRPr="002F0B38">
        <w:rPr>
          <w:rFonts w:asciiTheme="minorHAnsi" w:hAnsiTheme="minorHAnsi" w:cstheme="minorHAnsi"/>
          <w:sz w:val="20"/>
          <w:szCs w:val="20"/>
          <w:shd w:val="clear" w:color="auto" w:fill="FFFFFF"/>
        </w:rPr>
        <w:t>Новопервомайского</w:t>
      </w:r>
      <w:proofErr w:type="spellEnd"/>
      <w:r w:rsidRPr="002F0B38">
        <w:rPr>
          <w:rFonts w:asciiTheme="minorHAnsi" w:hAnsiTheme="minorHAnsi" w:cstheme="minorHAnsi"/>
          <w:sz w:val="20"/>
          <w:szCs w:val="20"/>
          <w:shd w:val="clear" w:color="auto" w:fill="FFFFFF"/>
        </w:rPr>
        <w:t xml:space="preserve">  сельсовета, на Едином портале государственных и муниципальных услуг (</w:t>
      </w:r>
      <w:hyperlink r:id="rId24" w:history="1">
        <w:r w:rsidRPr="002F0B38">
          <w:rPr>
            <w:rStyle w:val="af7"/>
            <w:rFonts w:asciiTheme="minorHAnsi" w:hAnsiTheme="minorHAnsi" w:cstheme="minorHAnsi"/>
            <w:sz w:val="20"/>
            <w:szCs w:val="20"/>
            <w:shd w:val="clear" w:color="auto" w:fill="FFFFFF"/>
          </w:rPr>
          <w:t>www.gosuslugi.ru</w:t>
        </w:r>
      </w:hyperlink>
      <w:r w:rsidRPr="002F0B38">
        <w:rPr>
          <w:rFonts w:asciiTheme="minorHAnsi" w:hAnsiTheme="minorHAnsi" w:cstheme="minorHAnsi"/>
          <w:sz w:val="20"/>
          <w:szCs w:val="20"/>
          <w:shd w:val="clear" w:color="auto" w:fill="FFFFFF"/>
        </w:rPr>
        <w:t>).</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Информация, размещаемая на официальном интернет-сайте и информационном стенде администрации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обновляется по мере ее изменения.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2.2.2. Прием </w:t>
      </w:r>
      <w:proofErr w:type="gramStart"/>
      <w:r w:rsidRPr="002F0B38">
        <w:rPr>
          <w:rFonts w:asciiTheme="minorHAnsi" w:hAnsiTheme="minorHAnsi" w:cstheme="minorHAnsi"/>
          <w:sz w:val="20"/>
          <w:szCs w:val="20"/>
        </w:rPr>
        <w:t>заявлений  на</w:t>
      </w:r>
      <w:proofErr w:type="gramEnd"/>
      <w:r w:rsidRPr="002F0B38">
        <w:rPr>
          <w:rFonts w:asciiTheme="minorHAnsi" w:hAnsiTheme="minorHAnsi" w:cstheme="minorHAnsi"/>
          <w:sz w:val="20"/>
          <w:szCs w:val="20"/>
        </w:rPr>
        <w:t xml:space="preserve"> оказание муниципальной услуги осуществляется в филиале  ГАУ  НСО «Многофункциональный центр предоставления государственных и муниципальных услуг» (далее МФЦ).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Адрес </w:t>
      </w:r>
      <w:proofErr w:type="gramStart"/>
      <w:r w:rsidRPr="002F0B38">
        <w:rPr>
          <w:rFonts w:asciiTheme="minorHAnsi" w:hAnsiTheme="minorHAnsi" w:cstheme="minorHAnsi"/>
          <w:sz w:val="20"/>
          <w:szCs w:val="20"/>
        </w:rPr>
        <w:t>официального  интернет</w:t>
      </w:r>
      <w:proofErr w:type="gramEnd"/>
      <w:r w:rsidRPr="002F0B38">
        <w:rPr>
          <w:rFonts w:asciiTheme="minorHAnsi" w:hAnsiTheme="minorHAnsi" w:cstheme="minorHAnsi"/>
          <w:sz w:val="20"/>
          <w:szCs w:val="20"/>
        </w:rPr>
        <w:t xml:space="preserve">-сайта МФЦ: </w:t>
      </w:r>
      <w:hyperlink r:id="rId25" w:history="1">
        <w:r w:rsidRPr="002F0B38">
          <w:rPr>
            <w:rStyle w:val="af7"/>
            <w:rFonts w:asciiTheme="minorHAnsi" w:hAnsiTheme="minorHAnsi" w:cstheme="minorHAnsi"/>
            <w:sz w:val="20"/>
            <w:szCs w:val="20"/>
            <w:lang w:val="en-US"/>
          </w:rPr>
          <w:t>www</w:t>
        </w:r>
        <w:r w:rsidRPr="002F0B38">
          <w:rPr>
            <w:rStyle w:val="af7"/>
            <w:rFonts w:asciiTheme="minorHAnsi" w:hAnsiTheme="minorHAnsi" w:cstheme="minorHAnsi"/>
            <w:sz w:val="20"/>
            <w:szCs w:val="20"/>
          </w:rPr>
          <w:t>.</w:t>
        </w:r>
        <w:proofErr w:type="spellStart"/>
        <w:r w:rsidRPr="002F0B38">
          <w:rPr>
            <w:rStyle w:val="af7"/>
            <w:rFonts w:asciiTheme="minorHAnsi" w:hAnsiTheme="minorHAnsi" w:cstheme="minorHAnsi"/>
            <w:sz w:val="20"/>
            <w:szCs w:val="20"/>
          </w:rPr>
          <w:t>mfc-nso</w:t>
        </w:r>
        <w:proofErr w:type="spellEnd"/>
      </w:hyperlink>
      <w:r w:rsidRPr="002F0B38">
        <w:rPr>
          <w:rFonts w:asciiTheme="minorHAnsi" w:hAnsiTheme="minorHAnsi" w:cstheme="minorHAnsi"/>
          <w:sz w:val="20"/>
          <w:szCs w:val="20"/>
        </w:rPr>
        <w:t>.</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632122, Новосибирская область, г. Татарск, ул. Ленина, 108е.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Контактные телефоны оператора филиала МФЦ Татарского района (38364) 63-369, (38364) 63-638.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Оператор филиала МФЦ Татарского района осуществляет прием документов и консультацию о порядке предоставления муниципальной услуги в соответствии со следующим графиком: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5603"/>
      </w:tblGrid>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Д  Дни</w:t>
            </w:r>
            <w:proofErr w:type="gramEnd"/>
            <w:r w:rsidRPr="002F0B38">
              <w:rPr>
                <w:rFonts w:asciiTheme="minorHAnsi" w:hAnsiTheme="minorHAnsi" w:cstheme="minorHAnsi"/>
                <w:sz w:val="20"/>
                <w:szCs w:val="20"/>
              </w:rPr>
              <w:t xml:space="preserve"> недели</w:t>
            </w:r>
          </w:p>
        </w:tc>
        <w:tc>
          <w:tcPr>
            <w:tcW w:w="5603"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Часы</w:t>
            </w:r>
            <w:proofErr w:type="gramEnd"/>
            <w:r w:rsidRPr="002F0B38">
              <w:rPr>
                <w:rFonts w:asciiTheme="minorHAnsi" w:hAnsiTheme="minorHAnsi" w:cstheme="minorHAnsi"/>
                <w:sz w:val="20"/>
                <w:szCs w:val="20"/>
              </w:rPr>
              <w:t xml:space="preserve"> приема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Понедельник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8.00 - 17.00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В  Вторник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8.00 - 20.00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С  Среда</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8.00 - 17.00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Четверг</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8.00 - 20.00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Пятница</w:t>
            </w:r>
            <w:proofErr w:type="gramEnd"/>
          </w:p>
        </w:tc>
        <w:tc>
          <w:tcPr>
            <w:tcW w:w="5603" w:type="dxa"/>
          </w:tcPr>
          <w:p w:rsidR="002F0B38" w:rsidRPr="002F0B38" w:rsidRDefault="002F0B38" w:rsidP="002F0B38">
            <w:pPr>
              <w:pStyle w:val="a5"/>
              <w:rPr>
                <w:rFonts w:asciiTheme="minorHAnsi" w:hAnsiTheme="minorHAnsi" w:cstheme="minorHAnsi"/>
                <w:color w:val="000000"/>
                <w:sz w:val="20"/>
                <w:szCs w:val="20"/>
              </w:rPr>
            </w:pPr>
            <w:r w:rsidRPr="002F0B38">
              <w:rPr>
                <w:rFonts w:asciiTheme="minorHAnsi" w:hAnsiTheme="minorHAnsi" w:cstheme="minorHAnsi"/>
                <w:color w:val="000000"/>
                <w:sz w:val="20"/>
                <w:szCs w:val="20"/>
              </w:rPr>
              <w:t xml:space="preserve">   8.00 - 17.00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Суббота</w:t>
            </w:r>
          </w:p>
        </w:tc>
        <w:tc>
          <w:tcPr>
            <w:tcW w:w="5603" w:type="dxa"/>
          </w:tcPr>
          <w:p w:rsidR="002F0B38" w:rsidRPr="002F0B38" w:rsidRDefault="002F0B38" w:rsidP="002F0B38">
            <w:pPr>
              <w:pStyle w:val="a5"/>
              <w:rPr>
                <w:rFonts w:asciiTheme="minorHAnsi" w:hAnsiTheme="minorHAnsi" w:cstheme="minorHAnsi"/>
                <w:color w:val="000000"/>
                <w:sz w:val="20"/>
                <w:szCs w:val="20"/>
              </w:rPr>
            </w:pPr>
            <w:r w:rsidRPr="002F0B38">
              <w:rPr>
                <w:rFonts w:asciiTheme="minorHAnsi" w:hAnsiTheme="minorHAnsi" w:cstheme="minorHAnsi"/>
                <w:color w:val="000000"/>
                <w:sz w:val="20"/>
                <w:szCs w:val="20"/>
              </w:rPr>
              <w:t xml:space="preserve">   8.00 - 14.00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bl>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воскресенье - выходной</w:t>
      </w:r>
    </w:p>
    <w:p w:rsidR="002F0B38" w:rsidRPr="002F0B38" w:rsidRDefault="002F0B38" w:rsidP="002F0B38">
      <w:pPr>
        <w:pStyle w:val="a5"/>
        <w:rPr>
          <w:rFonts w:asciiTheme="minorHAnsi" w:hAnsiTheme="minorHAnsi" w:cstheme="minorHAnsi"/>
          <w:color w:val="2D2D2D"/>
          <w:spacing w:val="2"/>
          <w:sz w:val="20"/>
          <w:szCs w:val="20"/>
        </w:rPr>
      </w:pPr>
      <w:r w:rsidRPr="002F0B38">
        <w:rPr>
          <w:rFonts w:asciiTheme="minorHAnsi" w:hAnsiTheme="minorHAnsi" w:cstheme="minorHAnsi"/>
          <w:iCs/>
          <w:sz w:val="20"/>
          <w:szCs w:val="20"/>
        </w:rPr>
        <w:t xml:space="preserve">         2.3. </w:t>
      </w:r>
      <w:r w:rsidRPr="002F0B38">
        <w:rPr>
          <w:rFonts w:asciiTheme="minorHAnsi" w:hAnsiTheme="minorHAnsi" w:cstheme="minorHAnsi"/>
          <w:color w:val="2D2D2D"/>
          <w:spacing w:val="2"/>
          <w:sz w:val="20"/>
          <w:szCs w:val="20"/>
        </w:rPr>
        <w:t>Предоставление муниципальной услуги осуществляется в соответствии с:</w:t>
      </w:r>
    </w:p>
    <w:p w:rsidR="002F0B38" w:rsidRPr="002F0B38" w:rsidRDefault="00C50849" w:rsidP="002F0B38">
      <w:pPr>
        <w:pStyle w:val="a5"/>
        <w:rPr>
          <w:rFonts w:asciiTheme="minorHAnsi" w:hAnsiTheme="minorHAnsi" w:cstheme="minorHAnsi"/>
          <w:spacing w:val="2"/>
          <w:sz w:val="20"/>
          <w:szCs w:val="20"/>
        </w:rPr>
      </w:pPr>
      <w:hyperlink r:id="rId26" w:history="1">
        <w:r w:rsidR="002F0B38" w:rsidRPr="002F0B38">
          <w:rPr>
            <w:rStyle w:val="af7"/>
            <w:rFonts w:asciiTheme="minorHAnsi" w:hAnsiTheme="minorHAnsi" w:cstheme="minorHAnsi"/>
            <w:spacing w:val="2"/>
            <w:sz w:val="20"/>
            <w:szCs w:val="20"/>
          </w:rPr>
          <w:t>Градостроительным кодексом Российской Федерации</w:t>
        </w:r>
      </w:hyperlink>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(«Российская газета», 2004, N 290);</w:t>
      </w:r>
      <w:r w:rsidR="002F0B38" w:rsidRPr="002F0B38">
        <w:rPr>
          <w:rFonts w:asciiTheme="minorHAnsi" w:hAnsiTheme="minorHAnsi" w:cstheme="minorHAnsi"/>
          <w:spacing w:val="2"/>
          <w:sz w:val="20"/>
          <w:szCs w:val="20"/>
        </w:rPr>
        <w:br/>
      </w:r>
      <w:hyperlink r:id="rId27" w:history="1">
        <w:r w:rsidR="002F0B38" w:rsidRPr="002F0B38">
          <w:rPr>
            <w:rStyle w:val="af7"/>
            <w:rFonts w:asciiTheme="minorHAnsi" w:hAnsiTheme="minorHAnsi" w:cstheme="minorHAnsi"/>
            <w:spacing w:val="2"/>
            <w:sz w:val="20"/>
            <w:szCs w:val="20"/>
          </w:rPr>
          <w:t>Федеральным законом от 06.10.2003 N 131-ФЗ</w:t>
        </w:r>
      </w:hyperlink>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«Об общих принципах организации местного самоуправления в Российской Федерации» («Российская газета», 2003, N 202);</w:t>
      </w:r>
      <w:r w:rsidR="002F0B38" w:rsidRPr="002F0B38">
        <w:rPr>
          <w:rFonts w:asciiTheme="minorHAnsi" w:hAnsiTheme="minorHAnsi" w:cstheme="minorHAnsi"/>
          <w:spacing w:val="2"/>
          <w:sz w:val="20"/>
          <w:szCs w:val="20"/>
        </w:rPr>
        <w:br/>
      </w:r>
      <w:hyperlink r:id="rId28" w:history="1">
        <w:r w:rsidR="002F0B38" w:rsidRPr="002F0B38">
          <w:rPr>
            <w:rStyle w:val="af7"/>
            <w:rFonts w:asciiTheme="minorHAnsi" w:hAnsiTheme="minorHAnsi" w:cstheme="minorHAnsi"/>
            <w:spacing w:val="2"/>
            <w:sz w:val="20"/>
            <w:szCs w:val="20"/>
          </w:rPr>
          <w:t>Федеральным законом от 27.07.2006 N 152-ФЗ</w:t>
        </w:r>
      </w:hyperlink>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«О персональных данных»</w:t>
      </w:r>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(«Российская газета», 2006, N 165);</w:t>
      </w:r>
      <w:r w:rsidR="002F0B38" w:rsidRPr="002F0B38">
        <w:rPr>
          <w:rFonts w:asciiTheme="minorHAnsi" w:hAnsiTheme="minorHAnsi" w:cstheme="minorHAnsi"/>
          <w:spacing w:val="2"/>
          <w:sz w:val="20"/>
          <w:szCs w:val="20"/>
        </w:rPr>
        <w:br/>
      </w:r>
      <w:hyperlink r:id="rId29" w:history="1">
        <w:r w:rsidR="002F0B38" w:rsidRPr="002F0B38">
          <w:rPr>
            <w:rStyle w:val="af7"/>
            <w:rFonts w:asciiTheme="minorHAnsi" w:hAnsiTheme="minorHAnsi" w:cstheme="minorHAnsi"/>
            <w:spacing w:val="2"/>
            <w:sz w:val="20"/>
            <w:szCs w:val="20"/>
          </w:rPr>
          <w:t>Федеральным законом от 24.07.2008 N 161-ФЗ</w:t>
        </w:r>
      </w:hyperlink>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«О содействии развитию жилищного строительства»</w:t>
      </w:r>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(«Российская газета», 2008, N 160);</w:t>
      </w:r>
      <w:r w:rsidR="002F0B38" w:rsidRPr="002F0B38">
        <w:rPr>
          <w:rFonts w:asciiTheme="minorHAnsi" w:hAnsiTheme="minorHAnsi" w:cstheme="minorHAnsi"/>
          <w:spacing w:val="2"/>
          <w:sz w:val="20"/>
          <w:szCs w:val="20"/>
        </w:rPr>
        <w:br/>
      </w:r>
      <w:hyperlink r:id="rId30" w:history="1">
        <w:r w:rsidR="002F0B38" w:rsidRPr="002F0B38">
          <w:rPr>
            <w:rStyle w:val="af7"/>
            <w:rFonts w:asciiTheme="minorHAnsi" w:hAnsiTheme="minorHAnsi" w:cstheme="minorHAnsi"/>
            <w:spacing w:val="2"/>
            <w:sz w:val="20"/>
            <w:szCs w:val="20"/>
          </w:rPr>
          <w:t>Указом Президента Российской Федерации от 30.11.95 N 1203</w:t>
        </w:r>
      </w:hyperlink>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 xml:space="preserve">«Об утверждении перечня сведений, отнесенных к государственной тайне» (Собрание законодательства Российской Федерации, 1995, N 49); </w:t>
      </w:r>
    </w:p>
    <w:p w:rsidR="002F0B38" w:rsidRPr="002F0B38" w:rsidRDefault="00C50849" w:rsidP="002F0B38">
      <w:pPr>
        <w:pStyle w:val="a5"/>
        <w:rPr>
          <w:rFonts w:asciiTheme="minorHAnsi" w:hAnsiTheme="minorHAnsi" w:cstheme="minorHAnsi"/>
          <w:iCs/>
          <w:sz w:val="20"/>
          <w:szCs w:val="20"/>
        </w:rPr>
      </w:pPr>
      <w:hyperlink r:id="rId31" w:history="1">
        <w:r w:rsidR="002F0B38" w:rsidRPr="002F0B38">
          <w:rPr>
            <w:rStyle w:val="af7"/>
            <w:rFonts w:asciiTheme="minorHAnsi" w:hAnsiTheme="minorHAnsi" w:cstheme="minorHAnsi"/>
            <w:spacing w:val="2"/>
            <w:sz w:val="20"/>
            <w:szCs w:val="20"/>
          </w:rPr>
          <w:t>постановлением Правительства Российской Федерации от 09.06.2006 N 363</w:t>
        </w:r>
      </w:hyperlink>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«Об информационном обеспечении градостроительной деятельности» («Российская газета», 2006, N 138);</w:t>
      </w:r>
      <w:r w:rsidR="002F0B38" w:rsidRPr="002F0B38">
        <w:rPr>
          <w:rFonts w:asciiTheme="minorHAnsi" w:hAnsiTheme="minorHAnsi" w:cstheme="minorHAnsi"/>
          <w:spacing w:val="2"/>
          <w:sz w:val="20"/>
          <w:szCs w:val="20"/>
        </w:rPr>
        <w:br/>
      </w:r>
      <w:hyperlink r:id="rId32" w:history="1">
        <w:r w:rsidR="002F0B38" w:rsidRPr="002F0B38">
          <w:rPr>
            <w:rStyle w:val="af7"/>
            <w:rFonts w:asciiTheme="minorHAnsi" w:hAnsiTheme="minorHAnsi" w:cstheme="minorHAnsi"/>
            <w:spacing w:val="2"/>
            <w:sz w:val="20"/>
            <w:szCs w:val="20"/>
          </w:rPr>
          <w:t>постановлением Правительства Российской Федерации от 08.09.2010 N 697</w:t>
        </w:r>
      </w:hyperlink>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«О единой системе межведомственного электронного взаимодействия» (Собрание законодательства Российской Федерации, 2010, N 38);</w:t>
      </w:r>
      <w:r w:rsidR="002F0B38" w:rsidRPr="002F0B38">
        <w:rPr>
          <w:rFonts w:asciiTheme="minorHAnsi" w:hAnsiTheme="minorHAnsi" w:cstheme="minorHAnsi"/>
          <w:spacing w:val="2"/>
          <w:sz w:val="20"/>
          <w:szCs w:val="20"/>
        </w:rPr>
        <w:br/>
      </w:r>
      <w:hyperlink r:id="rId33" w:history="1">
        <w:r w:rsidR="002F0B38" w:rsidRPr="002F0B38">
          <w:rPr>
            <w:rStyle w:val="af7"/>
            <w:rFonts w:asciiTheme="minorHAnsi" w:hAnsiTheme="minorHAnsi" w:cstheme="minorHAnsi"/>
            <w:spacing w:val="2"/>
            <w:sz w:val="20"/>
            <w:szCs w:val="20"/>
          </w:rPr>
          <w:t>постановлением Правительства Российской Федерации от 07.07.2011 N 553</w:t>
        </w:r>
      </w:hyperlink>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w:t>
      </w:r>
      <w:r w:rsidR="002F0B38" w:rsidRPr="002F0B38">
        <w:rPr>
          <w:rFonts w:asciiTheme="minorHAnsi" w:hAnsiTheme="minorHAnsi" w:cstheme="minorHAnsi"/>
          <w:spacing w:val="2"/>
          <w:sz w:val="20"/>
          <w:szCs w:val="20"/>
        </w:rPr>
        <w:br/>
        <w:t>приказом Министерства экономического развития Российской Федерации</w:t>
      </w:r>
      <w:r w:rsidR="002F0B38" w:rsidRPr="002F0B38">
        <w:rPr>
          <w:rStyle w:val="apple-converted-space"/>
          <w:rFonts w:asciiTheme="minorHAnsi" w:hAnsiTheme="minorHAnsi" w:cstheme="minorHAnsi"/>
          <w:spacing w:val="2"/>
          <w:sz w:val="20"/>
          <w:szCs w:val="20"/>
        </w:rPr>
        <w:t> </w:t>
      </w:r>
      <w:hyperlink r:id="rId34" w:history="1">
        <w:r w:rsidR="002F0B38" w:rsidRPr="002F0B38">
          <w:rPr>
            <w:rStyle w:val="af7"/>
            <w:rFonts w:asciiTheme="minorHAnsi" w:hAnsiTheme="minorHAnsi" w:cstheme="minorHAnsi"/>
            <w:spacing w:val="2"/>
            <w:sz w:val="20"/>
            <w:szCs w:val="20"/>
          </w:rPr>
          <w:t>от 26.02.2007 N 57</w:t>
        </w:r>
      </w:hyperlink>
      <w:r w:rsidR="002F0B38" w:rsidRPr="002F0B38">
        <w:rPr>
          <w:rStyle w:val="apple-converted-space"/>
          <w:rFonts w:asciiTheme="minorHAnsi" w:hAnsiTheme="minorHAnsi" w:cstheme="minorHAnsi"/>
          <w:spacing w:val="2"/>
          <w:sz w:val="20"/>
          <w:szCs w:val="20"/>
        </w:rPr>
        <w:t> </w:t>
      </w:r>
      <w:r w:rsidR="002F0B38" w:rsidRPr="002F0B38">
        <w:rPr>
          <w:rFonts w:asciiTheme="minorHAnsi" w:hAnsiTheme="minorHAnsi" w:cstheme="minorHAnsi"/>
          <w:spacing w:val="2"/>
          <w:sz w:val="20"/>
          <w:szCs w:val="20"/>
        </w:rPr>
        <w:t>«Об утверждении Методики определения размера платы за предоставление сведений, содержащихся в информационной системе обеспечения градостроительной деятельности» («Российская газета», 2007, N 101);</w:t>
      </w:r>
      <w:r w:rsidR="002F0B38" w:rsidRPr="002F0B38">
        <w:rPr>
          <w:rFonts w:asciiTheme="minorHAnsi" w:hAnsiTheme="minorHAnsi" w:cstheme="minorHAnsi"/>
          <w:spacing w:val="2"/>
          <w:sz w:val="20"/>
          <w:szCs w:val="20"/>
        </w:rPr>
        <w:br/>
        <w:t>приказом Министерства регионального развития Российской Федерации</w:t>
      </w:r>
      <w:r w:rsidR="002F0B38" w:rsidRPr="002F0B38">
        <w:rPr>
          <w:rStyle w:val="apple-converted-space"/>
          <w:rFonts w:asciiTheme="minorHAnsi" w:hAnsiTheme="minorHAnsi" w:cstheme="minorHAnsi"/>
          <w:spacing w:val="2"/>
          <w:sz w:val="20"/>
          <w:szCs w:val="20"/>
        </w:rPr>
        <w:t> </w:t>
      </w:r>
      <w:hyperlink r:id="rId35" w:history="1">
        <w:r w:rsidR="002F0B38" w:rsidRPr="002F0B38">
          <w:rPr>
            <w:rStyle w:val="af7"/>
            <w:rFonts w:asciiTheme="minorHAnsi" w:hAnsiTheme="minorHAnsi" w:cstheme="minorHAnsi"/>
            <w:spacing w:val="2"/>
            <w:sz w:val="20"/>
            <w:szCs w:val="20"/>
          </w:rPr>
          <w:t>от 30.08.2007 N 85</w:t>
        </w:r>
      </w:hyperlink>
      <w:r w:rsidR="002F0B38" w:rsidRPr="002F0B38">
        <w:rPr>
          <w:rFonts w:asciiTheme="minorHAnsi" w:hAnsiTheme="minorHAnsi" w:cstheme="minorHAnsi"/>
          <w:spacing w:val="2"/>
          <w:sz w:val="20"/>
          <w:szCs w:val="20"/>
        </w:rPr>
        <w:t>«Об утверждении документов по ведению информационной системы обеспечения градостроительной деятельности» («Бюллетень нормативных актов федеральных органов исполнительной власти», 2008, N 9);</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Уставом </w:t>
      </w:r>
      <w:proofErr w:type="spellStart"/>
      <w:proofErr w:type="gramStart"/>
      <w:r w:rsidRPr="002F0B38">
        <w:rPr>
          <w:rFonts w:asciiTheme="minorHAnsi" w:hAnsiTheme="minorHAnsi" w:cstheme="minorHAnsi"/>
          <w:iCs/>
          <w:sz w:val="20"/>
          <w:szCs w:val="20"/>
        </w:rPr>
        <w:t>Новопервомайского</w:t>
      </w:r>
      <w:proofErr w:type="spellEnd"/>
      <w:r w:rsidRPr="002F0B38">
        <w:rPr>
          <w:rFonts w:asciiTheme="minorHAnsi" w:hAnsiTheme="minorHAnsi" w:cstheme="minorHAnsi"/>
          <w:iCs/>
          <w:sz w:val="20"/>
          <w:szCs w:val="20"/>
        </w:rPr>
        <w:t xml:space="preserve">  сельсовета</w:t>
      </w:r>
      <w:proofErr w:type="gramEnd"/>
      <w:r w:rsidRPr="002F0B38">
        <w:rPr>
          <w:rFonts w:asciiTheme="minorHAnsi" w:hAnsiTheme="minorHAnsi" w:cstheme="minorHAnsi"/>
          <w:iCs/>
          <w:sz w:val="20"/>
          <w:szCs w:val="20"/>
        </w:rPr>
        <w:t xml:space="preserve"> Татарского района Новосибирской области.</w:t>
      </w:r>
    </w:p>
    <w:p w:rsidR="002F0B38" w:rsidRPr="002F0B38" w:rsidRDefault="002F0B38" w:rsidP="002F0B38">
      <w:pPr>
        <w:pStyle w:val="a5"/>
        <w:rPr>
          <w:rFonts w:asciiTheme="minorHAnsi" w:hAnsiTheme="minorHAnsi" w:cstheme="minorHAnsi"/>
          <w:spacing w:val="2"/>
          <w:sz w:val="20"/>
          <w:szCs w:val="20"/>
        </w:rPr>
      </w:pPr>
      <w:r w:rsidRPr="002F0B38">
        <w:rPr>
          <w:rFonts w:asciiTheme="minorHAnsi" w:hAnsiTheme="minorHAnsi" w:cstheme="minorHAnsi"/>
          <w:color w:val="2D2D2D"/>
          <w:spacing w:val="2"/>
          <w:sz w:val="20"/>
          <w:szCs w:val="20"/>
        </w:rPr>
        <w:t xml:space="preserve">        2</w:t>
      </w:r>
      <w:r w:rsidRPr="002F0B38">
        <w:rPr>
          <w:rFonts w:asciiTheme="minorHAnsi" w:hAnsiTheme="minorHAnsi" w:cstheme="minorHAnsi"/>
          <w:spacing w:val="2"/>
          <w:sz w:val="20"/>
          <w:szCs w:val="20"/>
        </w:rPr>
        <w:t>.4. Результатом предоставления муниципальной услуги является предоставление сведений, содержащихся в ИСОГД.</w:t>
      </w:r>
      <w:r w:rsidRPr="002F0B38">
        <w:rPr>
          <w:rFonts w:asciiTheme="minorHAnsi" w:hAnsiTheme="minorHAnsi" w:cstheme="minorHAnsi"/>
          <w:spacing w:val="2"/>
          <w:sz w:val="20"/>
          <w:szCs w:val="20"/>
        </w:rPr>
        <w:br/>
        <w:t xml:space="preserve">В муниципальной услуге отказывается по основаниям, указанным в настоящем регламенте. Отказ в </w:t>
      </w:r>
      <w:r w:rsidRPr="002F0B38">
        <w:rPr>
          <w:rFonts w:asciiTheme="minorHAnsi" w:hAnsiTheme="minorHAnsi" w:cstheme="minorHAnsi"/>
          <w:spacing w:val="2"/>
          <w:sz w:val="20"/>
          <w:szCs w:val="20"/>
        </w:rPr>
        <w:lastRenderedPageBreak/>
        <w:t>предоставлении муниципальной услуги оформляется в форме письменного уведомления с указанием причин отказа.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2.5. Срок предоставления муниципальной услуги заявителю составляет: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не более 14 дней с даты представления запроса о предоставлении сведений ИСОГД.</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Возможность приостановления предоставления муниципальной услуги законодательством Российской Федерации не предусмотрена.</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sz w:val="20"/>
          <w:szCs w:val="20"/>
        </w:rPr>
        <w:t>2.6. Для предоставления муниципальной услуги устанавливается следующий исчерпывающий перечень документов, необходимых в соответствии с законодательными и иными нормативными правовыми актами для ее предоставления:</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1) Заявление о предоставлении сведений, содержащихся в ИСОГД, оформленное в произвольной форме или в соответствии с образцом согласно приложению № 2 к настоящему Административному регламенту.</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В заявлении указываются полные реквизиты заявителя, испрашиваемая информация с обязательным обозначением территории, в отношении которой запрашиваются сведения ИСОГД, испрашиваемая форма предоставления информации, способ получения информации.</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Заявления от юридических лиц оформляются на их фирменных бланках, при оформлении заявления на простом листе ставится штамп или печать юридического лица.</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В случае если земельный участок не сформирован и не поставлен на государственный кадастровый учет, к заявлению о выдаче градостроительного заключения прилагается схема размещения земельного участка или объекта капитального строительства, выполненная на топографической съемке М 1:500, с указанием заявителем границ земельного участка или планируемого места размещения объекта капитального строительства.</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В случае предоставления сведений ИСОГД за плату, к заявлению прилагается копия платежного поручения с отметкой банка или иной кредитной организации о его исполнении или квитанция установленной формы.</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hAnsiTheme="minorHAnsi" w:cstheme="minorHAnsi"/>
          <w:iCs/>
          <w:color w:val="1C1C1C"/>
          <w:sz w:val="20"/>
          <w:szCs w:val="20"/>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 xml:space="preserve">2.6.1.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предоставить: </w:t>
      </w:r>
    </w:p>
    <w:p w:rsidR="002F0B38" w:rsidRPr="002F0B38" w:rsidRDefault="002F0B38" w:rsidP="002F0B38">
      <w:pPr>
        <w:pStyle w:val="a5"/>
        <w:rPr>
          <w:rFonts w:asciiTheme="minorHAnsi" w:hAnsiTheme="minorHAnsi" w:cstheme="minorHAnsi"/>
          <w:color w:val="1C1C1C"/>
          <w:sz w:val="20"/>
          <w:szCs w:val="20"/>
        </w:rPr>
      </w:pPr>
      <w:r w:rsidRPr="002F0B38">
        <w:rPr>
          <w:rFonts w:asciiTheme="minorHAnsi" w:eastAsia="Times New Roman CYR" w:hAnsiTheme="minorHAnsi" w:cstheme="minorHAnsi"/>
          <w:color w:val="1C1C1C"/>
          <w:sz w:val="20"/>
          <w:szCs w:val="20"/>
        </w:rPr>
        <w:t xml:space="preserve">- </w:t>
      </w:r>
      <w:r w:rsidRPr="002F0B38">
        <w:rPr>
          <w:rFonts w:asciiTheme="minorHAnsi" w:hAnsiTheme="minorHAnsi" w:cstheme="minorHAnsi"/>
          <w:color w:val="1C1C1C"/>
          <w:sz w:val="20"/>
          <w:szCs w:val="20"/>
        </w:rPr>
        <w:t xml:space="preserve">правоустанавливающие документы на земельный участок, правоустанавливающие документы на объекты недвижимости. </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hAnsiTheme="minorHAnsi" w:cstheme="minorHAnsi"/>
          <w:color w:val="1C1C1C"/>
          <w:sz w:val="20"/>
          <w:szCs w:val="20"/>
        </w:rPr>
        <w:t>Непредставление заявителем указанных документов не является основанием для отказа заявителю в предоставлении услуги.</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eastAsia="Times New Roman CYR" w:hAnsiTheme="minorHAnsi" w:cstheme="minorHAnsi"/>
          <w:color w:val="1C1C1C"/>
          <w:sz w:val="20"/>
          <w:szCs w:val="20"/>
        </w:rPr>
        <w:t xml:space="preserve">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eastAsia="Times New Roman CYR" w:hAnsiTheme="minorHAnsi" w:cstheme="minorHAnsi"/>
          <w:sz w:val="20"/>
          <w:szCs w:val="20"/>
        </w:rPr>
        <w:t>2.7. Документы, представляемые заявителем в целях предоставления муниципальной услуги:</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eastAsia="Times New Roman CYR" w:hAnsiTheme="minorHAnsi" w:cstheme="minorHAnsi"/>
          <w:sz w:val="20"/>
          <w:szCs w:val="20"/>
        </w:rPr>
        <w:t>- должны соответствовать требованиям, установленным законодательством Российской Федерации;</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eastAsia="Times New Roman CYR" w:hAnsiTheme="minorHAnsi" w:cstheme="minorHAnsi"/>
          <w:sz w:val="20"/>
          <w:szCs w:val="20"/>
        </w:rPr>
        <w:t>- тексты документов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должны быть написаны полностью;</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sz w:val="20"/>
          <w:szCs w:val="20"/>
        </w:rPr>
        <w:t>не должны иметь подчистки либо приписки, зачеркнутые слова и иные не оговоренные в них исправления, не должны быть исполнены карандашом, а также иметь серьезные повреждения, не позволяющие однозначно истолковать их содержание;</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предоставленные заявителем документы после предоставления муниципальной услуги остаются в администрации и заявителю не возвращаются.</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 xml:space="preserve">     2.7.1. Заявление о предоставлении муниципальной услуги может быть подано в электронной форме с использованием ЕПГУ.</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 xml:space="preserve">К заявлению, подаваемому в электронной форме, прилагаются документы в соответствии с пунктом 2.6. настоящего Административного регламента. Каждый документ должен соответствовать следующим требованиям: </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 xml:space="preserve">        - тип файла: </w:t>
      </w:r>
      <w:r w:rsidRPr="002F0B38">
        <w:rPr>
          <w:rFonts w:asciiTheme="minorHAnsi" w:eastAsia="Times New Roman CYR" w:hAnsiTheme="minorHAnsi" w:cstheme="minorHAnsi"/>
          <w:color w:val="1C1C1C"/>
          <w:sz w:val="20"/>
          <w:szCs w:val="20"/>
          <w:lang w:val="en-US"/>
        </w:rPr>
        <w:t>JPEG</w:t>
      </w:r>
      <w:r w:rsidRPr="002F0B38">
        <w:rPr>
          <w:rFonts w:asciiTheme="minorHAnsi" w:eastAsia="Times New Roman CYR" w:hAnsiTheme="minorHAnsi" w:cstheme="minorHAnsi"/>
          <w:color w:val="1C1C1C"/>
          <w:sz w:val="20"/>
          <w:szCs w:val="20"/>
        </w:rPr>
        <w:t>;</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 xml:space="preserve">        - соотношение сторон (Ш х В) – не контролируется;</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 xml:space="preserve">        - вся информация должна четко читаться;</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 xml:space="preserve">        - все страницы должны быть в вертикальном (книжном) развороте;</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 xml:space="preserve">        - документ, состоящий из нескольких листов, должен быть объединен в один файл.</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color w:val="1C1C1C"/>
          <w:sz w:val="20"/>
          <w:szCs w:val="20"/>
        </w:rPr>
        <w:t>Заявление и документы должны быть подписаны соответствующим видом электронной подписи заявителя в соответствии с действующим законодательством.</w:t>
      </w:r>
    </w:p>
    <w:p w:rsidR="002F0B38" w:rsidRPr="002F0B38" w:rsidRDefault="002F0B38" w:rsidP="002F0B38">
      <w:pPr>
        <w:pStyle w:val="a5"/>
        <w:rPr>
          <w:rFonts w:asciiTheme="minorHAnsi" w:hAnsiTheme="minorHAnsi" w:cstheme="minorHAnsi"/>
          <w:sz w:val="20"/>
          <w:szCs w:val="20"/>
        </w:rPr>
      </w:pPr>
      <w:r w:rsidRPr="002F0B38">
        <w:rPr>
          <w:rFonts w:asciiTheme="minorHAnsi" w:eastAsia="Times New Roman CYR" w:hAnsiTheme="minorHAnsi" w:cstheme="minorHAnsi"/>
          <w:color w:val="1C1C1C"/>
          <w:sz w:val="20"/>
          <w:szCs w:val="20"/>
        </w:rPr>
        <w:lastRenderedPageBreak/>
        <w:t xml:space="preserve">   2.7.2. Администрация, уполномоченная организация, участвующие в предоставлении муниципальной услуги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hAnsiTheme="minorHAnsi" w:cstheme="minorHAnsi"/>
          <w:sz w:val="20"/>
          <w:szCs w:val="20"/>
        </w:rPr>
        <w:t>2.8. Исчерпывающий перечень оснований для отказа в приеме документов, необходимых для предоставления муниципальной услуги:</w:t>
      </w:r>
      <w:r w:rsidRPr="002F0B38">
        <w:rPr>
          <w:rFonts w:asciiTheme="minorHAnsi" w:eastAsia="Times New Roman CYR" w:hAnsiTheme="minorHAnsi" w:cstheme="minorHAnsi"/>
          <w:sz w:val="20"/>
          <w:szCs w:val="20"/>
        </w:rPr>
        <w:t xml:space="preserve"> </w:t>
      </w:r>
    </w:p>
    <w:p w:rsidR="002F0B38" w:rsidRPr="002F0B38" w:rsidRDefault="002F0B38" w:rsidP="002F0B38">
      <w:pPr>
        <w:pStyle w:val="a5"/>
        <w:rPr>
          <w:rFonts w:asciiTheme="minorHAnsi" w:hAnsiTheme="minorHAnsi" w:cstheme="minorHAnsi"/>
          <w:iCs/>
          <w:sz w:val="20"/>
          <w:szCs w:val="20"/>
        </w:rPr>
      </w:pPr>
      <w:r w:rsidRPr="002F0B38">
        <w:rPr>
          <w:rFonts w:asciiTheme="minorHAnsi" w:eastAsia="Times New Roman CYR" w:hAnsiTheme="minorHAnsi" w:cstheme="minorHAnsi"/>
          <w:sz w:val="20"/>
          <w:szCs w:val="20"/>
        </w:rPr>
        <w:t>- несоответствие представленных документов требованиям пункта 2.7 Административного регламента;</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2.8.1. Отказ в приеме документов является основанием для прекращения рассмотрения вопроса о предоставлении муниципальной услуги, но не препятствует повторной подаче документов при устранении оснований, по которым отказано в приеме документов. </w:t>
      </w:r>
    </w:p>
    <w:p w:rsidR="002F0B38" w:rsidRPr="002F0B38" w:rsidRDefault="002F0B38" w:rsidP="002F0B38">
      <w:pPr>
        <w:pStyle w:val="a5"/>
        <w:rPr>
          <w:rFonts w:asciiTheme="minorHAnsi" w:eastAsia="Times New Roman CYR" w:hAnsiTheme="minorHAnsi" w:cstheme="minorHAnsi"/>
          <w:iCs/>
          <w:sz w:val="20"/>
          <w:szCs w:val="20"/>
        </w:rPr>
      </w:pPr>
      <w:r w:rsidRPr="002F0B38">
        <w:rPr>
          <w:rFonts w:asciiTheme="minorHAnsi" w:hAnsiTheme="minorHAnsi" w:cstheme="minorHAnsi"/>
          <w:iCs/>
          <w:sz w:val="20"/>
          <w:szCs w:val="20"/>
        </w:rPr>
        <w:t>2.9. Исчерпывающий перечень оснований для отказа в предоставлении муниципальной услуги:</w:t>
      </w:r>
    </w:p>
    <w:p w:rsidR="002F0B38" w:rsidRPr="002F0B38" w:rsidRDefault="002F0B38" w:rsidP="002F0B38">
      <w:pPr>
        <w:pStyle w:val="a5"/>
        <w:rPr>
          <w:rFonts w:asciiTheme="minorHAnsi" w:eastAsia="Times New Roman CYR" w:hAnsiTheme="minorHAnsi" w:cstheme="minorHAnsi"/>
          <w:iCs/>
          <w:sz w:val="20"/>
          <w:szCs w:val="20"/>
        </w:rPr>
      </w:pPr>
      <w:r w:rsidRPr="002F0B38">
        <w:rPr>
          <w:rFonts w:asciiTheme="minorHAnsi" w:eastAsia="Times New Roman CYR" w:hAnsiTheme="minorHAnsi" w:cstheme="minorHAnsi"/>
          <w:iCs/>
          <w:sz w:val="20"/>
          <w:szCs w:val="20"/>
        </w:rPr>
        <w:t>- невозможность определения по тексту заявления вида испрашиваемой информации, её объема и формы предоставления;</w:t>
      </w:r>
    </w:p>
    <w:p w:rsidR="002F0B38" w:rsidRPr="002F0B38" w:rsidRDefault="002F0B38" w:rsidP="002F0B38">
      <w:pPr>
        <w:pStyle w:val="a5"/>
        <w:rPr>
          <w:rFonts w:asciiTheme="minorHAnsi" w:eastAsia="Times New Roman CYR" w:hAnsiTheme="minorHAnsi" w:cstheme="minorHAnsi"/>
          <w:iCs/>
          <w:sz w:val="20"/>
          <w:szCs w:val="20"/>
        </w:rPr>
      </w:pPr>
      <w:r w:rsidRPr="002F0B38">
        <w:rPr>
          <w:rFonts w:asciiTheme="minorHAnsi" w:eastAsia="Times New Roman CYR" w:hAnsiTheme="minorHAnsi" w:cstheme="minorHAnsi"/>
          <w:iCs/>
          <w:sz w:val="20"/>
          <w:szCs w:val="20"/>
        </w:rPr>
        <w:t>- отсутствие испрашиваемых сведений в базах данных ИСОГД;</w:t>
      </w:r>
    </w:p>
    <w:p w:rsidR="002F0B38" w:rsidRPr="002F0B38" w:rsidRDefault="002F0B38" w:rsidP="002F0B38">
      <w:pPr>
        <w:pStyle w:val="a5"/>
        <w:rPr>
          <w:rFonts w:asciiTheme="minorHAnsi" w:eastAsia="Times New Roman CYR" w:hAnsiTheme="minorHAnsi" w:cstheme="minorHAnsi"/>
          <w:iCs/>
          <w:sz w:val="20"/>
          <w:szCs w:val="20"/>
        </w:rPr>
      </w:pPr>
      <w:r w:rsidRPr="002F0B38">
        <w:rPr>
          <w:rFonts w:asciiTheme="minorHAnsi" w:eastAsia="Times New Roman CYR" w:hAnsiTheme="minorHAnsi" w:cstheme="minorHAnsi"/>
          <w:iCs/>
          <w:sz w:val="20"/>
          <w:szCs w:val="20"/>
        </w:rPr>
        <w:t>- наличие в испрашиваемой информации сведений, ограниченных для распространения в соответствии с действующими нормативными правовыми актами в области защиты государственной тайны и использования информации ограниченного распространения.</w:t>
      </w:r>
    </w:p>
    <w:p w:rsidR="002F0B38" w:rsidRPr="002F0B38" w:rsidRDefault="002F0B38" w:rsidP="002F0B38">
      <w:pPr>
        <w:pStyle w:val="a5"/>
        <w:rPr>
          <w:rFonts w:asciiTheme="minorHAnsi" w:hAnsiTheme="minorHAnsi" w:cstheme="minorHAnsi"/>
          <w:color w:val="1C1C1C"/>
          <w:sz w:val="20"/>
          <w:szCs w:val="20"/>
        </w:rPr>
      </w:pPr>
      <w:r w:rsidRPr="002F0B38">
        <w:rPr>
          <w:rFonts w:asciiTheme="minorHAnsi" w:hAnsiTheme="minorHAnsi" w:cstheme="minorHAnsi"/>
          <w:sz w:val="20"/>
          <w:szCs w:val="20"/>
        </w:rPr>
        <w:t>- поступление заявления о прекращении процедуры предоставления муниципальной услуги.</w:t>
      </w:r>
    </w:p>
    <w:p w:rsidR="002F0B38" w:rsidRPr="002F0B38" w:rsidRDefault="002F0B38" w:rsidP="002F0B38">
      <w:pPr>
        <w:pStyle w:val="a5"/>
        <w:rPr>
          <w:rFonts w:asciiTheme="minorHAnsi" w:hAnsiTheme="minorHAnsi" w:cstheme="minorHAnsi"/>
          <w:color w:val="1C1C1C"/>
          <w:sz w:val="20"/>
          <w:szCs w:val="20"/>
        </w:rPr>
      </w:pPr>
      <w:r w:rsidRPr="002F0B38">
        <w:rPr>
          <w:rFonts w:asciiTheme="minorHAnsi" w:hAnsiTheme="minorHAnsi" w:cstheme="minorHAnsi"/>
          <w:color w:val="1C1C1C"/>
          <w:sz w:val="20"/>
          <w:szCs w:val="20"/>
        </w:rPr>
        <w:t xml:space="preserve">   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F0B38" w:rsidRPr="002F0B38" w:rsidRDefault="002F0B38" w:rsidP="002F0B38">
      <w:pPr>
        <w:pStyle w:val="a5"/>
        <w:rPr>
          <w:rFonts w:asciiTheme="minorHAnsi" w:hAnsiTheme="minorHAnsi" w:cstheme="minorHAnsi"/>
          <w:color w:val="1C1C1C"/>
          <w:sz w:val="20"/>
          <w:szCs w:val="20"/>
        </w:rPr>
      </w:pPr>
      <w:r w:rsidRPr="002F0B38">
        <w:rPr>
          <w:rFonts w:asciiTheme="minorHAnsi" w:hAnsiTheme="minorHAnsi" w:cstheme="minorHAnsi"/>
          <w:color w:val="1C1C1C"/>
          <w:sz w:val="20"/>
          <w:szCs w:val="20"/>
        </w:rPr>
        <w:t>Услуги, необходимые и обязательные для предоставления муниципальной услуги, отсутствуют.</w:t>
      </w:r>
    </w:p>
    <w:p w:rsidR="002F0B38" w:rsidRPr="002F0B38" w:rsidRDefault="002F0B38" w:rsidP="002F0B38">
      <w:pPr>
        <w:pStyle w:val="a5"/>
        <w:rPr>
          <w:rFonts w:asciiTheme="minorHAnsi" w:hAnsiTheme="minorHAnsi" w:cstheme="minorHAnsi"/>
          <w:color w:val="1C1C1C"/>
          <w:sz w:val="20"/>
          <w:szCs w:val="20"/>
        </w:rPr>
      </w:pPr>
      <w:r w:rsidRPr="002F0B38">
        <w:rPr>
          <w:rFonts w:asciiTheme="minorHAnsi" w:hAnsiTheme="minorHAnsi" w:cstheme="minorHAnsi"/>
          <w:color w:val="1C1C1C"/>
          <w:sz w:val="20"/>
          <w:szCs w:val="20"/>
        </w:rPr>
        <w:t>2.11. Основанием для приостановления муниципальной услуги или отказа в предоставлении муниципальной услуги является:</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color w:val="1C1C1C"/>
          <w:sz w:val="20"/>
          <w:szCs w:val="20"/>
        </w:rPr>
        <w:t>- поступление заявления о приостановлении процедуры предоставления муниципальной услуги.</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Размер платы, взимаемой с заявителя при предоставлении муниципальной услуги, и способы её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муниципальными правовыми актами.</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2.12.1. Предоставление сведений, содержащихся в ИСОГД, осуществляется бесплатно в случаях, предусмотренных федеральными законами, или за плату. Размер платы за предоставление сведений, содержащихся в ИСОГД, устанавливается администрацией Лопатинского сельсовета Татарского района на основании Методики определения размера платы за предоставление сведений, содержащихся в информационной системе обеспечения градостроительной деятельности, и не должен превышать максимальный размер платы.</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2.12.2. Оплата предоставления сведений, содержащихся в ИСОГД, осуществляется заявителем через банк или иную кредитную организацию путем наличного или безналичного расчета и зачисляется в доход бюджета Лопатинского сельсовета.</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2.12.3.  Внесение платы в безналичной форме подтверждается копией платежного поручения с отметкой банка или иной кредитной организации о его исполнении. Внесение платы наличными средствами подтверждается квитанцией установленной формы.</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color w:val="1C1C1C"/>
          <w:sz w:val="20"/>
          <w:szCs w:val="20"/>
        </w:rPr>
        <w:t xml:space="preserve">2.12.4.  Уплаченная сумма, зачисленная в доход бюджета </w:t>
      </w:r>
      <w:proofErr w:type="spellStart"/>
      <w:r w:rsidRPr="002F0B38">
        <w:rPr>
          <w:rFonts w:asciiTheme="minorHAnsi" w:hAnsiTheme="minorHAnsi" w:cstheme="minorHAnsi"/>
          <w:iCs/>
          <w:color w:val="1C1C1C"/>
          <w:sz w:val="20"/>
          <w:szCs w:val="20"/>
        </w:rPr>
        <w:t>Новопервомайского</w:t>
      </w:r>
      <w:proofErr w:type="spellEnd"/>
      <w:r w:rsidRPr="002F0B38">
        <w:rPr>
          <w:rFonts w:asciiTheme="minorHAnsi" w:hAnsiTheme="minorHAnsi" w:cstheme="minorHAnsi"/>
          <w:iCs/>
          <w:color w:val="1C1C1C"/>
          <w:sz w:val="20"/>
          <w:szCs w:val="20"/>
        </w:rPr>
        <w:t xml:space="preserve"> сельсовета, подлежит возврату в случае отказа администрации в предоставлении сведений, содержащихся в ИСОГД, по основаниям, предусмотренным пунктом 2.11. Административного регламента. Возврат средств, внесенных в счет оплаты предоставления сведений, в этом случае осуществляется на основании письменного заявления о возврате уплаченной суммы, поданного заявителем в администрацию </w:t>
      </w:r>
      <w:proofErr w:type="spellStart"/>
      <w:proofErr w:type="gramStart"/>
      <w:r w:rsidRPr="002F0B38">
        <w:rPr>
          <w:rFonts w:asciiTheme="minorHAnsi" w:hAnsiTheme="minorHAnsi" w:cstheme="minorHAnsi"/>
          <w:iCs/>
          <w:color w:val="1C1C1C"/>
          <w:sz w:val="20"/>
          <w:szCs w:val="20"/>
        </w:rPr>
        <w:t>Новопервомайского</w:t>
      </w:r>
      <w:proofErr w:type="spellEnd"/>
      <w:r w:rsidRPr="002F0B38">
        <w:rPr>
          <w:rFonts w:asciiTheme="minorHAnsi" w:hAnsiTheme="minorHAnsi" w:cstheme="minorHAnsi"/>
          <w:iCs/>
          <w:color w:val="1C1C1C"/>
          <w:sz w:val="20"/>
          <w:szCs w:val="20"/>
        </w:rPr>
        <w:t xml:space="preserve">  сельсовета</w:t>
      </w:r>
      <w:proofErr w:type="gramEnd"/>
      <w:r w:rsidRPr="002F0B38">
        <w:rPr>
          <w:rFonts w:asciiTheme="minorHAnsi" w:hAnsiTheme="minorHAnsi" w:cstheme="minorHAnsi"/>
          <w:iCs/>
          <w:color w:val="1C1C1C"/>
          <w:sz w:val="20"/>
          <w:szCs w:val="20"/>
        </w:rPr>
        <w:t>.</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color w:val="1C1C1C"/>
          <w:sz w:val="20"/>
          <w:szCs w:val="20"/>
        </w:rPr>
        <w:t xml:space="preserve"> Администрация </w:t>
      </w:r>
      <w:proofErr w:type="spellStart"/>
      <w:r w:rsidRPr="002F0B38">
        <w:rPr>
          <w:rFonts w:asciiTheme="minorHAnsi" w:hAnsiTheme="minorHAnsi" w:cstheme="minorHAnsi"/>
          <w:iCs/>
          <w:color w:val="1C1C1C"/>
          <w:sz w:val="20"/>
          <w:szCs w:val="20"/>
        </w:rPr>
        <w:t>Новопервомайского</w:t>
      </w:r>
      <w:proofErr w:type="spellEnd"/>
      <w:r w:rsidRPr="002F0B38">
        <w:rPr>
          <w:rFonts w:asciiTheme="minorHAnsi" w:hAnsiTheme="minorHAnsi" w:cstheme="minorHAnsi"/>
          <w:iCs/>
          <w:color w:val="1C1C1C"/>
          <w:sz w:val="20"/>
          <w:szCs w:val="20"/>
        </w:rPr>
        <w:t xml:space="preserve"> сельсовета в течение четырнадцати дней с даты регистрации заявления принимает решение о возврате уплаченной суммы. Возврат уплаченной суммы осуществляется в соответствии с правилами, установленными Министерством финансов Российской Федерации.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2.13. Максимальное время ожидания в очереди: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при подаче заявления о предоставлении муниципальной услуги - не более 15 мин.</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при получении результата предоставления муниципальной услуги - не более 15 мин.</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2.14. Максимальный срок приема и рассмотрения документов не должен превышать 45 минут.</w:t>
      </w:r>
    </w:p>
    <w:p w:rsidR="002F0B38" w:rsidRPr="002F0B38" w:rsidRDefault="002F0B38" w:rsidP="002F0B38">
      <w:pPr>
        <w:pStyle w:val="a5"/>
        <w:rPr>
          <w:rFonts w:asciiTheme="minorHAnsi" w:hAnsiTheme="minorHAnsi" w:cstheme="minorHAnsi"/>
          <w:sz w:val="20"/>
          <w:szCs w:val="20"/>
          <w:shd w:val="clear" w:color="auto" w:fill="FFFFFF"/>
        </w:rPr>
      </w:pPr>
      <w:r w:rsidRPr="002F0B38">
        <w:rPr>
          <w:rFonts w:asciiTheme="minorHAnsi" w:hAnsiTheme="minorHAnsi" w:cstheme="minorHAnsi"/>
          <w:iCs/>
          <w:sz w:val="20"/>
          <w:szCs w:val="20"/>
        </w:rPr>
        <w:t>2.15. Места для информирования и заполнения необходимых документов оборудуются информационными стендами, стульями и столами.</w:t>
      </w:r>
    </w:p>
    <w:p w:rsidR="002F0B38" w:rsidRPr="002F0B38" w:rsidRDefault="002F0B38" w:rsidP="002F0B38">
      <w:pPr>
        <w:pStyle w:val="a5"/>
        <w:rPr>
          <w:rFonts w:asciiTheme="minorHAnsi" w:hAnsiTheme="minorHAnsi" w:cstheme="minorHAnsi"/>
          <w:sz w:val="20"/>
          <w:szCs w:val="20"/>
          <w:shd w:val="clear" w:color="auto" w:fill="FFFFFF"/>
        </w:rPr>
      </w:pPr>
      <w:r w:rsidRPr="002F0B38">
        <w:rPr>
          <w:rFonts w:asciiTheme="minorHAnsi" w:hAnsiTheme="minorHAnsi" w:cstheme="minorHAnsi"/>
          <w:sz w:val="20"/>
          <w:szCs w:val="20"/>
          <w:shd w:val="clear" w:color="auto" w:fill="FFFFFF"/>
        </w:rPr>
        <w:t>2.16. На информационных стендах администрации размещается следующая информация:</w:t>
      </w:r>
    </w:p>
    <w:p w:rsidR="002F0B38" w:rsidRPr="002F0B38" w:rsidRDefault="002F0B38" w:rsidP="002F0B38">
      <w:pPr>
        <w:pStyle w:val="a5"/>
        <w:rPr>
          <w:rFonts w:asciiTheme="minorHAnsi" w:hAnsiTheme="minorHAnsi" w:cstheme="minorHAnsi"/>
          <w:sz w:val="20"/>
          <w:szCs w:val="20"/>
          <w:shd w:val="clear" w:color="auto" w:fill="FFFFFF"/>
        </w:rPr>
      </w:pPr>
      <w:r w:rsidRPr="002F0B38">
        <w:rPr>
          <w:rFonts w:asciiTheme="minorHAnsi" w:hAnsiTheme="minorHAnsi" w:cstheme="minorHAnsi"/>
          <w:sz w:val="20"/>
          <w:szCs w:val="20"/>
          <w:shd w:val="clear" w:color="auto" w:fill="FFFFFF"/>
        </w:rPr>
        <w:t>- перечень документов, необходимых для получения муниципальной услуги и требования, предъявляемые к этим документам;</w:t>
      </w:r>
    </w:p>
    <w:p w:rsidR="002F0B38" w:rsidRPr="002F0B38" w:rsidRDefault="002F0B38" w:rsidP="002F0B38">
      <w:pPr>
        <w:pStyle w:val="a5"/>
        <w:rPr>
          <w:rFonts w:asciiTheme="minorHAnsi" w:hAnsiTheme="minorHAnsi" w:cstheme="minorHAnsi"/>
          <w:sz w:val="20"/>
          <w:szCs w:val="20"/>
          <w:shd w:val="clear" w:color="auto" w:fill="FFFFFF"/>
        </w:rPr>
      </w:pPr>
      <w:r w:rsidRPr="002F0B38">
        <w:rPr>
          <w:rFonts w:asciiTheme="minorHAnsi" w:hAnsiTheme="minorHAnsi" w:cstheme="minorHAnsi"/>
          <w:sz w:val="20"/>
          <w:szCs w:val="20"/>
          <w:shd w:val="clear" w:color="auto" w:fill="FFFFFF"/>
        </w:rPr>
        <w:t>- образцы оформления документов, необходимых для оказания муниципальной услуги, и требования к ним;</w:t>
      </w:r>
    </w:p>
    <w:p w:rsidR="002F0B38" w:rsidRPr="002F0B38" w:rsidRDefault="002F0B38" w:rsidP="002F0B38">
      <w:pPr>
        <w:pStyle w:val="a5"/>
        <w:rPr>
          <w:rFonts w:asciiTheme="minorHAnsi" w:hAnsiTheme="minorHAnsi" w:cstheme="minorHAnsi"/>
          <w:sz w:val="20"/>
          <w:szCs w:val="20"/>
          <w:shd w:val="clear" w:color="auto" w:fill="FFFFFF"/>
        </w:rPr>
      </w:pPr>
      <w:r w:rsidRPr="002F0B38">
        <w:rPr>
          <w:rFonts w:asciiTheme="minorHAnsi" w:hAnsiTheme="minorHAnsi" w:cstheme="minorHAnsi"/>
          <w:sz w:val="20"/>
          <w:szCs w:val="20"/>
          <w:shd w:val="clear" w:color="auto" w:fill="FFFFFF"/>
        </w:rPr>
        <w:lastRenderedPageBreak/>
        <w:t>- график приема заявителей;</w:t>
      </w:r>
    </w:p>
    <w:p w:rsidR="002F0B38" w:rsidRPr="002F0B38" w:rsidRDefault="002F0B38" w:rsidP="002F0B38">
      <w:pPr>
        <w:pStyle w:val="a5"/>
        <w:rPr>
          <w:rFonts w:asciiTheme="minorHAnsi" w:hAnsiTheme="minorHAnsi" w:cstheme="minorHAnsi"/>
          <w:sz w:val="20"/>
          <w:szCs w:val="20"/>
          <w:shd w:val="clear" w:color="auto" w:fill="FFFFFF"/>
        </w:rPr>
      </w:pPr>
      <w:r w:rsidRPr="002F0B38">
        <w:rPr>
          <w:rFonts w:asciiTheme="minorHAnsi" w:hAnsiTheme="minorHAnsi" w:cstheme="minorHAnsi"/>
          <w:sz w:val="20"/>
          <w:szCs w:val="20"/>
          <w:shd w:val="clear" w:color="auto" w:fill="FFFFFF"/>
        </w:rPr>
        <w:t>- основания отказа в предоставлении муниципальной услуги;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sz w:val="20"/>
          <w:szCs w:val="20"/>
          <w:shd w:val="clear" w:color="auto" w:fill="FFFFFF"/>
        </w:rPr>
        <w:t>- порядок получения консультаций.</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2.17. 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печатающему устройству.</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2.18. Показатели доступности и </w:t>
      </w:r>
      <w:proofErr w:type="gramStart"/>
      <w:r w:rsidRPr="002F0B38">
        <w:rPr>
          <w:rFonts w:asciiTheme="minorHAnsi" w:hAnsiTheme="minorHAnsi" w:cstheme="minorHAnsi"/>
          <w:iCs/>
          <w:sz w:val="20"/>
          <w:szCs w:val="20"/>
        </w:rPr>
        <w:t>качества  муниципальных</w:t>
      </w:r>
      <w:proofErr w:type="gramEnd"/>
      <w:r w:rsidRPr="002F0B38">
        <w:rPr>
          <w:rFonts w:asciiTheme="minorHAnsi" w:hAnsiTheme="minorHAnsi" w:cstheme="minorHAnsi"/>
          <w:iCs/>
          <w:sz w:val="20"/>
          <w:szCs w:val="20"/>
        </w:rPr>
        <w:t xml:space="preserve"> услуг:</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транспортная доступность к местам предоставления муниципальной услуги;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соблюдение срока выдачи документов при предоставлении муниципальной услуги;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соблюдение сроков ожидания в очереди при подаче и получении документов;</w:t>
      </w:r>
    </w:p>
    <w:p w:rsidR="002F0B38" w:rsidRPr="002F0B38" w:rsidRDefault="002F0B38" w:rsidP="002F0B38">
      <w:pPr>
        <w:pStyle w:val="a5"/>
        <w:rPr>
          <w:rFonts w:asciiTheme="minorHAnsi" w:hAnsiTheme="minorHAnsi" w:cstheme="minorHAnsi"/>
          <w:sz w:val="20"/>
          <w:szCs w:val="20"/>
          <w:shd w:val="clear" w:color="auto" w:fill="FFFFFF"/>
        </w:rPr>
      </w:pPr>
      <w:r w:rsidRPr="002F0B38">
        <w:rPr>
          <w:rFonts w:asciiTheme="minorHAnsi" w:hAnsiTheme="minorHAnsi" w:cstheme="minorHAnsi"/>
          <w:iCs/>
          <w:sz w:val="20"/>
          <w:szCs w:val="20"/>
        </w:rPr>
        <w:t>- отсутствие поданных в установленном порядке жалоб на решения, действия (бездействие) должностных лиц, принятые и осуществленные при предоставлении муниципальной услуги.</w:t>
      </w:r>
    </w:p>
    <w:p w:rsidR="002F0B38" w:rsidRPr="00D443AF" w:rsidRDefault="002F0B38" w:rsidP="002F0B38">
      <w:pPr>
        <w:pStyle w:val="a5"/>
        <w:rPr>
          <w:rFonts w:asciiTheme="minorHAnsi" w:eastAsia="Arial CYR" w:hAnsiTheme="minorHAnsi" w:cstheme="minorHAnsi"/>
          <w:b/>
          <w:sz w:val="20"/>
          <w:szCs w:val="20"/>
        </w:rPr>
      </w:pPr>
      <w:r w:rsidRPr="00D443AF">
        <w:rPr>
          <w:rFonts w:asciiTheme="minorHAnsi" w:eastAsia="Arial CYR" w:hAnsiTheme="minorHAnsi" w:cstheme="minorHAnsi"/>
          <w:b/>
          <w:sz w:val="20"/>
          <w:szCs w:val="20"/>
        </w:rPr>
        <w:t>3. Состав, последовательность и сроки выполнения</w:t>
      </w:r>
    </w:p>
    <w:p w:rsidR="002F0B38" w:rsidRPr="00D443AF" w:rsidRDefault="002F0B38" w:rsidP="002F0B38">
      <w:pPr>
        <w:pStyle w:val="a5"/>
        <w:rPr>
          <w:rFonts w:asciiTheme="minorHAnsi" w:hAnsiTheme="minorHAnsi" w:cstheme="minorHAnsi"/>
          <w:b/>
          <w:sz w:val="20"/>
          <w:szCs w:val="20"/>
        </w:rPr>
      </w:pPr>
      <w:r w:rsidRPr="00D443AF">
        <w:rPr>
          <w:rFonts w:asciiTheme="minorHAnsi" w:eastAsia="Arial CYR" w:hAnsiTheme="minorHAnsi" w:cstheme="minorHAnsi"/>
          <w:b/>
          <w:sz w:val="20"/>
          <w:szCs w:val="20"/>
        </w:rPr>
        <w:t>административных процедур, требования к порядку их выполнения.</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 3.1. Последовательность административных процедур предоставления муниципальной услуги представлена в блок-схеме (приложение № 1 к </w:t>
      </w:r>
      <w:proofErr w:type="gramStart"/>
      <w:r w:rsidRPr="002F0B38">
        <w:rPr>
          <w:rFonts w:asciiTheme="minorHAnsi" w:hAnsiTheme="minorHAnsi" w:cstheme="minorHAnsi"/>
          <w:iCs/>
          <w:sz w:val="20"/>
          <w:szCs w:val="20"/>
        </w:rPr>
        <w:t>настоящему  Административному</w:t>
      </w:r>
      <w:proofErr w:type="gramEnd"/>
      <w:r w:rsidRPr="002F0B38">
        <w:rPr>
          <w:rFonts w:asciiTheme="minorHAnsi" w:hAnsiTheme="minorHAnsi" w:cstheme="minorHAnsi"/>
          <w:iCs/>
          <w:sz w:val="20"/>
          <w:szCs w:val="20"/>
        </w:rPr>
        <w:t xml:space="preserve"> регламенту). </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Сроки выполнения административных процедур приведены в пункте 2.4. настоящего Административного регламента.</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Предоставление муниципальной услуги включает в себя следующие административные процедуры:</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1) прием заявления и его регистрация;</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2) рассмотрение заявления и подготовка ответа заявителю;</w:t>
      </w:r>
    </w:p>
    <w:p w:rsidR="002F0B38" w:rsidRPr="002F0B38" w:rsidRDefault="002F0B38" w:rsidP="002F0B38">
      <w:pPr>
        <w:pStyle w:val="a5"/>
        <w:rPr>
          <w:rFonts w:asciiTheme="minorHAnsi" w:eastAsia="Arial" w:hAnsiTheme="minorHAnsi" w:cstheme="minorHAnsi"/>
          <w:iCs/>
          <w:sz w:val="20"/>
          <w:szCs w:val="20"/>
        </w:rPr>
      </w:pPr>
      <w:r w:rsidRPr="002F0B38">
        <w:rPr>
          <w:rFonts w:asciiTheme="minorHAnsi" w:hAnsiTheme="minorHAnsi" w:cstheme="minorHAnsi"/>
          <w:iCs/>
          <w:sz w:val="20"/>
          <w:szCs w:val="20"/>
        </w:rPr>
        <w:t xml:space="preserve">3) выдача заявителю результата предоставления муниципальной услуги. </w:t>
      </w:r>
    </w:p>
    <w:p w:rsidR="002F0B38" w:rsidRPr="002F0B38" w:rsidRDefault="002F0B38" w:rsidP="002F0B38">
      <w:pPr>
        <w:pStyle w:val="a5"/>
        <w:rPr>
          <w:rFonts w:asciiTheme="minorHAnsi" w:hAnsiTheme="minorHAnsi" w:cstheme="minorHAnsi"/>
          <w:iCs/>
          <w:sz w:val="20"/>
          <w:szCs w:val="20"/>
        </w:rPr>
      </w:pPr>
      <w:r w:rsidRPr="002F0B38">
        <w:rPr>
          <w:rFonts w:asciiTheme="minorHAnsi" w:eastAsia="Arial" w:hAnsiTheme="minorHAnsi" w:cstheme="minorHAnsi"/>
          <w:iCs/>
          <w:sz w:val="20"/>
          <w:szCs w:val="20"/>
        </w:rPr>
        <w:t>3.2.  Прием заявления и его регистрация</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Для получения заключения заявитель обращается в администрацию Лопатинского сельсовета с заявлением и документами, необходимыми для предоставления муниципальной услуги.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В ходе приема заявления и документов, необходимых для предоставления муниципальной услуги, специалист администрации</w:t>
      </w:r>
      <w:r w:rsidRPr="002F0B38">
        <w:rPr>
          <w:rFonts w:asciiTheme="minorHAnsi" w:hAnsiTheme="minorHAnsi" w:cstheme="minorHAnsi"/>
          <w:sz w:val="20"/>
          <w:szCs w:val="20"/>
        </w:rPr>
        <w:t xml:space="preserve"> либо </w:t>
      </w:r>
      <w:proofErr w:type="gramStart"/>
      <w:r w:rsidRPr="002F0B38">
        <w:rPr>
          <w:rFonts w:asciiTheme="minorHAnsi" w:hAnsiTheme="minorHAnsi" w:cstheme="minorHAnsi"/>
          <w:sz w:val="20"/>
          <w:szCs w:val="20"/>
        </w:rPr>
        <w:t>специалист  Многофункционального</w:t>
      </w:r>
      <w:proofErr w:type="gramEnd"/>
      <w:r w:rsidRPr="002F0B38">
        <w:rPr>
          <w:rFonts w:asciiTheme="minorHAnsi" w:hAnsiTheme="minorHAnsi" w:cstheme="minorHAnsi"/>
          <w:sz w:val="20"/>
          <w:szCs w:val="20"/>
        </w:rPr>
        <w:t xml:space="preserve"> центра</w:t>
      </w:r>
      <w:r w:rsidRPr="002F0B38">
        <w:rPr>
          <w:rFonts w:asciiTheme="minorHAnsi" w:hAnsiTheme="minorHAnsi" w:cstheme="minorHAnsi"/>
          <w:iCs/>
          <w:sz w:val="20"/>
          <w:szCs w:val="20"/>
        </w:rPr>
        <w:t>:</w:t>
      </w:r>
    </w:p>
    <w:p w:rsidR="002F0B38" w:rsidRPr="002F0B38" w:rsidRDefault="002F0B38" w:rsidP="002F0B38">
      <w:pPr>
        <w:pStyle w:val="a5"/>
        <w:rPr>
          <w:rFonts w:asciiTheme="minorHAnsi" w:hAnsiTheme="minorHAnsi" w:cstheme="minorHAnsi"/>
          <w:iCs/>
          <w:color w:val="1C1C1C"/>
          <w:sz w:val="20"/>
          <w:szCs w:val="20"/>
        </w:rPr>
      </w:pPr>
      <w:r w:rsidRPr="002F0B38">
        <w:rPr>
          <w:rFonts w:asciiTheme="minorHAnsi" w:hAnsiTheme="minorHAnsi" w:cstheme="minorHAnsi"/>
          <w:iCs/>
          <w:sz w:val="20"/>
          <w:szCs w:val="20"/>
        </w:rPr>
        <w:t>а) устанавливает предмет обращения;</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color w:val="1C1C1C"/>
          <w:sz w:val="20"/>
          <w:szCs w:val="20"/>
        </w:rPr>
        <w:t>б) проверяет соответствие заявления по содержанию требованиям пункта 2.6. Административного регламента;</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в) при выявлении оснований для отказа в приеме документов, предусмотренных пунктом 2.11 Административного регламента, уведомляет заявителя о наличии препятствий для предоставления услуги, объясняет заявителю содержание выявленных недостатков в представленных документах и предлагает заявителю устранить их. При устранении выявленных недостатков передает заявление секретарю администрации для его регистрации;  </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3.3.  Основанием для начала административной процедуры по взаимодействию с государственными органами, органами местного самоуправления, организациями, участвующими в предоставлении муниципальной услуги (далее - межведомственное взаимодействие), является прием заявления на предоставление муниципальной услуги без приложения документов, которые в соответствии с пунктом 2.6.1 Административного регламента представляются заявителем по желанию. </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hAnsiTheme="minorHAnsi" w:cstheme="minorHAnsi"/>
          <w:iCs/>
          <w:sz w:val="20"/>
          <w:szCs w:val="20"/>
        </w:rPr>
        <w:t>В этом случае специалист администрации в течение 2 рабочих дней, следующих за днем приема документов, осуществляет подготовку и направление всех необходимых запросов:</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eastAsia="Times New Roman CYR" w:hAnsiTheme="minorHAnsi" w:cstheme="minorHAnsi"/>
          <w:sz w:val="20"/>
          <w:szCs w:val="20"/>
        </w:rPr>
        <w:t>- ФНС России;</w:t>
      </w:r>
    </w:p>
    <w:p w:rsidR="002F0B38" w:rsidRPr="002F0B38" w:rsidRDefault="002F0B38" w:rsidP="002F0B38">
      <w:pPr>
        <w:pStyle w:val="a5"/>
        <w:rPr>
          <w:rFonts w:asciiTheme="minorHAnsi" w:eastAsia="Times New Roman CYR" w:hAnsiTheme="minorHAnsi" w:cstheme="minorHAnsi"/>
          <w:color w:val="1C1C1C"/>
          <w:sz w:val="20"/>
          <w:szCs w:val="20"/>
        </w:rPr>
      </w:pPr>
      <w:r w:rsidRPr="002F0B38">
        <w:rPr>
          <w:rFonts w:asciiTheme="minorHAnsi" w:eastAsia="Times New Roman CYR" w:hAnsiTheme="minorHAnsi" w:cstheme="minorHAnsi"/>
          <w:sz w:val="20"/>
          <w:szCs w:val="20"/>
        </w:rPr>
        <w:t xml:space="preserve">- </w:t>
      </w:r>
      <w:proofErr w:type="spellStart"/>
      <w:r w:rsidRPr="002F0B38">
        <w:rPr>
          <w:rFonts w:asciiTheme="minorHAnsi" w:eastAsia="Times New Roman CYR" w:hAnsiTheme="minorHAnsi" w:cstheme="minorHAnsi"/>
          <w:sz w:val="20"/>
          <w:szCs w:val="20"/>
        </w:rPr>
        <w:t>Росреестр</w:t>
      </w:r>
      <w:proofErr w:type="spellEnd"/>
      <w:r w:rsidRPr="002F0B38">
        <w:rPr>
          <w:rFonts w:asciiTheme="minorHAnsi" w:eastAsia="Times New Roman CYR" w:hAnsiTheme="minorHAnsi" w:cstheme="minorHAnsi"/>
          <w:sz w:val="20"/>
          <w:szCs w:val="20"/>
        </w:rPr>
        <w:t>;</w:t>
      </w:r>
    </w:p>
    <w:p w:rsidR="002F0B38" w:rsidRPr="002F0B38" w:rsidRDefault="002F0B38" w:rsidP="002F0B38">
      <w:pPr>
        <w:pStyle w:val="a5"/>
        <w:rPr>
          <w:rFonts w:asciiTheme="minorHAnsi" w:hAnsiTheme="minorHAnsi" w:cstheme="minorHAnsi"/>
          <w:iCs/>
          <w:sz w:val="20"/>
          <w:szCs w:val="20"/>
        </w:rPr>
      </w:pPr>
      <w:r w:rsidRPr="002F0B38">
        <w:rPr>
          <w:rFonts w:asciiTheme="minorHAnsi" w:eastAsia="Times New Roman CYR" w:hAnsiTheme="minorHAnsi" w:cstheme="minorHAnsi"/>
          <w:color w:val="1C1C1C"/>
          <w:sz w:val="20"/>
          <w:szCs w:val="20"/>
        </w:rPr>
        <w:t>- Федеральная служба государственной регистрации, кадастра и картографии.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3.3.1. При приеме заявления на предоставление муниципальной услуги с приложением заявителем полного комплекта документов, предусмотренного пунктом 2.6 настоящего Административного регламента, административная процедура по межведомственному взаимодействию не проводится, в этом случае специалист администрации приступает к выполнению административной процедуры.</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3.3.2. Процедуры межведомственного взаимодействия осуществляются специалистами Администрации в соответствии с нормативными правовыми актами Российской Федерации, Новосибирской области, муниципальными правовыми актами администрации </w:t>
      </w:r>
      <w:proofErr w:type="spellStart"/>
      <w:r w:rsidRPr="002F0B38">
        <w:rPr>
          <w:rFonts w:asciiTheme="minorHAnsi" w:hAnsiTheme="minorHAnsi" w:cstheme="minorHAnsi"/>
          <w:iCs/>
          <w:sz w:val="20"/>
          <w:szCs w:val="20"/>
        </w:rPr>
        <w:t>Новопервомайского</w:t>
      </w:r>
      <w:proofErr w:type="spellEnd"/>
      <w:r w:rsidRPr="002F0B38">
        <w:rPr>
          <w:rFonts w:asciiTheme="minorHAnsi" w:hAnsiTheme="minorHAnsi" w:cstheme="minorHAnsi"/>
          <w:iCs/>
          <w:sz w:val="20"/>
          <w:szCs w:val="20"/>
        </w:rPr>
        <w:t xml:space="preserve"> сельсовета и соответствующими соглашениями.</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hAnsiTheme="minorHAnsi" w:cstheme="minorHAnsi"/>
          <w:iCs/>
          <w:sz w:val="20"/>
          <w:szCs w:val="20"/>
        </w:rPr>
        <w:t>Срок подготовки и направления ответа на межведомственный запрос не может превышать 3 рабочих дней со дня поступления межведомственного запроса в орган или организацию, участвующую в предоставлении муниципальной услуги.</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eastAsia="Times New Roman CYR" w:hAnsiTheme="minorHAnsi" w:cstheme="minorHAnsi"/>
          <w:sz w:val="20"/>
          <w:szCs w:val="20"/>
        </w:rPr>
        <w:t>3.3.3. В течение 1 рабочего дня, следующих за днем получения запрашиваемых документов (информации), специалист администрации проверяет полноту полученных документов (информации).</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eastAsia="Times New Roman CYR" w:hAnsiTheme="minorHAnsi" w:cstheme="minorHAnsi"/>
          <w:sz w:val="20"/>
          <w:szCs w:val="20"/>
        </w:rPr>
        <w:t xml:space="preserve">В случае поступления запрошенных документов (информации) не в полном объеме или содержащей противоречивые сведения, специалист администрации уточняет запрос и направляет его повторно. При </w:t>
      </w:r>
      <w:r w:rsidRPr="002F0B38">
        <w:rPr>
          <w:rFonts w:asciiTheme="minorHAnsi" w:eastAsia="Times New Roman CYR" w:hAnsiTheme="minorHAnsi" w:cstheme="minorHAnsi"/>
          <w:sz w:val="20"/>
          <w:szCs w:val="20"/>
        </w:rPr>
        <w:lastRenderedPageBreak/>
        <w:t xml:space="preserve">отсутствии указанных недостатков специалист </w:t>
      </w:r>
      <w:proofErr w:type="gramStart"/>
      <w:r w:rsidRPr="002F0B38">
        <w:rPr>
          <w:rFonts w:asciiTheme="minorHAnsi" w:eastAsia="Times New Roman CYR" w:hAnsiTheme="minorHAnsi" w:cstheme="minorHAnsi"/>
          <w:sz w:val="20"/>
          <w:szCs w:val="20"/>
        </w:rPr>
        <w:t>администрации  приступает</w:t>
      </w:r>
      <w:proofErr w:type="gramEnd"/>
      <w:r w:rsidRPr="002F0B38">
        <w:rPr>
          <w:rFonts w:asciiTheme="minorHAnsi" w:eastAsia="Times New Roman CYR" w:hAnsiTheme="minorHAnsi" w:cstheme="minorHAnsi"/>
          <w:sz w:val="20"/>
          <w:szCs w:val="20"/>
        </w:rPr>
        <w:t xml:space="preserve"> к выполнению административной процедуры.</w:t>
      </w:r>
    </w:p>
    <w:p w:rsidR="002F0B38" w:rsidRPr="002F0B38" w:rsidRDefault="002F0B38" w:rsidP="002F0B38">
      <w:pPr>
        <w:pStyle w:val="a5"/>
        <w:rPr>
          <w:rFonts w:asciiTheme="minorHAnsi" w:hAnsiTheme="minorHAnsi" w:cstheme="minorHAnsi"/>
          <w:iCs/>
          <w:sz w:val="20"/>
          <w:szCs w:val="20"/>
        </w:rPr>
      </w:pPr>
      <w:r w:rsidRPr="002F0B38">
        <w:rPr>
          <w:rFonts w:asciiTheme="minorHAnsi" w:eastAsia="Times New Roman CYR" w:hAnsiTheme="minorHAnsi" w:cstheme="minorHAnsi"/>
          <w:sz w:val="20"/>
          <w:szCs w:val="20"/>
        </w:rPr>
        <w:t>3.3.4. Результатом административной процедуры по межведомственному взаимодействию является получение запрошенных документов (информации), необходимой для предоставления муниципальной услуги.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3.4.  Основанием для начала административной </w:t>
      </w:r>
      <w:proofErr w:type="gramStart"/>
      <w:r w:rsidRPr="002F0B38">
        <w:rPr>
          <w:rFonts w:asciiTheme="minorHAnsi" w:hAnsiTheme="minorHAnsi" w:cstheme="minorHAnsi"/>
          <w:iCs/>
          <w:sz w:val="20"/>
          <w:szCs w:val="20"/>
        </w:rPr>
        <w:t>процедуры  является</w:t>
      </w:r>
      <w:proofErr w:type="gramEnd"/>
      <w:r w:rsidRPr="002F0B38">
        <w:rPr>
          <w:rFonts w:asciiTheme="minorHAnsi" w:hAnsiTheme="minorHAnsi" w:cstheme="minorHAnsi"/>
          <w:iCs/>
          <w:sz w:val="20"/>
          <w:szCs w:val="20"/>
        </w:rPr>
        <w:t xml:space="preserve"> окончание административной процедуры по межведомственному взаимодействию, а в случае, установленном пунктом 3.3.1 настоящего Административного регламента, - окончание административной процедуры по приему документов.</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3.4.2. Специалист администрации проверяет наличие оснований для отказа в предоставлении данной услуги, установленных пунктом 2.9 Административного регламента.</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При наличии оснований для отказа специалист администрации подготавливает отказ в предоставлении сведений, содержащихся в ИСОГД (приложение № 3 к настоящему Административному регламенту). </w:t>
      </w:r>
    </w:p>
    <w:p w:rsidR="002F0B38" w:rsidRPr="002F0B38" w:rsidRDefault="002F0B38" w:rsidP="002F0B38">
      <w:pPr>
        <w:pStyle w:val="a5"/>
        <w:rPr>
          <w:rFonts w:asciiTheme="minorHAnsi" w:eastAsia="Times New Roman CYR" w:hAnsiTheme="minorHAnsi" w:cstheme="minorHAnsi"/>
          <w:iCs/>
          <w:color w:val="1C1C1C"/>
          <w:sz w:val="20"/>
          <w:szCs w:val="20"/>
        </w:rPr>
      </w:pPr>
      <w:r w:rsidRPr="002F0B38">
        <w:rPr>
          <w:rFonts w:asciiTheme="minorHAnsi" w:hAnsiTheme="minorHAnsi" w:cstheme="minorHAnsi"/>
          <w:iCs/>
          <w:sz w:val="20"/>
          <w:szCs w:val="20"/>
        </w:rPr>
        <w:t xml:space="preserve">При отсутствии оснований для отказа специалист администрации </w:t>
      </w:r>
      <w:proofErr w:type="gramStart"/>
      <w:r w:rsidRPr="002F0B38">
        <w:rPr>
          <w:rFonts w:asciiTheme="minorHAnsi" w:hAnsiTheme="minorHAnsi" w:cstheme="minorHAnsi"/>
          <w:iCs/>
          <w:sz w:val="20"/>
          <w:szCs w:val="20"/>
        </w:rPr>
        <w:t>осуществляет  подготовку</w:t>
      </w:r>
      <w:proofErr w:type="gramEnd"/>
      <w:r w:rsidRPr="002F0B38">
        <w:rPr>
          <w:rFonts w:asciiTheme="minorHAnsi" w:hAnsiTheme="minorHAnsi" w:cstheme="minorHAnsi"/>
          <w:iCs/>
          <w:sz w:val="20"/>
          <w:szCs w:val="20"/>
        </w:rPr>
        <w:t xml:space="preserve"> сведений. </w:t>
      </w:r>
    </w:p>
    <w:p w:rsidR="002F0B38" w:rsidRPr="002F0B38" w:rsidRDefault="002F0B38" w:rsidP="002F0B38">
      <w:pPr>
        <w:pStyle w:val="a5"/>
        <w:rPr>
          <w:rFonts w:asciiTheme="minorHAnsi" w:hAnsiTheme="minorHAnsi" w:cstheme="minorHAnsi"/>
          <w:iCs/>
          <w:sz w:val="20"/>
          <w:szCs w:val="20"/>
        </w:rPr>
      </w:pPr>
      <w:r w:rsidRPr="002F0B38">
        <w:rPr>
          <w:rFonts w:asciiTheme="minorHAnsi" w:eastAsia="Times New Roman CYR" w:hAnsiTheme="minorHAnsi" w:cstheme="minorHAnsi"/>
          <w:iCs/>
          <w:color w:val="1C1C1C"/>
          <w:sz w:val="20"/>
          <w:szCs w:val="20"/>
        </w:rPr>
        <w:t xml:space="preserve">3.4.3. Должностное лицо администрации, ответственное за выдачу документов, в течение 3 рабочих дней со дня регистрации </w:t>
      </w:r>
      <w:proofErr w:type="gramStart"/>
      <w:r w:rsidRPr="002F0B38">
        <w:rPr>
          <w:rFonts w:asciiTheme="minorHAnsi" w:eastAsia="Times New Roman CYR" w:hAnsiTheme="minorHAnsi" w:cstheme="minorHAnsi"/>
          <w:iCs/>
          <w:color w:val="1C1C1C"/>
          <w:sz w:val="20"/>
          <w:szCs w:val="20"/>
        </w:rPr>
        <w:t>заявления  сообщает</w:t>
      </w:r>
      <w:proofErr w:type="gramEnd"/>
      <w:r w:rsidRPr="002F0B38">
        <w:rPr>
          <w:rFonts w:asciiTheme="minorHAnsi" w:eastAsia="Times New Roman CYR" w:hAnsiTheme="minorHAnsi" w:cstheme="minorHAnsi"/>
          <w:iCs/>
          <w:color w:val="1C1C1C"/>
          <w:sz w:val="20"/>
          <w:szCs w:val="20"/>
        </w:rPr>
        <w:t xml:space="preserve"> заявителю о принятом  решении лично, по телефону или по электронной почте.</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3.4.4. Результатом административной процедуры является выдача чертежа или заключения (сведений, содержащихся в ИСОГД).</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3.5.   Основанием для начала административной процедуры по выдаче чертежа является его готовность и личное обращение заявителя за его получением.</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3.5.1. Специалист администрации в порядке делопроизводства передает проект заключения или чертежа вместе с делом, включающим в себя принятые от заявителя документы, документы (информацию), поступившие в рамках межведомственного </w:t>
      </w:r>
      <w:proofErr w:type="gramStart"/>
      <w:r w:rsidRPr="002F0B38">
        <w:rPr>
          <w:rFonts w:asciiTheme="minorHAnsi" w:hAnsiTheme="minorHAnsi" w:cstheme="minorHAnsi"/>
          <w:iCs/>
          <w:sz w:val="20"/>
          <w:szCs w:val="20"/>
        </w:rPr>
        <w:t>взаимодействия,  главе</w:t>
      </w:r>
      <w:proofErr w:type="gramEnd"/>
      <w:r w:rsidRPr="002F0B38">
        <w:rPr>
          <w:rFonts w:asciiTheme="minorHAnsi" w:hAnsiTheme="minorHAnsi" w:cstheme="minorHAnsi"/>
          <w:iCs/>
          <w:sz w:val="20"/>
          <w:szCs w:val="20"/>
        </w:rPr>
        <w:t xml:space="preserve"> администрации.</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3.5.2. Глава администрации проверяет соблюдение специалистами администрации положений Административного регламента в части сроков выполнения административных процедур, их последовательности и полноты, наличия на документах соответствующих виз и подписывает заключение.</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3.5.3. Подписанное заключение либо отказ в выдаче заключения вместе с делом, включающим в себя принятые от заявителя документы, информацию (документы), поступившие в рамках межведомственного взаимодействия в порядке делопроизводства передается в Администрацию и регистрируется специалистом администрации. </w:t>
      </w:r>
    </w:p>
    <w:p w:rsidR="002F0B38" w:rsidRPr="002F0B38" w:rsidRDefault="002F0B38" w:rsidP="002F0B38">
      <w:pPr>
        <w:pStyle w:val="a5"/>
        <w:rPr>
          <w:rFonts w:asciiTheme="minorHAnsi" w:hAnsiTheme="minorHAnsi" w:cstheme="minorHAnsi"/>
          <w:iCs/>
          <w:sz w:val="20"/>
          <w:szCs w:val="20"/>
        </w:rPr>
      </w:pPr>
      <w:r w:rsidRPr="002F0B38">
        <w:rPr>
          <w:rFonts w:asciiTheme="minorHAnsi" w:hAnsiTheme="minorHAnsi" w:cstheme="minorHAnsi"/>
          <w:iCs/>
          <w:sz w:val="20"/>
          <w:szCs w:val="20"/>
        </w:rPr>
        <w:t xml:space="preserve">3.5.4. </w:t>
      </w:r>
      <w:r w:rsidRPr="002F0B38">
        <w:rPr>
          <w:rFonts w:asciiTheme="minorHAnsi" w:eastAsia="Times New Roman CYR" w:hAnsiTheme="minorHAnsi" w:cstheme="minorHAnsi"/>
          <w:sz w:val="20"/>
          <w:szCs w:val="20"/>
        </w:rPr>
        <w:t>Результатом административной процедуры является подписание</w:t>
      </w:r>
      <w:r w:rsidRPr="002F0B38">
        <w:rPr>
          <w:rFonts w:asciiTheme="minorHAnsi" w:eastAsia="Times New Roman CYR" w:hAnsiTheme="minorHAnsi" w:cstheme="minorHAnsi"/>
          <w:iCs/>
          <w:sz w:val="20"/>
          <w:szCs w:val="20"/>
        </w:rPr>
        <w:t xml:space="preserve"> заключения или отказ </w:t>
      </w:r>
      <w:proofErr w:type="gramStart"/>
      <w:r w:rsidRPr="002F0B38">
        <w:rPr>
          <w:rFonts w:asciiTheme="minorHAnsi" w:eastAsia="Times New Roman CYR" w:hAnsiTheme="minorHAnsi" w:cstheme="minorHAnsi"/>
          <w:iCs/>
          <w:sz w:val="20"/>
          <w:szCs w:val="20"/>
        </w:rPr>
        <w:t>в  выдаче</w:t>
      </w:r>
      <w:proofErr w:type="gramEnd"/>
      <w:r w:rsidRPr="002F0B38">
        <w:rPr>
          <w:rFonts w:asciiTheme="minorHAnsi" w:eastAsia="Times New Roman CYR" w:hAnsiTheme="minorHAnsi" w:cstheme="minorHAnsi"/>
          <w:iCs/>
          <w:sz w:val="20"/>
          <w:szCs w:val="20"/>
        </w:rPr>
        <w:t xml:space="preserve"> заключения</w:t>
      </w:r>
      <w:r w:rsidRPr="002F0B38">
        <w:rPr>
          <w:rFonts w:asciiTheme="minorHAnsi" w:hAnsiTheme="minorHAnsi" w:cstheme="minorHAnsi"/>
          <w:iCs/>
          <w:sz w:val="20"/>
          <w:szCs w:val="20"/>
        </w:rPr>
        <w:t>.</w:t>
      </w:r>
    </w:p>
    <w:p w:rsidR="002F0B38" w:rsidRPr="002F0B38" w:rsidRDefault="002F0B38" w:rsidP="002F0B38">
      <w:pPr>
        <w:pStyle w:val="a5"/>
        <w:rPr>
          <w:rFonts w:asciiTheme="minorHAnsi" w:eastAsia="Times New Roman CYR" w:hAnsiTheme="minorHAnsi" w:cstheme="minorHAnsi"/>
          <w:sz w:val="20"/>
          <w:szCs w:val="20"/>
        </w:rPr>
      </w:pPr>
      <w:r w:rsidRPr="002F0B38">
        <w:rPr>
          <w:rFonts w:asciiTheme="minorHAnsi" w:hAnsiTheme="minorHAnsi" w:cstheme="minorHAnsi"/>
          <w:iCs/>
          <w:sz w:val="20"/>
          <w:szCs w:val="20"/>
        </w:rPr>
        <w:t xml:space="preserve">3.5.5. </w:t>
      </w:r>
      <w:r w:rsidRPr="002F0B38">
        <w:rPr>
          <w:rFonts w:asciiTheme="minorHAnsi" w:eastAsia="Times New Roman CYR" w:hAnsiTheme="minorHAnsi" w:cstheme="minorHAnsi"/>
          <w:sz w:val="20"/>
          <w:szCs w:val="20"/>
        </w:rPr>
        <w:t xml:space="preserve">Специалист администрации не позднее дня, следующего за днем </w:t>
      </w:r>
      <w:proofErr w:type="gramStart"/>
      <w:r w:rsidRPr="002F0B38">
        <w:rPr>
          <w:rFonts w:asciiTheme="minorHAnsi" w:eastAsia="Times New Roman CYR" w:hAnsiTheme="minorHAnsi" w:cstheme="minorHAnsi"/>
          <w:sz w:val="20"/>
          <w:szCs w:val="20"/>
        </w:rPr>
        <w:t xml:space="preserve">регистрации  </w:t>
      </w:r>
      <w:r w:rsidRPr="002F0B38">
        <w:rPr>
          <w:rFonts w:asciiTheme="minorHAnsi" w:hAnsiTheme="minorHAnsi" w:cstheme="minorHAnsi"/>
          <w:sz w:val="20"/>
          <w:szCs w:val="20"/>
        </w:rPr>
        <w:t>выдает</w:t>
      </w:r>
      <w:proofErr w:type="gramEnd"/>
      <w:r w:rsidRPr="002F0B38">
        <w:rPr>
          <w:rFonts w:asciiTheme="minorHAnsi" w:hAnsiTheme="minorHAnsi" w:cstheme="minorHAnsi"/>
          <w:sz w:val="20"/>
          <w:szCs w:val="20"/>
        </w:rPr>
        <w:t xml:space="preserve"> или направляет по адресу, указанному в заявлении, либо через Многофункциональный центр, заявителю</w:t>
      </w:r>
      <w:r w:rsidRPr="002F0B38">
        <w:rPr>
          <w:rFonts w:asciiTheme="minorHAnsi" w:eastAsia="Times New Roman CYR" w:hAnsiTheme="minorHAnsi" w:cstheme="minorHAnsi"/>
          <w:sz w:val="20"/>
          <w:szCs w:val="20"/>
        </w:rPr>
        <w:t xml:space="preserve"> </w:t>
      </w:r>
      <w:r w:rsidRPr="002F0B38">
        <w:rPr>
          <w:rFonts w:asciiTheme="minorHAnsi" w:eastAsia="Times New Roman CYR" w:hAnsiTheme="minorHAnsi" w:cstheme="minorHAnsi"/>
          <w:iCs/>
          <w:sz w:val="20"/>
          <w:szCs w:val="20"/>
        </w:rPr>
        <w:t>заключение</w:t>
      </w:r>
      <w:r w:rsidRPr="002F0B38">
        <w:rPr>
          <w:rFonts w:asciiTheme="minorHAnsi" w:hAnsiTheme="minorHAnsi" w:cstheme="minorHAnsi"/>
          <w:iCs/>
          <w:sz w:val="20"/>
          <w:szCs w:val="20"/>
        </w:rPr>
        <w:t>.</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4. Формы контроля за исполнением</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административного регламента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4.1. Контроль за предоставлением муниципальной услуги осуществляется в форме текущего контроля за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4.2. Текущий контроль за соблюдением и исполнением специалистами администрации последовательности административных действий, определенных административными процедурами по предоставлению муниципальной услуги, осуществляется </w:t>
      </w:r>
      <w:proofErr w:type="gramStart"/>
      <w:r w:rsidRPr="002F0B38">
        <w:rPr>
          <w:rFonts w:asciiTheme="minorHAnsi" w:hAnsiTheme="minorHAnsi" w:cstheme="minorHAnsi"/>
          <w:sz w:val="20"/>
          <w:szCs w:val="20"/>
        </w:rPr>
        <w:t>главой  администрации</w:t>
      </w:r>
      <w:proofErr w:type="gramEnd"/>
      <w:r w:rsidRPr="002F0B38">
        <w:rPr>
          <w:rFonts w:asciiTheme="minorHAnsi" w:hAnsiTheme="minorHAnsi" w:cstheme="minorHAnsi"/>
          <w:sz w:val="20"/>
          <w:szCs w:val="20"/>
        </w:rPr>
        <w:t xml:space="preserve">.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по устранению соответствующих нарушений.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4.4. Для проведения проверки полноты и качества предоставления муниципальной услуги создается комиссия, состав которой утверждается распоряжением главы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Результаты проверки оформляются в виде акта, в котором отмечаются выявленные недостатки и указываются предложения об их устранении. Акт подписывается всеми членами комиссии.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 xml:space="preserve">5. Досудебный (внесудебный) порядок </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обжалования заявителем решений и действий (бездействия) органа, предоставляющего муниципальную услугу, а также должностного лица</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муниципального служащего</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5.1. Заявитель имеет право обжаловать решения и действия (бездействие) органа, предоставляющего муниципальную услугу, должностного </w:t>
      </w:r>
      <w:proofErr w:type="gramStart"/>
      <w:r w:rsidRPr="002F0B38">
        <w:rPr>
          <w:rFonts w:asciiTheme="minorHAnsi" w:hAnsiTheme="minorHAnsi" w:cstheme="minorHAnsi"/>
          <w:sz w:val="20"/>
          <w:szCs w:val="20"/>
        </w:rPr>
        <w:t>лица  либо</w:t>
      </w:r>
      <w:proofErr w:type="gramEnd"/>
      <w:r w:rsidRPr="002F0B38">
        <w:rPr>
          <w:rFonts w:asciiTheme="minorHAnsi" w:hAnsiTheme="minorHAnsi" w:cstheme="minorHAnsi"/>
          <w:sz w:val="20"/>
          <w:szCs w:val="20"/>
        </w:rPr>
        <w:t xml:space="preserve"> муниципального служащего, принятые (осуществляемые) в ходе предоставления муниципальной услуги, в досудебном (внесудебном) порядке.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5.2. Заявитель имеет право обратиться с жалобой, в том числе в следующих случаях:</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нарушения срока регистрации уведомления заявителя о предоставлении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нарушения срока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требования у заявителя документов, не предусмотренных нормативными правовыми актами Российской Федерации, Новосибирской области, муниципальными 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отказа в приеме документов, представление которых предусмотрено нормативными правовыми актами Российской Федерации, Новосибирской области, муниципальными правовыми актами администрации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для предоставления муниципальной услуги, у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отказа в предоставлении муниципальной услуги, если основания для отказа не предусмотрены нормативными правовыми актами Российской Федерации, Новосибирской области, муниципальными 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затребования с заявителя при предоставлении муниципальной услуги платы, не предусмотренной нормативными правовыми актами Российской Федерации, Новосибирской области, муниципальными 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отказа органа, осуществляющего предоставление муниципальной услуги, должностного лица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5.3. Требования к порядку подачи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Жалоба на решение, принятое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подается главе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Жалоба на действия (бездействие) муниципального служащего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подается главе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5.4. Жалоба подается в письменной форме на бумажном носителе, в том числе при личном приеме заявителя, или в электронной форме. Регистрация жалобы осуществляется в день ее поступления.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5.4.1. Жалоба в письменной форме на бумажном носителе может быть подана: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непосредственно в </w:t>
      </w:r>
      <w:proofErr w:type="gramStart"/>
      <w:r w:rsidRPr="002F0B38">
        <w:rPr>
          <w:rFonts w:asciiTheme="minorHAnsi" w:hAnsiTheme="minorHAnsi" w:cstheme="minorHAnsi"/>
          <w:sz w:val="20"/>
          <w:szCs w:val="20"/>
        </w:rPr>
        <w:t>отдел  администрации</w:t>
      </w:r>
      <w:proofErr w:type="gramEnd"/>
      <w:r w:rsidRPr="002F0B38">
        <w:rPr>
          <w:rFonts w:asciiTheme="minorHAnsi" w:hAnsiTheme="minorHAnsi" w:cstheme="minorHAnsi"/>
          <w:sz w:val="20"/>
          <w:szCs w:val="20"/>
        </w:rPr>
        <w:t>,  осуществляющий  организационную работу;</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почтовым отправлением по месту нахождения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 ходе личного приема главы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через государственное автономное учреждение Новосибирской области "Многофункциональный центр организации предоставления государственных и муниципальных услуг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подаче жалобы через представителя представляется документ, подтверждающий полномочия представителя.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5.4.2. В электронной форме жалоба может быть подана заявителем посредством: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официального сайта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в информационно-телекоммуникационной сети Интернет;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Единого портала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подаче жалобы в электронной форме документ, подтверждающий полномочия представителя, представляется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5.5. Жалоба должна содержать:</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 (его представителю);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5.7. В случае если жалоба подана заявителем в структурное подразделение администрации, должностному лицу, в компетенцию которого не входит принятие решения по жалобе в соответствии с </w:t>
      </w:r>
      <w:hyperlink w:anchor="Par278" w:history="1">
        <w:r w:rsidRPr="002F0B38">
          <w:rPr>
            <w:rFonts w:asciiTheme="minorHAnsi" w:hAnsiTheme="minorHAnsi" w:cstheme="minorHAnsi"/>
            <w:color w:val="0000FF"/>
            <w:sz w:val="20"/>
            <w:szCs w:val="20"/>
          </w:rPr>
          <w:t>пунктом 5.3</w:t>
        </w:r>
      </w:hyperlink>
      <w:r w:rsidRPr="002F0B38">
        <w:rPr>
          <w:rFonts w:asciiTheme="minorHAnsi" w:hAnsiTheme="minorHAnsi" w:cstheme="minorHAnsi"/>
          <w:sz w:val="20"/>
          <w:szCs w:val="20"/>
        </w:rPr>
        <w:t>, указанное структурное подразделение администрации должностное лицо, в течение двух рабочих дней со дня ее регистрации направляет жалобу в уполномоченное на ее рассмотрение структурное подразделение администрации, должностному лицу  и в письменной форме информирует заявителя о перенаправлении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Срок рассмотрения жалобы исчисляется со дня регистрации жалобы в уполномоченном на ее рассмотрение структурном подразделении администрации.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5.8. По результатам рассмотрения жалобы глава </w:t>
      </w:r>
      <w:proofErr w:type="gramStart"/>
      <w:r w:rsidRPr="002F0B38">
        <w:rPr>
          <w:rFonts w:asciiTheme="minorHAnsi" w:hAnsiTheme="minorHAnsi" w:cstheme="minorHAnsi"/>
          <w:sz w:val="20"/>
          <w:szCs w:val="20"/>
        </w:rPr>
        <w:t>администрации  принимает</w:t>
      </w:r>
      <w:proofErr w:type="gramEnd"/>
      <w:r w:rsidRPr="002F0B38">
        <w:rPr>
          <w:rFonts w:asciiTheme="minorHAnsi" w:hAnsiTheme="minorHAnsi" w:cstheme="minorHAnsi"/>
          <w:sz w:val="20"/>
          <w:szCs w:val="20"/>
        </w:rPr>
        <w:t xml:space="preserve"> одно из следующих решений: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Новосибирской области, муниципальными правовыми актами администрации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а также в иных формах;</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отказывает в удовлетворении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5.9. Не позднее дня, следующего за днем принятия решения, указанного в </w:t>
      </w:r>
      <w:hyperlink w:anchor="Par302" w:history="1">
        <w:r w:rsidRPr="002F0B38">
          <w:rPr>
            <w:rFonts w:asciiTheme="minorHAnsi" w:hAnsiTheme="minorHAnsi" w:cstheme="minorHAnsi"/>
            <w:color w:val="0000FF"/>
            <w:sz w:val="20"/>
            <w:szCs w:val="20"/>
          </w:rPr>
          <w:t>пункте 5.8</w:t>
        </w:r>
      </w:hyperlink>
      <w:r w:rsidRPr="002F0B38">
        <w:rPr>
          <w:rFonts w:asciiTheme="minorHAnsi" w:hAnsiTheme="minorHAnsi" w:cstheme="minorHAnsi"/>
          <w:sz w:val="20"/>
          <w:szCs w:val="20"/>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5.10. В письменном ответе по результатам рассмотрения жалобы указываются: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наименование органа местного самоуправления муниципального образования, предоставляющего муниципальную услугу, рассмотревшего жалобу, должность, фамилия, имя, отчество (при наличии) должностного лица, органа местного самоуправления муниципального образования, осуществляющего предоставление муниципальной услуги, принявшего решение по жалобе;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номер, дата, место принятия решения, включая сведения о должностном лице, решение или действие (бездействие) которого обжалуется;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фамилия, имя, отчество (при наличии) или наименование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основания для принятия решения по жалобе;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принятое по жалобе решение;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жалоба признана обоснованной, - сроки устранения выявленных нарушений;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сведения о порядке обжалования принятого по жалобе решения.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5.11. Если текст письменной жалобы не поддается прочтению, ответ на жалобу </w:t>
      </w:r>
      <w:proofErr w:type="gramStart"/>
      <w:r w:rsidRPr="002F0B38">
        <w:rPr>
          <w:rFonts w:asciiTheme="minorHAnsi" w:hAnsiTheme="minorHAnsi" w:cstheme="minorHAnsi"/>
          <w:sz w:val="20"/>
          <w:szCs w:val="20"/>
        </w:rPr>
        <w:t>не дается</w:t>
      </w:r>
      <w:proofErr w:type="gramEnd"/>
      <w:r w:rsidRPr="002F0B38">
        <w:rPr>
          <w:rFonts w:asciiTheme="minorHAnsi" w:hAnsiTheme="minorHAnsi" w:cstheme="minorHAnsi"/>
          <w:sz w:val="20"/>
          <w:szCs w:val="20"/>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в администрации сообщается заявителю, направившему жалобу, если его фамилия (наименование) и почтовый адрес (адрес местонахождения) или адрес электронной почты поддаются прочтению.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тексте жалобы содержатся нецензурные либо оскорбительные выражения, угрозы жизни, здоровью и имуществу должностного лица, а также членов его семьи, должностное лицо администрации вправе оставить обращение без ответа по существу поставленных в нем вопросов и сообщить заявителю, направившему жалобу, о недопустимости злоупотребления правом.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жалобе не указаны фамилия (наименование) заявителя, направившего жалобу, или почтовый адрес (адрес местонахождения),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 xml:space="preserve">      5.12. Заявитель имеет право на получение информации и документов, необходимых для обоснования и рассмотрения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5.13.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Единый портал государственных и муниципальных услуг.</w:t>
      </w:r>
    </w:p>
    <w:p w:rsid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5.14. Заявитель вправе обжаловать решение по жалобе в судебном порядке в соответствии с законодательством Российской Федерации.</w:t>
      </w:r>
    </w:p>
    <w:p w:rsidR="00D443AF" w:rsidRPr="002F0B38" w:rsidRDefault="00D443AF" w:rsidP="002F0B38">
      <w:pPr>
        <w:pStyle w:val="a5"/>
        <w:rPr>
          <w:rFonts w:asciiTheme="minorHAnsi" w:hAnsiTheme="minorHAnsi" w:cstheme="minorHAnsi"/>
          <w:sz w:val="20"/>
          <w:szCs w:val="20"/>
        </w:rPr>
      </w:pP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Приложение № 1</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 xml:space="preserve">к административному </w:t>
      </w:r>
      <w:proofErr w:type="gramStart"/>
      <w:r w:rsidRPr="00D443AF">
        <w:rPr>
          <w:rFonts w:asciiTheme="minorHAnsi" w:hAnsiTheme="minorHAnsi" w:cstheme="minorHAnsi"/>
          <w:b/>
          <w:sz w:val="20"/>
          <w:szCs w:val="20"/>
        </w:rPr>
        <w:t>регламенту  по</w:t>
      </w:r>
      <w:proofErr w:type="gramEnd"/>
      <w:r w:rsidRPr="00D443AF">
        <w:rPr>
          <w:rFonts w:asciiTheme="minorHAnsi" w:hAnsiTheme="minorHAnsi" w:cstheme="minorHAnsi"/>
          <w:b/>
          <w:sz w:val="20"/>
          <w:szCs w:val="20"/>
        </w:rPr>
        <w:t xml:space="preserve"> предоставлению муниципальной услуги</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w:t>
      </w:r>
      <w:r w:rsidRPr="00D443AF">
        <w:rPr>
          <w:rFonts w:asciiTheme="minorHAnsi" w:hAnsiTheme="minorHAnsi" w:cstheme="minorHAnsi"/>
          <w:b/>
          <w:iCs/>
          <w:sz w:val="20"/>
          <w:szCs w:val="20"/>
        </w:rPr>
        <w:t>Предоставление сведений, содержащихся в информационной системе обеспечения градостроительной деятельности</w:t>
      </w:r>
      <w:r w:rsidRPr="00D443AF">
        <w:rPr>
          <w:rFonts w:asciiTheme="minorHAnsi" w:hAnsiTheme="minorHAnsi" w:cstheme="minorHAnsi"/>
          <w:b/>
          <w:sz w:val="20"/>
          <w:szCs w:val="20"/>
        </w:rPr>
        <w:t>»</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Главе </w:t>
      </w:r>
      <w:proofErr w:type="spellStart"/>
      <w:proofErr w:type="gramStart"/>
      <w:r w:rsidRPr="00D443AF">
        <w:rPr>
          <w:rFonts w:asciiTheme="minorHAnsi" w:hAnsiTheme="minorHAnsi" w:cstheme="minorHAnsi"/>
          <w:sz w:val="16"/>
          <w:szCs w:val="16"/>
        </w:rPr>
        <w:t>Новопервомайского</w:t>
      </w:r>
      <w:proofErr w:type="spellEnd"/>
      <w:r w:rsidRPr="00D443AF">
        <w:rPr>
          <w:rFonts w:asciiTheme="minorHAnsi" w:hAnsiTheme="minorHAnsi" w:cstheme="minorHAnsi"/>
          <w:sz w:val="16"/>
          <w:szCs w:val="16"/>
        </w:rPr>
        <w:t xml:space="preserve">  сельсовета</w:t>
      </w:r>
      <w:proofErr w:type="gramEnd"/>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тел. 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(для юридических лиц - полное наименование, реквизиты юридического</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лица, организационно-правовая форма; для физических лиц – фамилия,</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имя, отчество, паспортные данные, место регистрации)</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ЗАЯВЛЕНИЕ</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Прошу выдать градостроительное заключение (градостроительные и планировочные ограничения), чертеж на объект (территорию), расположенный в ___________________________________________________________________________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местоположение территории с описанием границ:</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___________________________________________________________________________</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Цель выдачи градостроительных и планировочных ограничений:</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В соответствии с Федеральным законом от 27.07.2006 №152-ФЗ «О персональных данных» согласен(на) на обработку своих персональных данных своей волей и в своем интересе.</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«____»_________________ г.         </w:t>
      </w:r>
      <w:r w:rsidRPr="00D443AF">
        <w:rPr>
          <w:rFonts w:asciiTheme="minorHAnsi" w:hAnsiTheme="minorHAnsi" w:cstheme="minorHAnsi"/>
          <w:sz w:val="16"/>
          <w:szCs w:val="16"/>
        </w:rPr>
        <w:tab/>
        <w:t xml:space="preserve">                                  __________________                               </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подпись</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Приложение № 2</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к административному регламенту по предоставлению муниципальной услуги</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w:t>
      </w:r>
      <w:r w:rsidRPr="00D443AF">
        <w:rPr>
          <w:rFonts w:asciiTheme="minorHAnsi" w:hAnsiTheme="minorHAnsi" w:cstheme="minorHAnsi"/>
          <w:b/>
          <w:iCs/>
          <w:sz w:val="20"/>
          <w:szCs w:val="20"/>
        </w:rPr>
        <w:t>Предоставление сведений, содержащихся в информационной системе обеспечения градостроительной деятельности</w:t>
      </w:r>
      <w:r w:rsidRPr="00D443AF">
        <w:rPr>
          <w:rFonts w:asciiTheme="minorHAnsi" w:hAnsiTheme="minorHAnsi" w:cstheme="minorHAnsi"/>
          <w:b/>
          <w:sz w:val="20"/>
          <w:szCs w:val="20"/>
        </w:rPr>
        <w:t>»</w:t>
      </w:r>
    </w:p>
    <w:p w:rsidR="002F0B38" w:rsidRPr="00D443AF" w:rsidRDefault="002F0B38" w:rsidP="00D443AF">
      <w:pPr>
        <w:pStyle w:val="a5"/>
        <w:jc w:val="right"/>
        <w:rPr>
          <w:rFonts w:asciiTheme="minorHAnsi" w:hAnsiTheme="minorHAnsi" w:cstheme="minorHAnsi"/>
          <w:b/>
          <w:sz w:val="20"/>
          <w:szCs w:val="20"/>
        </w:rPr>
      </w:pP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БЛОК-СХЕМА</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ПРЕДОСТАВЛЕНИЯ МУНИЦИПАЛЬНОЙ УСЛУГИ</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"ПРЕДОСТАВЛЕНИЕ СВЕДЕНИЙ ИЗ ИНФОРМАЦИОННОЙ СИСТЕМЫ</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ОБЕСПЕЧЕНИЯ ГРАДОСТРОИТЕЛЬНОЙ ДЕЯТЕЛЬНОСТИ"</w:t>
      </w:r>
    </w:p>
    <w:p w:rsidR="002F0B38" w:rsidRPr="00D443AF" w:rsidRDefault="002F0B38" w:rsidP="00D443AF">
      <w:pPr>
        <w:pStyle w:val="a5"/>
        <w:jc w:val="center"/>
        <w:rPr>
          <w:rFonts w:asciiTheme="minorHAnsi" w:hAnsiTheme="minorHAnsi" w:cstheme="minorHAnsi"/>
          <w:b/>
          <w:sz w:val="20"/>
          <w:szCs w:val="20"/>
        </w:rPr>
      </w:pPr>
    </w:p>
    <w:p w:rsidR="002F0B38" w:rsidRPr="00D443AF" w:rsidRDefault="002F0B38" w:rsidP="00D443AF">
      <w:pPr>
        <w:pStyle w:val="a5"/>
        <w:jc w:val="center"/>
        <w:rPr>
          <w:rFonts w:asciiTheme="minorHAnsi" w:hAnsiTheme="minorHAnsi" w:cstheme="minorHAnsi"/>
          <w:b/>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C50849" w:rsidP="002F0B38">
      <w:pPr>
        <w:pStyle w:val="a5"/>
        <w:rPr>
          <w:rFonts w:asciiTheme="minorHAnsi" w:hAnsiTheme="minorHAnsi" w:cstheme="minorHAnsi"/>
          <w:sz w:val="20"/>
          <w:szCs w:val="20"/>
        </w:rPr>
      </w:pPr>
      <w:r>
        <w:rPr>
          <w:rFonts w:asciiTheme="minorHAnsi" w:hAnsiTheme="minorHAnsi" w:cstheme="minorHAnsi"/>
          <w:noProof/>
          <w:sz w:val="20"/>
          <w:szCs w:val="20"/>
          <w:lang w:eastAsia="ru-RU"/>
        </w:rPr>
        <w:pict>
          <v:rect id="_x0000_s1031" style="position:absolute;margin-left:127.5pt;margin-top:2.2pt;width:176.1pt;height:33.8pt;z-index:251666432">
            <v:textbox>
              <w:txbxContent>
                <w:p w:rsidR="00C50849" w:rsidRPr="00D443AF" w:rsidRDefault="00C50849" w:rsidP="002F0B38">
                  <w:pPr>
                    <w:jc w:val="center"/>
                    <w:rPr>
                      <w:sz w:val="16"/>
                      <w:szCs w:val="16"/>
                    </w:rPr>
                  </w:pPr>
                  <w:r w:rsidRPr="00D443AF">
                    <w:rPr>
                      <w:sz w:val="16"/>
                      <w:szCs w:val="16"/>
                    </w:rPr>
                    <w:t>Прием и регистрация заявления (запроса)</w:t>
                  </w:r>
                </w:p>
              </w:txbxContent>
            </v:textbox>
          </v:rect>
        </w:pic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C50849" w:rsidP="002F0B38">
      <w:pPr>
        <w:pStyle w:val="a5"/>
        <w:rPr>
          <w:rFonts w:asciiTheme="minorHAnsi" w:hAnsiTheme="minorHAnsi" w:cstheme="minorHAnsi"/>
          <w:sz w:val="20"/>
          <w:szCs w:val="20"/>
        </w:rPr>
      </w:pPr>
      <w:r>
        <w:rPr>
          <w:rFonts w:asciiTheme="minorHAnsi" w:hAnsiTheme="minorHAnsi" w:cstheme="minorHAnsi"/>
          <w:noProof/>
          <w:sz w:val="20"/>
          <w:szCs w:val="20"/>
        </w:rPr>
        <w:pict>
          <v:shape id="_x0000_s1033" type="#_x0000_t32" style="position:absolute;margin-left:215.1pt;margin-top:2.65pt;width:0;height:25.2pt;z-index:251668480" o:connectortype="straight">
            <v:stroke endarrow="block"/>
          </v:shape>
        </w:pict>
      </w:r>
    </w:p>
    <w:p w:rsidR="002F0B38" w:rsidRPr="002F0B38" w:rsidRDefault="002F0B38" w:rsidP="002F0B38">
      <w:pPr>
        <w:pStyle w:val="a5"/>
        <w:rPr>
          <w:rFonts w:asciiTheme="minorHAnsi" w:hAnsiTheme="minorHAnsi" w:cstheme="minorHAnsi"/>
          <w:sz w:val="20"/>
          <w:szCs w:val="20"/>
        </w:rPr>
      </w:pPr>
    </w:p>
    <w:p w:rsidR="002F0B38" w:rsidRPr="002F0B38" w:rsidRDefault="00C50849" w:rsidP="002F0B38">
      <w:pPr>
        <w:pStyle w:val="a5"/>
        <w:rPr>
          <w:rFonts w:asciiTheme="minorHAnsi" w:hAnsiTheme="minorHAnsi" w:cstheme="minorHAnsi"/>
          <w:sz w:val="20"/>
          <w:szCs w:val="20"/>
        </w:rPr>
      </w:pPr>
      <w:r>
        <w:rPr>
          <w:rFonts w:asciiTheme="minorHAnsi" w:hAnsiTheme="minorHAnsi" w:cstheme="minorHAnsi"/>
          <w:noProof/>
          <w:sz w:val="20"/>
          <w:szCs w:val="20"/>
        </w:rPr>
        <w:pict>
          <v:rect id="_x0000_s1032" style="position:absolute;margin-left:127.5pt;margin-top:7.15pt;width:176.1pt;height:29.5pt;z-index:251667456">
            <v:textbox>
              <w:txbxContent>
                <w:p w:rsidR="00C50849" w:rsidRPr="001F6324" w:rsidRDefault="00C50849" w:rsidP="002F0B38">
                  <w:pPr>
                    <w:rPr>
                      <w:sz w:val="20"/>
                      <w:szCs w:val="20"/>
                    </w:rPr>
                  </w:pPr>
                  <w:r w:rsidRPr="00D443AF">
                    <w:rPr>
                      <w:sz w:val="16"/>
                      <w:szCs w:val="16"/>
                    </w:rPr>
                    <w:t>Рассмотрение заявления (запроса</w:t>
                  </w:r>
                  <w:r w:rsidRPr="001F6324">
                    <w:rPr>
                      <w:sz w:val="20"/>
                      <w:szCs w:val="20"/>
                    </w:rPr>
                    <w:t>)</w:t>
                  </w:r>
                </w:p>
              </w:txbxContent>
            </v:textbox>
          </v:rect>
        </w:pict>
      </w:r>
    </w:p>
    <w:p w:rsidR="002F0B38" w:rsidRPr="002F0B38" w:rsidRDefault="00C50849" w:rsidP="002F0B38">
      <w:pPr>
        <w:pStyle w:val="a5"/>
        <w:rPr>
          <w:rFonts w:asciiTheme="minorHAnsi" w:hAnsiTheme="minorHAnsi" w:cstheme="minorHAnsi"/>
          <w:sz w:val="20"/>
          <w:szCs w:val="20"/>
        </w:rPr>
      </w:pPr>
      <w:r>
        <w:rPr>
          <w:rFonts w:asciiTheme="minorHAnsi" w:hAnsiTheme="minorHAnsi" w:cstheme="minorHAnsi"/>
          <w:noProof/>
          <w:sz w:val="20"/>
          <w:szCs w:val="20"/>
        </w:rPr>
        <w:pict>
          <v:shape id="_x0000_s1035" type="#_x0000_t32" style="position:absolute;margin-left:215.1pt;margin-top:5.6pt;width:0;height:36.45pt;z-index:251670528" o:connectortype="straight"/>
        </w:pic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C50849" w:rsidP="002F0B38">
      <w:pPr>
        <w:pStyle w:val="a5"/>
        <w:rPr>
          <w:rFonts w:asciiTheme="minorHAnsi" w:hAnsiTheme="minorHAnsi" w:cstheme="minorHAnsi"/>
          <w:sz w:val="20"/>
          <w:szCs w:val="20"/>
        </w:rPr>
      </w:pPr>
      <w:r>
        <w:rPr>
          <w:rFonts w:asciiTheme="minorHAnsi" w:hAnsiTheme="minorHAnsi" w:cstheme="minorHAnsi"/>
          <w:noProof/>
          <w:sz w:val="20"/>
          <w:szCs w:val="20"/>
        </w:rPr>
        <w:pict>
          <v:rect id="_x0000_s1041" style="position:absolute;margin-left:322.5pt;margin-top:5.8pt;width:36.45pt;height:20.85pt;z-index:251676672" filled="f" stroked="f">
            <v:textbox>
              <w:txbxContent>
                <w:p w:rsidR="00C50849" w:rsidRPr="008F769E" w:rsidRDefault="00C50849" w:rsidP="002F0B38">
                  <w:r>
                    <w:t>Нет</w:t>
                  </w:r>
                </w:p>
              </w:txbxContent>
            </v:textbox>
          </v:rect>
        </w:pict>
      </w:r>
      <w:r>
        <w:rPr>
          <w:rFonts w:asciiTheme="minorHAnsi" w:hAnsiTheme="minorHAnsi" w:cstheme="minorHAnsi"/>
          <w:noProof/>
          <w:sz w:val="20"/>
          <w:szCs w:val="20"/>
        </w:rPr>
        <w:pict>
          <v:rect id="_x0000_s1040" style="position:absolute;margin-left:98pt;margin-top:5.8pt;width:36.45pt;height:20.85pt;z-index:251675648" filled="f" stroked="f">
            <v:textbox>
              <w:txbxContent>
                <w:p w:rsidR="00C50849" w:rsidRPr="008F769E" w:rsidRDefault="00C50849" w:rsidP="002F0B38">
                  <w:r>
                    <w:t>Да</w:t>
                  </w:r>
                </w:p>
              </w:txbxContent>
            </v:textbox>
          </v:rect>
        </w:pic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Основания для отказа</w:t>
      </w:r>
    </w:p>
    <w:p w:rsidR="002F0B38" w:rsidRPr="002F0B38" w:rsidRDefault="00C50849" w:rsidP="002F0B38">
      <w:pPr>
        <w:pStyle w:val="a5"/>
        <w:rPr>
          <w:rFonts w:asciiTheme="minorHAnsi" w:hAnsiTheme="minorHAnsi" w:cstheme="minorHAnsi"/>
          <w:sz w:val="20"/>
          <w:szCs w:val="20"/>
        </w:rPr>
      </w:pPr>
      <w:r>
        <w:rPr>
          <w:rFonts w:asciiTheme="minorHAnsi" w:hAnsiTheme="minorHAnsi" w:cstheme="minorHAnsi"/>
          <w:noProof/>
          <w:sz w:val="20"/>
          <w:szCs w:val="20"/>
        </w:rPr>
        <w:pict>
          <v:shape id="_x0000_s1039" type="#_x0000_t32" style="position:absolute;margin-left:347.85pt;margin-top:-.2pt;width:0;height:36.75pt;z-index:251674624" o:connectortype="straight">
            <v:stroke endarrow="block"/>
          </v:shape>
        </w:pict>
      </w:r>
      <w:r>
        <w:rPr>
          <w:rFonts w:asciiTheme="minorHAnsi" w:hAnsiTheme="minorHAnsi" w:cstheme="minorHAnsi"/>
          <w:noProof/>
          <w:sz w:val="20"/>
          <w:szCs w:val="20"/>
        </w:rPr>
        <w:pict>
          <v:shape id="_x0000_s1038" type="#_x0000_t32" style="position:absolute;margin-left:106.7pt;margin-top:-.25pt;width:0;height:36.8pt;z-index:251673600" o:connectortype="straight">
            <v:stroke endarrow="block"/>
          </v:shape>
        </w:pict>
      </w:r>
      <w:r>
        <w:rPr>
          <w:rFonts w:asciiTheme="minorHAnsi" w:hAnsiTheme="minorHAnsi" w:cstheme="minorHAnsi"/>
          <w:noProof/>
          <w:sz w:val="20"/>
          <w:szCs w:val="20"/>
        </w:rPr>
        <w:pict>
          <v:shape id="_x0000_s1034" type="#_x0000_t32" style="position:absolute;margin-left:106.7pt;margin-top:-.25pt;width:241.15pt;height:.05pt;z-index:251669504" o:connectortype="straight"/>
        </w:pic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C50849" w:rsidP="002F0B38">
      <w:pPr>
        <w:pStyle w:val="a5"/>
        <w:rPr>
          <w:rFonts w:asciiTheme="minorHAnsi" w:hAnsiTheme="minorHAnsi" w:cstheme="minorHAnsi"/>
          <w:sz w:val="20"/>
          <w:szCs w:val="20"/>
        </w:rPr>
      </w:pPr>
      <w:r>
        <w:rPr>
          <w:rFonts w:asciiTheme="minorHAnsi" w:hAnsiTheme="minorHAnsi" w:cstheme="minorHAnsi"/>
          <w:noProof/>
          <w:sz w:val="20"/>
          <w:szCs w:val="20"/>
        </w:rPr>
        <w:pict>
          <v:rect id="_x0000_s1037" style="position:absolute;margin-left:234pt;margin-top:5.5pt;width:199.5pt;height:34.7pt;z-index:251672576">
            <v:textbox>
              <w:txbxContent>
                <w:p w:rsidR="00C50849" w:rsidRPr="001F6324" w:rsidRDefault="00C50849" w:rsidP="002F0B38">
                  <w:pPr>
                    <w:rPr>
                      <w:sz w:val="20"/>
                      <w:szCs w:val="20"/>
                    </w:rPr>
                  </w:pPr>
                  <w:r w:rsidRPr="001F6324">
                    <w:rPr>
                      <w:sz w:val="20"/>
                      <w:szCs w:val="20"/>
                    </w:rPr>
                    <w:t>Подготовка запрашиваемых сведений</w:t>
                  </w:r>
                </w:p>
              </w:txbxContent>
            </v:textbox>
          </v:rect>
        </w:pict>
      </w:r>
      <w:r>
        <w:rPr>
          <w:rFonts w:asciiTheme="minorHAnsi" w:hAnsiTheme="minorHAnsi" w:cstheme="minorHAnsi"/>
          <w:noProof/>
          <w:sz w:val="20"/>
          <w:szCs w:val="20"/>
        </w:rPr>
        <w:pict>
          <v:rect id="_x0000_s1036" style="position:absolute;margin-left:1.7pt;margin-top:5.5pt;width:199.5pt;height:34.7pt;z-index:251671552">
            <v:textbox>
              <w:txbxContent>
                <w:p w:rsidR="00C50849" w:rsidRPr="001F6324" w:rsidRDefault="00C50849" w:rsidP="002F0B38">
                  <w:pPr>
                    <w:jc w:val="center"/>
                    <w:rPr>
                      <w:sz w:val="20"/>
                      <w:szCs w:val="20"/>
                    </w:rPr>
                  </w:pPr>
                  <w:r w:rsidRPr="001F6324">
                    <w:rPr>
                      <w:sz w:val="20"/>
                      <w:szCs w:val="20"/>
                    </w:rPr>
                    <w:t>Выдача письменного отказа в предоставлении сведений</w:t>
                  </w:r>
                </w:p>
              </w:txbxContent>
            </v:textbox>
          </v:rect>
        </w:pic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C50849" w:rsidP="002F0B38">
      <w:pPr>
        <w:pStyle w:val="a5"/>
        <w:rPr>
          <w:rFonts w:asciiTheme="minorHAnsi" w:hAnsiTheme="minorHAnsi" w:cstheme="minorHAnsi"/>
          <w:sz w:val="20"/>
          <w:szCs w:val="20"/>
        </w:rPr>
      </w:pPr>
      <w:r>
        <w:rPr>
          <w:rFonts w:asciiTheme="minorHAnsi" w:hAnsiTheme="minorHAnsi" w:cstheme="minorHAnsi"/>
          <w:noProof/>
          <w:sz w:val="20"/>
          <w:szCs w:val="20"/>
        </w:rPr>
        <w:pict>
          <v:shape id="_x0000_s1043" type="#_x0000_t32" style="position:absolute;margin-left:347.85pt;margin-top:9.15pt;width:0;height:40.8pt;z-index:251678720" o:connectortype="straight">
            <v:stroke endarrow="block"/>
          </v:shape>
        </w:pic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C50849" w:rsidP="002F0B38">
      <w:pPr>
        <w:pStyle w:val="a5"/>
        <w:rPr>
          <w:rFonts w:asciiTheme="minorHAnsi" w:hAnsiTheme="minorHAnsi" w:cstheme="minorHAnsi"/>
          <w:sz w:val="20"/>
          <w:szCs w:val="20"/>
        </w:rPr>
      </w:pPr>
      <w:r>
        <w:rPr>
          <w:rFonts w:asciiTheme="minorHAnsi" w:hAnsiTheme="minorHAnsi" w:cstheme="minorHAnsi"/>
          <w:noProof/>
          <w:sz w:val="20"/>
          <w:szCs w:val="20"/>
        </w:rPr>
        <w:pict>
          <v:rect id="_x0000_s1042" style="position:absolute;margin-left:234pt;margin-top:8.6pt;width:199.5pt;height:34.7pt;z-index:251677696">
            <v:textbox>
              <w:txbxContent>
                <w:p w:rsidR="00C50849" w:rsidRPr="001F6324" w:rsidRDefault="00C50849" w:rsidP="002F0B38">
                  <w:pPr>
                    <w:jc w:val="center"/>
                    <w:rPr>
                      <w:sz w:val="20"/>
                      <w:szCs w:val="20"/>
                    </w:rPr>
                  </w:pPr>
                  <w:r w:rsidRPr="001F6324">
                    <w:rPr>
                      <w:sz w:val="20"/>
                      <w:szCs w:val="20"/>
                    </w:rPr>
                    <w:t>Предоставление заявителю запрашиваемых сведений</w:t>
                  </w:r>
                </w:p>
              </w:txbxContent>
            </v:textbox>
          </v:rect>
        </w:pic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Приложение № 3</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к административному регламенту по предоставлению муниципальной услуги</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w:t>
      </w:r>
      <w:r w:rsidRPr="00D443AF">
        <w:rPr>
          <w:rFonts w:asciiTheme="minorHAnsi" w:hAnsiTheme="minorHAnsi" w:cstheme="minorHAnsi"/>
          <w:b/>
          <w:iCs/>
          <w:sz w:val="20"/>
          <w:szCs w:val="20"/>
        </w:rPr>
        <w:t>Предоставление сведений, содержащихся в информационной системе обеспечения градостроительной деятельности</w:t>
      </w:r>
      <w:r w:rsidRPr="00D443AF">
        <w:rPr>
          <w:rFonts w:asciiTheme="minorHAnsi" w:hAnsiTheme="minorHAnsi" w:cstheme="minorHAnsi"/>
          <w:b/>
          <w:sz w:val="20"/>
          <w:szCs w:val="20"/>
        </w:rPr>
        <w:t>»</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p>
    <w:tbl>
      <w:tblPr>
        <w:tblW w:w="0" w:type="auto"/>
        <w:tblLayout w:type="fixed"/>
        <w:tblLook w:val="0000" w:firstRow="0" w:lastRow="0" w:firstColumn="0" w:lastColumn="0" w:noHBand="0" w:noVBand="0"/>
      </w:tblPr>
      <w:tblGrid>
        <w:gridCol w:w="10417"/>
        <w:gridCol w:w="239"/>
      </w:tblGrid>
      <w:tr w:rsidR="002F0B38" w:rsidRPr="00D443AF" w:rsidTr="00E871B3">
        <w:trPr>
          <w:trHeight w:val="1842"/>
        </w:trPr>
        <w:tc>
          <w:tcPr>
            <w:tcW w:w="10417" w:type="dxa"/>
            <w:shd w:val="clear" w:color="auto" w:fill="auto"/>
          </w:tcPr>
          <w:p w:rsidR="002F0B38" w:rsidRPr="00D443AF" w:rsidRDefault="002F0B38" w:rsidP="002F0B38">
            <w:pPr>
              <w:pStyle w:val="a5"/>
              <w:rPr>
                <w:rFonts w:asciiTheme="minorHAnsi" w:hAnsiTheme="minorHAnsi" w:cstheme="minorHAnsi"/>
                <w:sz w:val="16"/>
                <w:szCs w:val="16"/>
              </w:rPr>
            </w:pPr>
          </w:p>
          <w:tbl>
            <w:tblPr>
              <w:tblW w:w="0" w:type="auto"/>
              <w:tblLayout w:type="fixed"/>
              <w:tblLook w:val="0000" w:firstRow="0" w:lastRow="0" w:firstColumn="0" w:lastColumn="0" w:noHBand="0" w:noVBand="0"/>
            </w:tblPr>
            <w:tblGrid>
              <w:gridCol w:w="4525"/>
              <w:gridCol w:w="5676"/>
            </w:tblGrid>
            <w:tr w:rsidR="002F0B38" w:rsidRPr="00D443AF" w:rsidTr="00E871B3">
              <w:tc>
                <w:tcPr>
                  <w:tcW w:w="4525" w:type="dxa"/>
                  <w:shd w:val="clear" w:color="auto" w:fill="auto"/>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  № 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На № ______________________</w:t>
                  </w:r>
                </w:p>
                <w:p w:rsidR="002F0B38" w:rsidRPr="00D443AF" w:rsidRDefault="002F0B38" w:rsidP="002F0B38">
                  <w:pPr>
                    <w:pStyle w:val="a5"/>
                    <w:rPr>
                      <w:rFonts w:asciiTheme="minorHAnsi" w:hAnsiTheme="minorHAnsi" w:cstheme="minorHAnsi"/>
                      <w:sz w:val="16"/>
                      <w:szCs w:val="16"/>
                    </w:rPr>
                  </w:pPr>
                </w:p>
              </w:tc>
              <w:tc>
                <w:tcPr>
                  <w:tcW w:w="5676" w:type="dxa"/>
                  <w:shd w:val="clear" w:color="auto" w:fill="auto"/>
                </w:tcPr>
                <w:p w:rsidR="002F0B38" w:rsidRPr="00D443AF" w:rsidRDefault="002F0B38" w:rsidP="002F0B38">
                  <w:pPr>
                    <w:pStyle w:val="a5"/>
                    <w:rPr>
                      <w:rFonts w:asciiTheme="minorHAnsi" w:hAnsiTheme="minorHAnsi" w:cstheme="minorHAnsi"/>
                      <w:iCs/>
                      <w:sz w:val="16"/>
                      <w:szCs w:val="16"/>
                    </w:rPr>
                  </w:pPr>
                  <w:r w:rsidRPr="00D443AF">
                    <w:rPr>
                      <w:rFonts w:asciiTheme="minorHAnsi" w:hAnsiTheme="minorHAnsi" w:cstheme="minorHAnsi"/>
                      <w:iCs/>
                      <w:sz w:val="16"/>
                      <w:szCs w:val="16"/>
                    </w:rPr>
                    <w:t>Кому ______________________________________</w:t>
                  </w:r>
                </w:p>
                <w:p w:rsidR="002F0B38" w:rsidRPr="00D443AF" w:rsidRDefault="002F0B38" w:rsidP="002F0B38">
                  <w:pPr>
                    <w:pStyle w:val="a5"/>
                    <w:rPr>
                      <w:rFonts w:asciiTheme="minorHAnsi" w:hAnsiTheme="minorHAnsi" w:cstheme="minorHAnsi"/>
                      <w:iCs/>
                      <w:sz w:val="16"/>
                      <w:szCs w:val="16"/>
                    </w:rPr>
                  </w:pPr>
                  <w:r w:rsidRPr="00D443AF">
                    <w:rPr>
                      <w:rFonts w:asciiTheme="minorHAnsi" w:hAnsiTheme="minorHAnsi" w:cstheme="minorHAnsi"/>
                      <w:iCs/>
                      <w:sz w:val="16"/>
                      <w:szCs w:val="16"/>
                    </w:rPr>
                    <w:t>(наименование застройщика</w:t>
                  </w:r>
                </w:p>
                <w:p w:rsidR="002F0B38" w:rsidRPr="00D443AF" w:rsidRDefault="002F0B38" w:rsidP="002F0B38">
                  <w:pPr>
                    <w:pStyle w:val="a5"/>
                    <w:rPr>
                      <w:rFonts w:asciiTheme="minorHAnsi" w:hAnsiTheme="minorHAnsi" w:cstheme="minorHAnsi"/>
                      <w:iCs/>
                      <w:sz w:val="16"/>
                      <w:szCs w:val="16"/>
                    </w:rPr>
                  </w:pPr>
                  <w:r w:rsidRPr="00D443AF">
                    <w:rPr>
                      <w:rFonts w:asciiTheme="minorHAnsi" w:hAnsiTheme="minorHAnsi" w:cstheme="minorHAnsi"/>
                      <w:iCs/>
                      <w:sz w:val="16"/>
                      <w:szCs w:val="16"/>
                    </w:rPr>
                    <w:t>_______________________________________</w:t>
                  </w:r>
                </w:p>
                <w:p w:rsidR="002F0B38" w:rsidRPr="00D443AF" w:rsidRDefault="002F0B38" w:rsidP="002F0B38">
                  <w:pPr>
                    <w:pStyle w:val="a5"/>
                    <w:rPr>
                      <w:rFonts w:asciiTheme="minorHAnsi" w:hAnsiTheme="minorHAnsi" w:cstheme="minorHAnsi"/>
                      <w:iCs/>
                      <w:sz w:val="16"/>
                      <w:szCs w:val="16"/>
                    </w:rPr>
                  </w:pPr>
                  <w:r w:rsidRPr="00D443AF">
                    <w:rPr>
                      <w:rFonts w:asciiTheme="minorHAnsi" w:hAnsiTheme="minorHAnsi" w:cstheme="minorHAnsi"/>
                      <w:iCs/>
                      <w:sz w:val="16"/>
                      <w:szCs w:val="16"/>
                    </w:rPr>
                    <w:t>(фамилия, имя, отчество - для граждан,</w:t>
                  </w:r>
                </w:p>
                <w:p w:rsidR="002F0B38" w:rsidRPr="00D443AF" w:rsidRDefault="002F0B38" w:rsidP="002F0B38">
                  <w:pPr>
                    <w:pStyle w:val="a5"/>
                    <w:rPr>
                      <w:rFonts w:asciiTheme="minorHAnsi" w:hAnsiTheme="minorHAnsi" w:cstheme="minorHAnsi"/>
                      <w:iCs/>
                      <w:sz w:val="16"/>
                      <w:szCs w:val="16"/>
                    </w:rPr>
                  </w:pPr>
                  <w:r w:rsidRPr="00D443AF">
                    <w:rPr>
                      <w:rFonts w:asciiTheme="minorHAnsi" w:hAnsiTheme="minorHAnsi" w:cstheme="minorHAnsi"/>
                      <w:iCs/>
                      <w:sz w:val="16"/>
                      <w:szCs w:val="16"/>
                    </w:rPr>
                    <w:t>_______________________________________</w:t>
                  </w:r>
                </w:p>
                <w:p w:rsidR="002F0B38" w:rsidRPr="00D443AF" w:rsidRDefault="002F0B38" w:rsidP="002F0B38">
                  <w:pPr>
                    <w:pStyle w:val="a5"/>
                    <w:rPr>
                      <w:rFonts w:asciiTheme="minorHAnsi" w:hAnsiTheme="minorHAnsi" w:cstheme="minorHAnsi"/>
                      <w:iCs/>
                      <w:sz w:val="16"/>
                      <w:szCs w:val="16"/>
                    </w:rPr>
                  </w:pPr>
                  <w:r w:rsidRPr="00D443AF">
                    <w:rPr>
                      <w:rFonts w:asciiTheme="minorHAnsi" w:hAnsiTheme="minorHAnsi" w:cstheme="minorHAnsi"/>
                      <w:iCs/>
                      <w:sz w:val="16"/>
                      <w:szCs w:val="16"/>
                    </w:rPr>
                    <w:t>полное наименование организации - для</w:t>
                  </w:r>
                </w:p>
                <w:p w:rsidR="002F0B38" w:rsidRPr="00D443AF" w:rsidRDefault="002F0B38" w:rsidP="002F0B38">
                  <w:pPr>
                    <w:pStyle w:val="a5"/>
                    <w:rPr>
                      <w:rFonts w:asciiTheme="minorHAnsi" w:hAnsiTheme="minorHAnsi" w:cstheme="minorHAnsi"/>
                      <w:iCs/>
                      <w:sz w:val="16"/>
                      <w:szCs w:val="16"/>
                    </w:rPr>
                  </w:pPr>
                  <w:r w:rsidRPr="00D443AF">
                    <w:rPr>
                      <w:rFonts w:asciiTheme="minorHAnsi" w:hAnsiTheme="minorHAnsi" w:cstheme="minorHAnsi"/>
                      <w:iCs/>
                      <w:sz w:val="16"/>
                      <w:szCs w:val="16"/>
                    </w:rPr>
                    <w:t>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iCs/>
                      <w:sz w:val="16"/>
                      <w:szCs w:val="16"/>
                    </w:rPr>
                    <w:t>юридических лиц), его почтовый индекс и адрес)</w:t>
                  </w:r>
                </w:p>
                <w:p w:rsidR="002F0B38" w:rsidRPr="00D443AF" w:rsidRDefault="002F0B38" w:rsidP="002F0B38">
                  <w:pPr>
                    <w:pStyle w:val="a5"/>
                    <w:rPr>
                      <w:rFonts w:asciiTheme="minorHAnsi" w:hAnsiTheme="minorHAnsi" w:cstheme="minorHAnsi"/>
                      <w:sz w:val="16"/>
                      <w:szCs w:val="16"/>
                    </w:rPr>
                  </w:pPr>
                </w:p>
              </w:tc>
            </w:tr>
          </w:tbl>
          <w:p w:rsidR="002F0B38" w:rsidRPr="00D443AF" w:rsidRDefault="002F0B38" w:rsidP="002F0B38">
            <w:pPr>
              <w:pStyle w:val="a5"/>
              <w:rPr>
                <w:rFonts w:asciiTheme="minorHAnsi" w:hAnsiTheme="minorHAnsi" w:cstheme="minorHAnsi"/>
                <w:sz w:val="16"/>
                <w:szCs w:val="16"/>
              </w:rPr>
            </w:pPr>
          </w:p>
        </w:tc>
        <w:tc>
          <w:tcPr>
            <w:tcW w:w="239" w:type="dxa"/>
            <w:shd w:val="clear" w:color="auto" w:fill="auto"/>
          </w:tcPr>
          <w:p w:rsidR="002F0B38" w:rsidRPr="00D443AF" w:rsidRDefault="002F0B38" w:rsidP="002F0B38">
            <w:pPr>
              <w:pStyle w:val="a5"/>
              <w:rPr>
                <w:rFonts w:asciiTheme="minorHAnsi" w:hAnsiTheme="minorHAnsi" w:cstheme="minorHAnsi"/>
                <w:sz w:val="16"/>
                <w:szCs w:val="16"/>
              </w:rPr>
            </w:pPr>
          </w:p>
        </w:tc>
      </w:tr>
    </w:tbl>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eastAsia="Times New Roman CYR" w:hAnsiTheme="minorHAnsi" w:cstheme="minorHAnsi"/>
          <w:sz w:val="16"/>
          <w:szCs w:val="16"/>
        </w:rPr>
      </w:pPr>
      <w:r w:rsidRPr="00D443AF">
        <w:rPr>
          <w:rFonts w:asciiTheme="minorHAnsi" w:eastAsia="Times New Roman CYR" w:hAnsiTheme="minorHAnsi" w:cstheme="minorHAnsi"/>
          <w:sz w:val="16"/>
          <w:szCs w:val="16"/>
        </w:rPr>
        <w:t>Уведомление</w:t>
      </w:r>
    </w:p>
    <w:p w:rsidR="002F0B38" w:rsidRPr="00D443AF" w:rsidRDefault="002F0B38" w:rsidP="002F0B38">
      <w:pPr>
        <w:pStyle w:val="a5"/>
        <w:rPr>
          <w:rFonts w:asciiTheme="minorHAnsi" w:eastAsia="Times New Roman CYR" w:hAnsiTheme="minorHAnsi" w:cstheme="minorHAnsi"/>
          <w:sz w:val="16"/>
          <w:szCs w:val="16"/>
        </w:rPr>
      </w:pPr>
      <w:r w:rsidRPr="00D443AF">
        <w:rPr>
          <w:rFonts w:asciiTheme="minorHAnsi" w:eastAsia="Times New Roman CYR" w:hAnsiTheme="minorHAnsi" w:cstheme="minorHAnsi"/>
          <w:sz w:val="16"/>
          <w:szCs w:val="16"/>
        </w:rPr>
        <w:t xml:space="preserve">об отказе </w:t>
      </w:r>
      <w:proofErr w:type="gramStart"/>
      <w:r w:rsidRPr="00D443AF">
        <w:rPr>
          <w:rFonts w:asciiTheme="minorHAnsi" w:eastAsia="Times New Roman CYR" w:hAnsiTheme="minorHAnsi" w:cstheme="minorHAnsi"/>
          <w:sz w:val="16"/>
          <w:szCs w:val="16"/>
        </w:rPr>
        <w:t>в</w:t>
      </w:r>
      <w:r w:rsidRPr="00D443AF">
        <w:rPr>
          <w:rFonts w:asciiTheme="minorHAnsi" w:hAnsiTheme="minorHAnsi" w:cstheme="minorHAnsi"/>
          <w:sz w:val="16"/>
          <w:szCs w:val="16"/>
        </w:rPr>
        <w:t xml:space="preserve"> </w:t>
      </w:r>
      <w:r w:rsidRPr="00D443AF">
        <w:rPr>
          <w:rFonts w:asciiTheme="minorHAnsi" w:eastAsia="Times New Roman CYR" w:hAnsiTheme="minorHAnsi" w:cstheme="minorHAnsi"/>
          <w:iCs/>
          <w:sz w:val="16"/>
          <w:szCs w:val="16"/>
        </w:rPr>
        <w:t xml:space="preserve"> предоставлении</w:t>
      </w:r>
      <w:proofErr w:type="gramEnd"/>
      <w:r w:rsidRPr="00D443AF">
        <w:rPr>
          <w:rFonts w:asciiTheme="minorHAnsi" w:eastAsia="Times New Roman CYR" w:hAnsiTheme="minorHAnsi" w:cstheme="minorHAnsi"/>
          <w:iCs/>
          <w:sz w:val="16"/>
          <w:szCs w:val="16"/>
        </w:rPr>
        <w:t xml:space="preserve"> сведений, содержащихся в информационной системе обеспечения градостроительной деятельности</w:t>
      </w:r>
    </w:p>
    <w:p w:rsidR="002F0B38" w:rsidRPr="00D443AF" w:rsidRDefault="002F0B38" w:rsidP="002F0B38">
      <w:pPr>
        <w:pStyle w:val="a5"/>
        <w:rPr>
          <w:rFonts w:asciiTheme="minorHAnsi" w:eastAsia="Times New Roman CYR"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eastAsia="Times New Roman CYR" w:hAnsiTheme="minorHAnsi" w:cstheme="minorHAnsi"/>
          <w:sz w:val="16"/>
          <w:szCs w:val="16"/>
        </w:rPr>
      </w:pPr>
      <w:r w:rsidRPr="00D443AF">
        <w:rPr>
          <w:rFonts w:asciiTheme="minorHAnsi" w:eastAsia="Times New Roman CYR" w:hAnsiTheme="minorHAnsi" w:cstheme="minorHAnsi"/>
          <w:sz w:val="16"/>
          <w:szCs w:val="16"/>
        </w:rPr>
        <w:t>Настоящим сообщаю, что Вам отказано в п</w:t>
      </w:r>
      <w:r w:rsidRPr="00D443AF">
        <w:rPr>
          <w:rFonts w:asciiTheme="minorHAnsi" w:eastAsia="Times New Roman CYR" w:hAnsiTheme="minorHAnsi" w:cstheme="minorHAnsi"/>
          <w:iCs/>
          <w:sz w:val="16"/>
          <w:szCs w:val="16"/>
        </w:rPr>
        <w:t>редоставлении сведений, содержащихся в информационной системе обеспечения градостроительной деятельности</w:t>
      </w:r>
      <w:r w:rsidRPr="00D443AF">
        <w:rPr>
          <w:rFonts w:asciiTheme="minorHAnsi" w:hAnsiTheme="minorHAnsi" w:cstheme="minorHAnsi"/>
          <w:sz w:val="16"/>
          <w:szCs w:val="16"/>
        </w:rPr>
        <w:t xml:space="preserve"> </w:t>
      </w:r>
      <w:r w:rsidRPr="00D443AF">
        <w:rPr>
          <w:rFonts w:asciiTheme="minorHAnsi" w:eastAsia="Times New Roman CYR" w:hAnsiTheme="minorHAnsi" w:cstheme="minorHAnsi"/>
          <w:sz w:val="16"/>
          <w:szCs w:val="16"/>
        </w:rPr>
        <w:t xml:space="preserve">по следующему </w:t>
      </w:r>
      <w:proofErr w:type="gramStart"/>
      <w:r w:rsidRPr="00D443AF">
        <w:rPr>
          <w:rFonts w:asciiTheme="minorHAnsi" w:eastAsia="Times New Roman CYR" w:hAnsiTheme="minorHAnsi" w:cstheme="minorHAnsi"/>
          <w:sz w:val="16"/>
          <w:szCs w:val="16"/>
        </w:rPr>
        <w:t>основанию:_</w:t>
      </w:r>
      <w:proofErr w:type="gramEnd"/>
      <w:r w:rsidRPr="00D443AF">
        <w:rPr>
          <w:rFonts w:asciiTheme="minorHAnsi" w:eastAsia="Times New Roman CYR" w:hAnsiTheme="minorHAnsi" w:cstheme="minorHAnsi"/>
          <w:sz w:val="16"/>
          <w:szCs w:val="16"/>
        </w:rPr>
        <w:t>__________________________________________________________</w:t>
      </w:r>
    </w:p>
    <w:p w:rsidR="002F0B38" w:rsidRPr="00D443AF" w:rsidRDefault="002F0B38" w:rsidP="002F0B38">
      <w:pPr>
        <w:pStyle w:val="a5"/>
        <w:rPr>
          <w:rFonts w:asciiTheme="minorHAnsi" w:eastAsia="Times New Roman CYR" w:hAnsiTheme="minorHAnsi" w:cstheme="minorHAnsi"/>
          <w:sz w:val="16"/>
          <w:szCs w:val="16"/>
        </w:rPr>
      </w:pPr>
      <w:r w:rsidRPr="00D443AF">
        <w:rPr>
          <w:rFonts w:asciiTheme="minorHAnsi" w:eastAsia="Times New Roman CYR" w:hAnsiTheme="minorHAnsi" w:cstheme="minorHAnsi"/>
          <w:sz w:val="16"/>
          <w:szCs w:val="16"/>
        </w:rPr>
        <w:tab/>
      </w:r>
      <w:r w:rsidRPr="00D443AF">
        <w:rPr>
          <w:rFonts w:asciiTheme="minorHAnsi" w:eastAsia="Times New Roman CYR" w:hAnsiTheme="minorHAnsi" w:cstheme="minorHAnsi"/>
          <w:sz w:val="16"/>
          <w:szCs w:val="16"/>
        </w:rPr>
        <w:tab/>
      </w:r>
      <w:r w:rsidRPr="00D443AF">
        <w:rPr>
          <w:rFonts w:asciiTheme="minorHAnsi" w:eastAsia="Times New Roman CYR" w:hAnsiTheme="minorHAnsi" w:cstheme="minorHAnsi"/>
          <w:sz w:val="16"/>
          <w:szCs w:val="16"/>
        </w:rPr>
        <w:tab/>
      </w:r>
      <w:r w:rsidRPr="00D443AF">
        <w:rPr>
          <w:rFonts w:asciiTheme="minorHAnsi" w:eastAsia="Times New Roman CYR" w:hAnsiTheme="minorHAnsi" w:cstheme="minorHAnsi"/>
          <w:sz w:val="16"/>
          <w:szCs w:val="16"/>
        </w:rPr>
        <w:tab/>
        <w:t xml:space="preserve">     (указывается основание для отказа в соответствии </w:t>
      </w:r>
    </w:p>
    <w:p w:rsidR="002F0B38" w:rsidRPr="00D443AF" w:rsidRDefault="002F0B38" w:rsidP="002F0B38">
      <w:pPr>
        <w:pStyle w:val="a5"/>
        <w:rPr>
          <w:rFonts w:asciiTheme="minorHAnsi" w:eastAsia="Times New Roman CYR" w:hAnsiTheme="minorHAnsi" w:cstheme="minorHAnsi"/>
          <w:sz w:val="16"/>
          <w:szCs w:val="16"/>
        </w:rPr>
      </w:pPr>
      <w:r w:rsidRPr="00D443AF">
        <w:rPr>
          <w:rFonts w:asciiTheme="minorHAnsi" w:eastAsia="Times New Roman CYR" w:hAnsiTheme="minorHAnsi" w:cstheme="minorHAnsi"/>
          <w:sz w:val="16"/>
          <w:szCs w:val="16"/>
        </w:rPr>
        <w:t>___________________________________________________________________________</w:t>
      </w:r>
    </w:p>
    <w:p w:rsidR="002F0B38" w:rsidRPr="00D443AF" w:rsidRDefault="002F0B38" w:rsidP="002F0B38">
      <w:pPr>
        <w:pStyle w:val="a5"/>
        <w:rPr>
          <w:rFonts w:asciiTheme="minorHAnsi" w:eastAsia="Times New Roman CYR" w:hAnsiTheme="minorHAnsi" w:cstheme="minorHAnsi"/>
          <w:sz w:val="16"/>
          <w:szCs w:val="16"/>
        </w:rPr>
      </w:pPr>
      <w:r w:rsidRPr="00D443AF">
        <w:rPr>
          <w:rFonts w:asciiTheme="minorHAnsi" w:eastAsia="Times New Roman CYR" w:hAnsiTheme="minorHAnsi" w:cstheme="minorHAnsi"/>
          <w:sz w:val="16"/>
          <w:szCs w:val="16"/>
        </w:rPr>
        <w:t xml:space="preserve">с пунктом 2.9 Административного регламента и краткое описание фактического обстоятельства)  </w:t>
      </w:r>
    </w:p>
    <w:p w:rsidR="002F0B38" w:rsidRPr="00D443AF" w:rsidRDefault="002F0B38" w:rsidP="002F0B38">
      <w:pPr>
        <w:pStyle w:val="a5"/>
        <w:rPr>
          <w:rFonts w:asciiTheme="minorHAnsi" w:hAnsiTheme="minorHAnsi" w:cstheme="minorHAnsi"/>
          <w:sz w:val="16"/>
          <w:szCs w:val="16"/>
        </w:rPr>
      </w:pPr>
      <w:r w:rsidRPr="00D443AF">
        <w:rPr>
          <w:rFonts w:asciiTheme="minorHAnsi" w:eastAsia="Times New Roman CYR" w:hAnsiTheme="minorHAnsi" w:cstheme="minorHAnsi"/>
          <w:sz w:val="16"/>
          <w:szCs w:val="16"/>
        </w:rPr>
        <w:t xml:space="preserve">Отказ </w:t>
      </w:r>
      <w:proofErr w:type="gramStart"/>
      <w:r w:rsidRPr="00D443AF">
        <w:rPr>
          <w:rFonts w:asciiTheme="minorHAnsi" w:eastAsia="Times New Roman CYR" w:hAnsiTheme="minorHAnsi" w:cstheme="minorHAnsi"/>
          <w:sz w:val="16"/>
          <w:szCs w:val="16"/>
        </w:rPr>
        <w:t xml:space="preserve">в </w:t>
      </w:r>
      <w:r w:rsidRPr="00D443AF">
        <w:rPr>
          <w:rFonts w:asciiTheme="minorHAnsi" w:hAnsiTheme="minorHAnsi" w:cstheme="minorHAnsi"/>
          <w:sz w:val="16"/>
          <w:szCs w:val="16"/>
        </w:rPr>
        <w:t xml:space="preserve"> п</w:t>
      </w:r>
      <w:r w:rsidRPr="00D443AF">
        <w:rPr>
          <w:rFonts w:asciiTheme="minorHAnsi" w:hAnsiTheme="minorHAnsi" w:cstheme="minorHAnsi"/>
          <w:iCs/>
          <w:sz w:val="16"/>
          <w:szCs w:val="16"/>
        </w:rPr>
        <w:t>редоставлении</w:t>
      </w:r>
      <w:proofErr w:type="gramEnd"/>
      <w:r w:rsidRPr="00D443AF">
        <w:rPr>
          <w:rFonts w:asciiTheme="minorHAnsi" w:hAnsiTheme="minorHAnsi" w:cstheme="minorHAnsi"/>
          <w:iCs/>
          <w:sz w:val="16"/>
          <w:szCs w:val="16"/>
        </w:rPr>
        <w:t xml:space="preserve"> сведений, содержащихся в информационной системе обеспечения градостроительной деятельности</w:t>
      </w:r>
      <w:r w:rsidRPr="00D443AF">
        <w:rPr>
          <w:rFonts w:asciiTheme="minorHAnsi" w:eastAsia="Times New Roman CYR" w:hAnsiTheme="minorHAnsi" w:cstheme="minorHAnsi"/>
          <w:sz w:val="16"/>
          <w:szCs w:val="16"/>
        </w:rPr>
        <w:t xml:space="preserve"> может быть обжалован в досудебном (внесудебном) или судебном порядке.</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eastAsia="Times New Roman CYR" w:hAnsiTheme="minorHAnsi" w:cstheme="minorHAnsi"/>
          <w:sz w:val="16"/>
          <w:szCs w:val="16"/>
        </w:rPr>
      </w:pPr>
    </w:p>
    <w:p w:rsidR="002F0B38" w:rsidRPr="00D443AF" w:rsidRDefault="002F0B38" w:rsidP="002F0B38">
      <w:pPr>
        <w:pStyle w:val="a5"/>
        <w:rPr>
          <w:rFonts w:asciiTheme="minorHAnsi" w:eastAsia="Times New Roman CYR" w:hAnsiTheme="minorHAnsi" w:cstheme="minorHAnsi"/>
          <w:sz w:val="16"/>
          <w:szCs w:val="16"/>
        </w:rPr>
      </w:pPr>
    </w:p>
    <w:p w:rsidR="002F0B38" w:rsidRPr="00D443AF" w:rsidRDefault="002F0B38" w:rsidP="002F0B38">
      <w:pPr>
        <w:pStyle w:val="a5"/>
        <w:rPr>
          <w:rFonts w:asciiTheme="minorHAnsi" w:eastAsia="Times New Roman CYR" w:hAnsiTheme="minorHAnsi" w:cstheme="minorHAnsi"/>
          <w:sz w:val="16"/>
          <w:szCs w:val="16"/>
        </w:rPr>
      </w:pPr>
      <w:r w:rsidRPr="00D443AF">
        <w:rPr>
          <w:rFonts w:asciiTheme="minorHAnsi" w:eastAsia="Times New Roman CYR" w:hAnsiTheme="minorHAnsi" w:cstheme="minorHAnsi"/>
          <w:sz w:val="16"/>
          <w:szCs w:val="16"/>
        </w:rPr>
        <w:t xml:space="preserve">Зам. главы администрации по развитию </w:t>
      </w:r>
    </w:p>
    <w:p w:rsidR="002F0B38" w:rsidRPr="00D443AF" w:rsidRDefault="002F0B38" w:rsidP="002F0B38">
      <w:pPr>
        <w:pStyle w:val="a5"/>
        <w:rPr>
          <w:rFonts w:asciiTheme="minorHAnsi" w:eastAsia="Times New Roman CYR" w:hAnsiTheme="minorHAnsi" w:cstheme="minorHAnsi"/>
          <w:sz w:val="16"/>
          <w:szCs w:val="16"/>
        </w:rPr>
      </w:pPr>
      <w:r w:rsidRPr="00D443AF">
        <w:rPr>
          <w:rFonts w:asciiTheme="minorHAnsi" w:eastAsia="Times New Roman CYR" w:hAnsiTheme="minorHAnsi" w:cstheme="minorHAnsi"/>
          <w:sz w:val="16"/>
          <w:szCs w:val="16"/>
        </w:rPr>
        <w:t xml:space="preserve">инфраструктуры, строительству </w:t>
      </w:r>
    </w:p>
    <w:p w:rsidR="002F0B38" w:rsidRPr="00D443AF" w:rsidRDefault="002F0B38" w:rsidP="002F0B38">
      <w:pPr>
        <w:pStyle w:val="a5"/>
        <w:rPr>
          <w:rFonts w:asciiTheme="minorHAnsi" w:eastAsia="Times New Roman CYR" w:hAnsiTheme="minorHAnsi" w:cstheme="minorHAnsi"/>
          <w:sz w:val="16"/>
          <w:szCs w:val="16"/>
        </w:rPr>
      </w:pPr>
      <w:r w:rsidRPr="00D443AF">
        <w:rPr>
          <w:rFonts w:asciiTheme="minorHAnsi" w:eastAsia="Times New Roman CYR" w:hAnsiTheme="minorHAnsi" w:cstheme="minorHAnsi"/>
          <w:sz w:val="16"/>
          <w:szCs w:val="16"/>
        </w:rPr>
        <w:t>и коммунальному хозяйству</w:t>
      </w:r>
      <w:r w:rsidRPr="00D443AF">
        <w:rPr>
          <w:rFonts w:asciiTheme="minorHAnsi" w:eastAsia="Times New Roman CYR" w:hAnsiTheme="minorHAnsi" w:cstheme="minorHAnsi"/>
          <w:sz w:val="16"/>
          <w:szCs w:val="16"/>
        </w:rPr>
        <w:tab/>
      </w:r>
      <w:r w:rsidRPr="00D443AF">
        <w:rPr>
          <w:rFonts w:asciiTheme="minorHAnsi" w:eastAsia="Times New Roman CYR" w:hAnsiTheme="minorHAnsi" w:cstheme="minorHAnsi"/>
          <w:sz w:val="16"/>
          <w:szCs w:val="16"/>
        </w:rPr>
        <w:tab/>
      </w:r>
      <w:r w:rsidRPr="00D443AF">
        <w:rPr>
          <w:rFonts w:asciiTheme="minorHAnsi" w:eastAsia="Times New Roman CYR" w:hAnsiTheme="minorHAnsi" w:cstheme="minorHAnsi"/>
          <w:sz w:val="16"/>
          <w:szCs w:val="16"/>
        </w:rPr>
        <w:tab/>
      </w:r>
      <w:r w:rsidRPr="00D443AF">
        <w:rPr>
          <w:rFonts w:asciiTheme="minorHAnsi" w:eastAsia="Times New Roman CYR" w:hAnsiTheme="minorHAnsi" w:cstheme="minorHAnsi"/>
          <w:sz w:val="16"/>
          <w:szCs w:val="16"/>
        </w:rPr>
        <w:tab/>
      </w:r>
      <w:r w:rsidRPr="00D443AF">
        <w:rPr>
          <w:rFonts w:asciiTheme="minorHAnsi" w:eastAsia="Times New Roman CYR" w:hAnsiTheme="minorHAnsi" w:cstheme="minorHAnsi"/>
          <w:sz w:val="16"/>
          <w:szCs w:val="16"/>
        </w:rPr>
        <w:tab/>
        <w:t>_____________________</w:t>
      </w:r>
    </w:p>
    <w:p w:rsidR="00ED56FC" w:rsidRPr="002F0B38" w:rsidRDefault="00ED56FC" w:rsidP="002F0B38">
      <w:pPr>
        <w:pStyle w:val="a5"/>
        <w:rPr>
          <w:rFonts w:asciiTheme="minorHAnsi" w:hAnsiTheme="minorHAnsi" w:cstheme="minorHAnsi"/>
          <w:sz w:val="20"/>
          <w:szCs w:val="20"/>
        </w:rPr>
      </w:pPr>
    </w:p>
    <w:p w:rsidR="008D197F" w:rsidRPr="002F0B38" w:rsidRDefault="008D197F" w:rsidP="002F0B38">
      <w:pPr>
        <w:pStyle w:val="a5"/>
        <w:rPr>
          <w:rFonts w:asciiTheme="minorHAnsi" w:hAnsiTheme="minorHAnsi" w:cstheme="minorHAnsi"/>
          <w:b/>
          <w:sz w:val="20"/>
          <w:szCs w:val="20"/>
        </w:rPr>
      </w:pPr>
    </w:p>
    <w:p w:rsidR="002F0B38" w:rsidRPr="002F0B38" w:rsidRDefault="002F0B38" w:rsidP="00D443AF">
      <w:pPr>
        <w:pStyle w:val="a5"/>
        <w:jc w:val="center"/>
        <w:rPr>
          <w:rFonts w:asciiTheme="minorHAnsi" w:hAnsiTheme="minorHAnsi" w:cstheme="minorHAnsi"/>
          <w:b/>
          <w:sz w:val="20"/>
          <w:szCs w:val="20"/>
        </w:rPr>
      </w:pPr>
      <w:r w:rsidRPr="002F0B38">
        <w:rPr>
          <w:rFonts w:asciiTheme="minorHAnsi" w:hAnsiTheme="minorHAnsi" w:cstheme="minorHAnsi"/>
          <w:b/>
          <w:sz w:val="20"/>
          <w:szCs w:val="20"/>
        </w:rPr>
        <w:t>АДМИНИСТРАЦИЯ НОВОПЕРВОМАЙСКОГО СЕЛЬСОВЕТА</w:t>
      </w:r>
    </w:p>
    <w:p w:rsidR="002F0B38" w:rsidRPr="002F0B38" w:rsidRDefault="002F0B38" w:rsidP="00D443AF">
      <w:pPr>
        <w:pStyle w:val="a5"/>
        <w:jc w:val="center"/>
        <w:rPr>
          <w:rFonts w:asciiTheme="minorHAnsi" w:hAnsiTheme="minorHAnsi" w:cstheme="minorHAnsi"/>
          <w:b/>
          <w:sz w:val="20"/>
          <w:szCs w:val="20"/>
        </w:rPr>
      </w:pPr>
      <w:proofErr w:type="gramStart"/>
      <w:r w:rsidRPr="002F0B38">
        <w:rPr>
          <w:rFonts w:asciiTheme="minorHAnsi" w:hAnsiTheme="minorHAnsi" w:cstheme="minorHAnsi"/>
          <w:b/>
          <w:sz w:val="20"/>
          <w:szCs w:val="20"/>
        </w:rPr>
        <w:t>ТАТАРСКОГО  РАЙОНА</w:t>
      </w:r>
      <w:proofErr w:type="gramEnd"/>
      <w:r w:rsidRPr="002F0B38">
        <w:rPr>
          <w:rFonts w:asciiTheme="minorHAnsi" w:hAnsiTheme="minorHAnsi" w:cstheme="minorHAnsi"/>
          <w:b/>
          <w:sz w:val="20"/>
          <w:szCs w:val="20"/>
        </w:rPr>
        <w:t xml:space="preserve"> НОВОСИБИРСКОЙ  ОБЛАСТИ</w:t>
      </w:r>
    </w:p>
    <w:p w:rsidR="002F0B38" w:rsidRPr="002F0B38" w:rsidRDefault="002F0B38" w:rsidP="00D443AF">
      <w:pPr>
        <w:pStyle w:val="a5"/>
        <w:jc w:val="center"/>
        <w:rPr>
          <w:rFonts w:asciiTheme="minorHAnsi" w:hAnsiTheme="minorHAnsi" w:cstheme="minorHAnsi"/>
          <w:b/>
          <w:sz w:val="20"/>
          <w:szCs w:val="20"/>
        </w:rPr>
      </w:pPr>
      <w:r w:rsidRPr="002F0B38">
        <w:rPr>
          <w:rFonts w:asciiTheme="minorHAnsi" w:hAnsiTheme="minorHAnsi" w:cstheme="minorHAnsi"/>
          <w:b/>
          <w:sz w:val="20"/>
          <w:szCs w:val="20"/>
        </w:rPr>
        <w:t>П О С Т А Н О В Л Е Н И Е</w:t>
      </w:r>
    </w:p>
    <w:p w:rsidR="002F0B38" w:rsidRPr="002F0B38" w:rsidRDefault="002F0B38" w:rsidP="00D443AF">
      <w:pPr>
        <w:pStyle w:val="a5"/>
        <w:jc w:val="center"/>
        <w:rPr>
          <w:rFonts w:asciiTheme="minorHAnsi" w:hAnsiTheme="minorHAnsi" w:cstheme="minorHAnsi"/>
          <w:sz w:val="20"/>
          <w:szCs w:val="20"/>
        </w:rPr>
      </w:pPr>
      <w:r w:rsidRPr="002F0B38">
        <w:rPr>
          <w:rFonts w:asciiTheme="minorHAnsi" w:hAnsiTheme="minorHAnsi" w:cstheme="minorHAnsi"/>
          <w:sz w:val="20"/>
          <w:szCs w:val="20"/>
        </w:rPr>
        <w:t xml:space="preserve">От 13.11.2015г                                  </w:t>
      </w:r>
      <w:proofErr w:type="spellStart"/>
      <w:r w:rsidRPr="002F0B38">
        <w:rPr>
          <w:rFonts w:asciiTheme="minorHAnsi" w:hAnsiTheme="minorHAnsi" w:cstheme="minorHAnsi"/>
          <w:sz w:val="20"/>
          <w:szCs w:val="20"/>
        </w:rPr>
        <w:t>с.Новопервомайское</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  112</w:t>
      </w:r>
      <w:proofErr w:type="gramEnd"/>
    </w:p>
    <w:p w:rsidR="002F0B38" w:rsidRPr="002F0B38"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 xml:space="preserve">Об утверждении Административного регламента администрации </w:t>
      </w:r>
      <w:proofErr w:type="spellStart"/>
      <w:r w:rsidRPr="002F0B38">
        <w:rPr>
          <w:rFonts w:asciiTheme="minorHAnsi" w:hAnsiTheme="minorHAnsi" w:cstheme="minorHAnsi"/>
          <w:b/>
          <w:sz w:val="20"/>
          <w:szCs w:val="20"/>
        </w:rPr>
        <w:t>Новопервомайского</w:t>
      </w:r>
      <w:proofErr w:type="spellEnd"/>
      <w:r w:rsidRPr="002F0B38">
        <w:rPr>
          <w:rFonts w:asciiTheme="minorHAnsi" w:hAnsiTheme="minorHAnsi" w:cstheme="minorHAnsi"/>
          <w:b/>
          <w:sz w:val="20"/>
          <w:szCs w:val="20"/>
        </w:rPr>
        <w:t xml:space="preserve"> сельсовета Татарского района Новосибирской области по                                     предоставлению муниципальной услуги</w:t>
      </w:r>
    </w:p>
    <w:p w:rsidR="002F0B38" w:rsidRPr="002F0B38" w:rsidRDefault="002F0B38" w:rsidP="002F0B38">
      <w:pPr>
        <w:pStyle w:val="a5"/>
        <w:rPr>
          <w:rFonts w:asciiTheme="minorHAnsi" w:hAnsiTheme="minorHAnsi" w:cstheme="minorHAnsi"/>
          <w:b/>
          <w:bCs/>
          <w:sz w:val="20"/>
          <w:szCs w:val="20"/>
        </w:rPr>
      </w:pPr>
      <w:proofErr w:type="gramStart"/>
      <w:r w:rsidRPr="002F0B38">
        <w:rPr>
          <w:rFonts w:asciiTheme="minorHAnsi" w:hAnsiTheme="minorHAnsi" w:cstheme="minorHAnsi"/>
          <w:b/>
          <w:bCs/>
          <w:sz w:val="20"/>
          <w:szCs w:val="20"/>
        </w:rPr>
        <w:t>« По</w:t>
      </w:r>
      <w:proofErr w:type="gramEnd"/>
      <w:r w:rsidRPr="002F0B38">
        <w:rPr>
          <w:rFonts w:asciiTheme="minorHAnsi" w:hAnsiTheme="minorHAnsi" w:cstheme="minorHAnsi"/>
          <w:b/>
          <w:bCs/>
          <w:sz w:val="20"/>
          <w:szCs w:val="20"/>
        </w:rPr>
        <w:t xml:space="preserve">  предоставлению разрешения на отклонение от предельных параметров разрешённого строительства»</w:t>
      </w:r>
    </w:p>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b/>
          <w:sz w:val="20"/>
          <w:szCs w:val="20"/>
        </w:rPr>
        <w:t xml:space="preserve">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 xml:space="preserve"> На основании Федерального закона от 06.10.2003 № 131-ФЗ «Об общих принципах организации местного самоуправления в Российской Федерации»; Федерального  закона  от 27.07.2010 № 210-ФЗ «Об организации предоставления государственных и муниципальных услуг»,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Уставом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 xml:space="preserve"> ПОСТАНОВЛЯЮ</w:t>
      </w:r>
    </w:p>
    <w:p w:rsidR="002F0B38" w:rsidRPr="00D443AF" w:rsidRDefault="002F0B38" w:rsidP="002F0B38">
      <w:pPr>
        <w:pStyle w:val="a5"/>
        <w:rPr>
          <w:rFonts w:asciiTheme="minorHAnsi" w:hAnsiTheme="minorHAnsi" w:cstheme="minorHAnsi"/>
          <w:bCs/>
          <w:sz w:val="20"/>
          <w:szCs w:val="20"/>
        </w:rPr>
      </w:pPr>
      <w:r w:rsidRPr="002F0B38">
        <w:rPr>
          <w:rFonts w:asciiTheme="minorHAnsi" w:hAnsiTheme="minorHAnsi" w:cstheme="minorHAnsi"/>
          <w:sz w:val="20"/>
          <w:szCs w:val="20"/>
        </w:rPr>
        <w:t xml:space="preserve">1.Утвердить Административный </w:t>
      </w:r>
      <w:proofErr w:type="gramStart"/>
      <w:r w:rsidRPr="002F0B38">
        <w:rPr>
          <w:rFonts w:asciiTheme="minorHAnsi" w:hAnsiTheme="minorHAnsi" w:cstheme="minorHAnsi"/>
          <w:sz w:val="20"/>
          <w:szCs w:val="20"/>
        </w:rPr>
        <w:t>регламент  предоставления</w:t>
      </w:r>
      <w:proofErr w:type="gramEnd"/>
      <w:r w:rsidRPr="002F0B38">
        <w:rPr>
          <w:rFonts w:asciiTheme="minorHAnsi" w:hAnsiTheme="minorHAnsi" w:cstheme="minorHAnsi"/>
          <w:sz w:val="20"/>
          <w:szCs w:val="20"/>
        </w:rPr>
        <w:t xml:space="preserve"> муниципальной услуги по </w:t>
      </w:r>
      <w:r w:rsidRPr="002F0B38">
        <w:rPr>
          <w:rFonts w:asciiTheme="minorHAnsi" w:hAnsiTheme="minorHAnsi" w:cstheme="minorHAnsi"/>
          <w:bCs/>
          <w:sz w:val="20"/>
          <w:szCs w:val="20"/>
        </w:rPr>
        <w:t>предоставлению  разрешения  на отклонение от предельных параметров разрешённого строительства.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2.Опубликовать настоящее </w:t>
      </w:r>
      <w:proofErr w:type="gramStart"/>
      <w:r w:rsidRPr="002F0B38">
        <w:rPr>
          <w:rFonts w:asciiTheme="minorHAnsi" w:hAnsiTheme="minorHAnsi" w:cstheme="minorHAnsi"/>
          <w:sz w:val="20"/>
          <w:szCs w:val="20"/>
        </w:rPr>
        <w:t>постановление  в</w:t>
      </w:r>
      <w:proofErr w:type="gramEnd"/>
      <w:r w:rsidRPr="002F0B38">
        <w:rPr>
          <w:rFonts w:asciiTheme="minorHAnsi" w:hAnsiTheme="minorHAnsi" w:cstheme="minorHAnsi"/>
          <w:sz w:val="20"/>
          <w:szCs w:val="20"/>
        </w:rPr>
        <w:t xml:space="preserve"> местной газете «</w:t>
      </w:r>
      <w:proofErr w:type="spellStart"/>
      <w:r w:rsidRPr="002F0B38">
        <w:rPr>
          <w:rFonts w:asciiTheme="minorHAnsi" w:hAnsiTheme="minorHAnsi" w:cstheme="minorHAnsi"/>
          <w:sz w:val="20"/>
          <w:szCs w:val="20"/>
        </w:rPr>
        <w:t>Новопервомайский</w:t>
      </w:r>
      <w:proofErr w:type="spellEnd"/>
      <w:r w:rsidRPr="002F0B38">
        <w:rPr>
          <w:rFonts w:asciiTheme="minorHAnsi" w:hAnsiTheme="minorHAnsi" w:cstheme="minorHAnsi"/>
          <w:sz w:val="20"/>
          <w:szCs w:val="20"/>
        </w:rPr>
        <w:t xml:space="preserve">   вестник» и разместить на официальном сайте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в сети Интернет.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3.Контроль за исполнением данного постановления оставляю за собой. </w:t>
      </w:r>
    </w:p>
    <w:p w:rsidR="002F0B38" w:rsidRPr="002F0B38" w:rsidRDefault="002F0B38" w:rsidP="002F0B38">
      <w:pPr>
        <w:pStyle w:val="a5"/>
        <w:rPr>
          <w:rFonts w:asciiTheme="minorHAnsi" w:hAnsiTheme="minorHAnsi" w:cstheme="minorHAnsi"/>
          <w:sz w:val="20"/>
          <w:szCs w:val="20"/>
        </w:rPr>
      </w:pPr>
    </w:p>
    <w:p w:rsidR="002F0B38" w:rsidRPr="00D443AF" w:rsidRDefault="002F0B38" w:rsidP="002F0B38">
      <w:pPr>
        <w:pStyle w:val="a5"/>
        <w:rPr>
          <w:rFonts w:asciiTheme="minorHAnsi" w:hAnsiTheme="minorHAnsi" w:cstheme="minorHAnsi"/>
          <w:b/>
          <w:sz w:val="20"/>
          <w:szCs w:val="20"/>
        </w:rPr>
      </w:pPr>
      <w:r w:rsidRPr="002F0B38">
        <w:rPr>
          <w:rFonts w:asciiTheme="minorHAnsi" w:hAnsiTheme="minorHAnsi" w:cstheme="minorHAnsi"/>
          <w:sz w:val="20"/>
          <w:szCs w:val="20"/>
        </w:rPr>
        <w:t xml:space="preserve">                </w:t>
      </w:r>
      <w:r w:rsidRPr="00D443AF">
        <w:rPr>
          <w:rFonts w:asciiTheme="minorHAnsi" w:hAnsiTheme="minorHAnsi" w:cstheme="minorHAnsi"/>
          <w:b/>
          <w:sz w:val="20"/>
          <w:szCs w:val="20"/>
        </w:rPr>
        <w:t xml:space="preserve">Глава </w:t>
      </w:r>
      <w:proofErr w:type="spellStart"/>
      <w:r w:rsidRPr="00D443AF">
        <w:rPr>
          <w:rFonts w:asciiTheme="minorHAnsi" w:hAnsiTheme="minorHAnsi" w:cstheme="minorHAnsi"/>
          <w:b/>
          <w:sz w:val="20"/>
          <w:szCs w:val="20"/>
        </w:rPr>
        <w:t>Новопервомайского</w:t>
      </w:r>
      <w:proofErr w:type="spellEnd"/>
      <w:r w:rsidRPr="00D443AF">
        <w:rPr>
          <w:rFonts w:asciiTheme="minorHAnsi" w:hAnsiTheme="minorHAnsi" w:cstheme="minorHAnsi"/>
          <w:b/>
          <w:sz w:val="20"/>
          <w:szCs w:val="20"/>
        </w:rPr>
        <w:t xml:space="preserve"> сельсовета    _______________     </w:t>
      </w:r>
      <w:proofErr w:type="spellStart"/>
      <w:r w:rsidRPr="00D443AF">
        <w:rPr>
          <w:rFonts w:asciiTheme="minorHAnsi" w:hAnsiTheme="minorHAnsi" w:cstheme="minorHAnsi"/>
          <w:b/>
          <w:sz w:val="20"/>
          <w:szCs w:val="20"/>
        </w:rPr>
        <w:t>Д.Н.Буров</w:t>
      </w:r>
      <w:proofErr w:type="spellEnd"/>
    </w:p>
    <w:p w:rsidR="002F0B38" w:rsidRPr="002F0B38" w:rsidRDefault="002F0B38" w:rsidP="002F0B38">
      <w:pPr>
        <w:pStyle w:val="a5"/>
        <w:rPr>
          <w:rFonts w:asciiTheme="minorHAnsi" w:hAnsiTheme="minorHAnsi" w:cstheme="minorHAnsi"/>
          <w:bCs/>
          <w:sz w:val="20"/>
          <w:szCs w:val="20"/>
        </w:rPr>
      </w:pPr>
    </w:p>
    <w:p w:rsidR="002F0B38" w:rsidRPr="00D443AF" w:rsidRDefault="002F0B38" w:rsidP="00D443AF">
      <w:pPr>
        <w:pStyle w:val="a5"/>
        <w:jc w:val="right"/>
        <w:rPr>
          <w:rFonts w:asciiTheme="minorHAnsi" w:hAnsiTheme="minorHAnsi" w:cstheme="minorHAnsi"/>
          <w:b/>
          <w:bCs/>
          <w:sz w:val="20"/>
          <w:szCs w:val="20"/>
        </w:rPr>
      </w:pPr>
      <w:r w:rsidRPr="00D443AF">
        <w:rPr>
          <w:rFonts w:asciiTheme="minorHAnsi" w:hAnsiTheme="minorHAnsi" w:cstheme="minorHAnsi"/>
          <w:b/>
          <w:bCs/>
          <w:sz w:val="20"/>
          <w:szCs w:val="20"/>
        </w:rPr>
        <w:t xml:space="preserve">приложение </w:t>
      </w:r>
    </w:p>
    <w:p w:rsidR="002F0B38" w:rsidRPr="00D443AF" w:rsidRDefault="002F0B38" w:rsidP="00D443AF">
      <w:pPr>
        <w:pStyle w:val="a5"/>
        <w:jc w:val="right"/>
        <w:rPr>
          <w:rFonts w:asciiTheme="minorHAnsi" w:hAnsiTheme="minorHAnsi" w:cstheme="minorHAnsi"/>
          <w:b/>
          <w:bCs/>
          <w:sz w:val="20"/>
          <w:szCs w:val="20"/>
        </w:rPr>
      </w:pPr>
      <w:r w:rsidRPr="00D443AF">
        <w:rPr>
          <w:rFonts w:asciiTheme="minorHAnsi" w:hAnsiTheme="minorHAnsi" w:cstheme="minorHAnsi"/>
          <w:b/>
          <w:bCs/>
          <w:sz w:val="20"/>
          <w:szCs w:val="20"/>
        </w:rPr>
        <w:t>УТВЕРЖДЕНО</w:t>
      </w:r>
    </w:p>
    <w:p w:rsidR="002F0B38" w:rsidRPr="00D443AF" w:rsidRDefault="002F0B38" w:rsidP="00D443AF">
      <w:pPr>
        <w:pStyle w:val="a5"/>
        <w:jc w:val="right"/>
        <w:rPr>
          <w:rFonts w:asciiTheme="minorHAnsi" w:hAnsiTheme="minorHAnsi" w:cstheme="minorHAnsi"/>
          <w:b/>
          <w:bCs/>
          <w:sz w:val="20"/>
          <w:szCs w:val="20"/>
        </w:rPr>
      </w:pPr>
      <w:r w:rsidRPr="00D443AF">
        <w:rPr>
          <w:rFonts w:asciiTheme="minorHAnsi" w:hAnsiTheme="minorHAnsi" w:cstheme="minorHAnsi"/>
          <w:b/>
          <w:bCs/>
          <w:sz w:val="20"/>
          <w:szCs w:val="20"/>
        </w:rPr>
        <w:t>Постановлением администрации</w:t>
      </w:r>
    </w:p>
    <w:p w:rsidR="002F0B38" w:rsidRPr="00D443AF" w:rsidRDefault="002F0B38" w:rsidP="00D443AF">
      <w:pPr>
        <w:pStyle w:val="a5"/>
        <w:jc w:val="right"/>
        <w:rPr>
          <w:rFonts w:asciiTheme="minorHAnsi" w:hAnsiTheme="minorHAnsi" w:cstheme="minorHAnsi"/>
          <w:b/>
          <w:bCs/>
          <w:sz w:val="20"/>
          <w:szCs w:val="20"/>
        </w:rPr>
      </w:pPr>
      <w:r w:rsidRPr="00D443AF">
        <w:rPr>
          <w:rFonts w:asciiTheme="minorHAnsi" w:hAnsiTheme="minorHAnsi" w:cstheme="minorHAnsi"/>
          <w:b/>
          <w:bCs/>
          <w:sz w:val="20"/>
          <w:szCs w:val="20"/>
        </w:rPr>
        <w:t xml:space="preserve"> </w:t>
      </w:r>
      <w:proofErr w:type="spellStart"/>
      <w:r w:rsidRPr="00D443AF">
        <w:rPr>
          <w:rFonts w:asciiTheme="minorHAnsi" w:hAnsiTheme="minorHAnsi" w:cstheme="minorHAnsi"/>
          <w:b/>
          <w:bCs/>
          <w:sz w:val="20"/>
          <w:szCs w:val="20"/>
        </w:rPr>
        <w:t>Новопервомайского</w:t>
      </w:r>
      <w:proofErr w:type="spellEnd"/>
      <w:r w:rsidRPr="00D443AF">
        <w:rPr>
          <w:rFonts w:asciiTheme="minorHAnsi" w:hAnsiTheme="minorHAnsi" w:cstheme="minorHAnsi"/>
          <w:b/>
          <w:bCs/>
          <w:sz w:val="20"/>
          <w:szCs w:val="20"/>
        </w:rPr>
        <w:t xml:space="preserve"> сельсовета</w:t>
      </w:r>
    </w:p>
    <w:p w:rsidR="002F0B38" w:rsidRPr="00D443AF" w:rsidRDefault="002F0B38" w:rsidP="00D443AF">
      <w:pPr>
        <w:pStyle w:val="a5"/>
        <w:jc w:val="right"/>
        <w:rPr>
          <w:rFonts w:asciiTheme="minorHAnsi" w:hAnsiTheme="minorHAnsi" w:cstheme="minorHAnsi"/>
          <w:b/>
          <w:bCs/>
          <w:sz w:val="20"/>
          <w:szCs w:val="20"/>
        </w:rPr>
      </w:pPr>
      <w:r w:rsidRPr="00D443AF">
        <w:rPr>
          <w:rFonts w:asciiTheme="minorHAnsi" w:hAnsiTheme="minorHAnsi" w:cstheme="minorHAnsi"/>
          <w:b/>
          <w:bCs/>
          <w:sz w:val="20"/>
          <w:szCs w:val="20"/>
        </w:rPr>
        <w:t>Татарского района</w:t>
      </w:r>
    </w:p>
    <w:p w:rsidR="002F0B38" w:rsidRPr="00D443AF" w:rsidRDefault="002F0B38" w:rsidP="00D443AF">
      <w:pPr>
        <w:pStyle w:val="a5"/>
        <w:jc w:val="right"/>
        <w:rPr>
          <w:rFonts w:asciiTheme="minorHAnsi" w:hAnsiTheme="minorHAnsi" w:cstheme="minorHAnsi"/>
          <w:b/>
          <w:bCs/>
          <w:sz w:val="20"/>
          <w:szCs w:val="20"/>
        </w:rPr>
      </w:pPr>
      <w:r w:rsidRPr="00D443AF">
        <w:rPr>
          <w:rFonts w:asciiTheme="minorHAnsi" w:hAnsiTheme="minorHAnsi" w:cstheme="minorHAnsi"/>
          <w:b/>
          <w:bCs/>
          <w:sz w:val="20"/>
          <w:szCs w:val="20"/>
        </w:rPr>
        <w:t xml:space="preserve"> Новосибирской области</w:t>
      </w:r>
    </w:p>
    <w:p w:rsidR="002F0B38" w:rsidRPr="002F0B38" w:rsidRDefault="002F0B38" w:rsidP="00D443AF">
      <w:pPr>
        <w:pStyle w:val="a5"/>
        <w:jc w:val="right"/>
        <w:rPr>
          <w:rFonts w:asciiTheme="minorHAnsi" w:hAnsiTheme="minorHAnsi" w:cstheme="minorHAnsi"/>
          <w:b/>
          <w:bCs/>
          <w:sz w:val="20"/>
          <w:szCs w:val="20"/>
        </w:rPr>
      </w:pPr>
      <w:r w:rsidRPr="00D443AF">
        <w:rPr>
          <w:rFonts w:asciiTheme="minorHAnsi" w:hAnsiTheme="minorHAnsi" w:cstheme="minorHAnsi"/>
          <w:b/>
          <w:bCs/>
          <w:sz w:val="20"/>
          <w:szCs w:val="20"/>
        </w:rPr>
        <w:t xml:space="preserve">От </w:t>
      </w:r>
      <w:proofErr w:type="gramStart"/>
      <w:r w:rsidRPr="00D443AF">
        <w:rPr>
          <w:rFonts w:asciiTheme="minorHAnsi" w:hAnsiTheme="minorHAnsi" w:cstheme="minorHAnsi"/>
          <w:b/>
          <w:bCs/>
          <w:sz w:val="20"/>
          <w:szCs w:val="20"/>
        </w:rPr>
        <w:t>13.11.2015г  №</w:t>
      </w:r>
      <w:proofErr w:type="gramEnd"/>
      <w:r w:rsidRPr="00D443AF">
        <w:rPr>
          <w:rFonts w:asciiTheme="minorHAnsi" w:hAnsiTheme="minorHAnsi" w:cstheme="minorHAnsi"/>
          <w:b/>
          <w:bCs/>
          <w:sz w:val="20"/>
          <w:szCs w:val="20"/>
        </w:rPr>
        <w:t xml:space="preserve"> __112</w:t>
      </w:r>
    </w:p>
    <w:p w:rsidR="002F0B38" w:rsidRPr="00D443AF" w:rsidRDefault="002F0B38" w:rsidP="002F0B38">
      <w:pPr>
        <w:pStyle w:val="a5"/>
        <w:rPr>
          <w:rFonts w:asciiTheme="minorHAnsi" w:hAnsiTheme="minorHAnsi" w:cstheme="minorHAnsi"/>
          <w:b/>
          <w:bCs/>
          <w:sz w:val="20"/>
          <w:szCs w:val="20"/>
        </w:rPr>
      </w:pPr>
      <w:r w:rsidRPr="002F0B38">
        <w:rPr>
          <w:rFonts w:asciiTheme="minorHAnsi" w:hAnsiTheme="minorHAnsi" w:cstheme="minorHAnsi"/>
          <w:b/>
          <w:bCs/>
          <w:sz w:val="20"/>
          <w:szCs w:val="20"/>
        </w:rPr>
        <w:t>АДМИНИСТРАТИВНЫЙ РЕГЛАМЕНТ ПРЕДОСТАВЛЕНИЯ МУНИЦИПАЛЬНОЙ УСЛУГИ ПО ПРЕДОСТАВЛЕНИЮ РАЗРЕШЕНИЯ НА ОТКЛОНЕНИЕ ОТ ПРЕДЕЛЬНЫХ ПАРАМЕТРОВ РАЗРЕШЕННОГО СТРОИТЕЛЬСТВА</w:t>
      </w:r>
    </w:p>
    <w:p w:rsidR="002F0B38" w:rsidRPr="00D443AF" w:rsidRDefault="002F0B38" w:rsidP="002F0B38">
      <w:pPr>
        <w:pStyle w:val="a5"/>
        <w:rPr>
          <w:rFonts w:asciiTheme="minorHAnsi" w:hAnsiTheme="minorHAnsi" w:cstheme="minorHAnsi"/>
          <w:b/>
          <w:sz w:val="20"/>
          <w:szCs w:val="20"/>
        </w:rPr>
      </w:pPr>
      <w:bookmarkStart w:id="10" w:name="Par50"/>
      <w:bookmarkEnd w:id="10"/>
      <w:r w:rsidRPr="00D443AF">
        <w:rPr>
          <w:rFonts w:asciiTheme="minorHAnsi" w:hAnsiTheme="minorHAnsi" w:cstheme="minorHAnsi"/>
          <w:b/>
          <w:sz w:val="20"/>
          <w:szCs w:val="20"/>
        </w:rPr>
        <w:t>1. Общие положения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1.1. Административный регламент предоставления муниципальной услуги по предоставлению разрешения на отклонение от предельных параметров разрешенного строительства (далее - административный регламент) разработан в соответствии с Градостроительным кодексом Российской федерации, Федеральным </w:t>
      </w:r>
      <w:hyperlink r:id="rId36" w:history="1">
        <w:r w:rsidRPr="002F0B38">
          <w:rPr>
            <w:rFonts w:asciiTheme="minorHAnsi" w:hAnsiTheme="minorHAnsi" w:cstheme="minorHAnsi"/>
            <w:sz w:val="20"/>
            <w:szCs w:val="20"/>
          </w:rPr>
          <w:t>законом</w:t>
        </w:r>
      </w:hyperlink>
      <w:r w:rsidRPr="002F0B38">
        <w:rPr>
          <w:rFonts w:asciiTheme="minorHAnsi" w:hAnsiTheme="minorHAnsi" w:cstheme="minorHAnsi"/>
          <w:sz w:val="20"/>
          <w:szCs w:val="20"/>
        </w:rPr>
        <w:t xml:space="preserve"> от 27.07.2010 № 210-ФЗ «Об организации предоставления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1.2. Административный регламент устанавливает порядок и стандарт предоставления муниципальной услуги по предоставлению разрешения на отклонение от предельных параметров разрешенного строительства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досудебный (внесудебный) порядок обжалования заявителем решений и действий (бездействия) _администрации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 (далее - администрация), предоставляющей муниципальную услугу, должностного лица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либо муниципального служащего при предоставлении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1.3. Муниципальная услуга предоставляется физическим и юридическим лицам -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2F0B38">
        <w:rPr>
          <w:rFonts w:asciiTheme="minorHAnsi" w:hAnsiTheme="minorHAnsi" w:cstheme="minorHAnsi"/>
          <w:sz w:val="20"/>
          <w:szCs w:val="20"/>
        </w:rPr>
        <w:t>иные характеристики</w:t>
      </w:r>
      <w:proofErr w:type="gramEnd"/>
      <w:r w:rsidRPr="002F0B38">
        <w:rPr>
          <w:rFonts w:asciiTheme="minorHAnsi" w:hAnsiTheme="minorHAnsi" w:cstheme="minorHAnsi"/>
          <w:sz w:val="20"/>
          <w:szCs w:val="20"/>
        </w:rPr>
        <w:t xml:space="preserve"> которых неблагоприятны для застройки (далее - заявитель).</w:t>
      </w:r>
    </w:p>
    <w:p w:rsidR="002F0B38" w:rsidRPr="00D443AF" w:rsidRDefault="002F0B38" w:rsidP="002F0B38">
      <w:pPr>
        <w:pStyle w:val="a5"/>
        <w:rPr>
          <w:rFonts w:asciiTheme="minorHAnsi" w:hAnsiTheme="minorHAnsi" w:cstheme="minorHAnsi"/>
          <w:b/>
          <w:sz w:val="20"/>
          <w:szCs w:val="20"/>
        </w:rPr>
      </w:pPr>
      <w:bookmarkStart w:id="11" w:name="Par56"/>
      <w:bookmarkEnd w:id="11"/>
      <w:r w:rsidRPr="00D443AF">
        <w:rPr>
          <w:rFonts w:asciiTheme="minorHAnsi" w:hAnsiTheme="minorHAnsi" w:cstheme="minorHAnsi"/>
          <w:b/>
          <w:sz w:val="20"/>
          <w:szCs w:val="20"/>
        </w:rPr>
        <w:t>2. Стандарт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 Наименование муниципальной услуги: предоставление разрешения на отклонение от предельных параметров разрешенного строительства (далее - разрешение на отклонение от предельных параметров).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2.2. Муниципальная услуга предоставляется </w:t>
      </w:r>
      <w:proofErr w:type="gramStart"/>
      <w:r w:rsidRPr="002F0B38">
        <w:rPr>
          <w:rFonts w:asciiTheme="minorHAnsi" w:hAnsiTheme="minorHAnsi" w:cstheme="minorHAnsi"/>
          <w:sz w:val="20"/>
          <w:szCs w:val="20"/>
        </w:rPr>
        <w:t xml:space="preserve">администрацией  </w:t>
      </w:r>
      <w:proofErr w:type="spellStart"/>
      <w:r w:rsidRPr="002F0B38">
        <w:rPr>
          <w:rFonts w:asciiTheme="minorHAnsi" w:hAnsiTheme="minorHAnsi" w:cstheme="minorHAnsi"/>
          <w:sz w:val="20"/>
          <w:szCs w:val="20"/>
        </w:rPr>
        <w:t>Новопервомайского</w:t>
      </w:r>
      <w:proofErr w:type="spellEnd"/>
      <w:proofErr w:type="gramEnd"/>
      <w:r w:rsidRPr="002F0B38">
        <w:rPr>
          <w:rFonts w:asciiTheme="minorHAnsi" w:hAnsiTheme="minorHAnsi" w:cstheme="minorHAnsi"/>
          <w:sz w:val="20"/>
          <w:szCs w:val="20"/>
        </w:rPr>
        <w:t xml:space="preserve"> сельсовета Татарского района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Процедура предоставления муниципальной услуги осуществляется специалистами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сельсовета.В</w:t>
      </w:r>
      <w:proofErr w:type="spellEnd"/>
      <w:r w:rsidRPr="002F0B38">
        <w:rPr>
          <w:rFonts w:asciiTheme="minorHAnsi" w:hAnsiTheme="minorHAnsi" w:cstheme="minorHAnsi"/>
          <w:sz w:val="20"/>
          <w:szCs w:val="20"/>
        </w:rPr>
        <w:t xml:space="preserve"> процедуре предоставления муниципальной услуги участвует комиссия по подготовке проекта правил землепользования и </w:t>
      </w:r>
      <w:proofErr w:type="gramStart"/>
      <w:r w:rsidRPr="002F0B38">
        <w:rPr>
          <w:rFonts w:asciiTheme="minorHAnsi" w:hAnsiTheme="minorHAnsi" w:cstheme="minorHAnsi"/>
          <w:sz w:val="20"/>
          <w:szCs w:val="20"/>
        </w:rPr>
        <w:t xml:space="preserve">застройки  </w:t>
      </w:r>
      <w:proofErr w:type="spellStart"/>
      <w:r w:rsidRPr="002F0B38">
        <w:rPr>
          <w:rFonts w:asciiTheme="minorHAnsi" w:hAnsiTheme="minorHAnsi" w:cstheme="minorHAnsi"/>
          <w:sz w:val="20"/>
          <w:szCs w:val="20"/>
        </w:rPr>
        <w:t>Новопервомайского</w:t>
      </w:r>
      <w:proofErr w:type="spellEnd"/>
      <w:proofErr w:type="gramEnd"/>
      <w:r w:rsidRPr="002F0B38">
        <w:rPr>
          <w:rFonts w:asciiTheme="minorHAnsi" w:hAnsiTheme="minorHAnsi" w:cstheme="minorHAnsi"/>
          <w:sz w:val="20"/>
          <w:szCs w:val="20"/>
        </w:rPr>
        <w:t xml:space="preserve"> сельсовета (далее - комиссия).</w:t>
      </w:r>
    </w:p>
    <w:p w:rsidR="002F0B38" w:rsidRPr="002F0B38" w:rsidRDefault="002F0B38" w:rsidP="002F0B38">
      <w:pPr>
        <w:pStyle w:val="a5"/>
        <w:rPr>
          <w:rFonts w:asciiTheme="minorHAnsi" w:hAnsiTheme="minorHAnsi" w:cstheme="minorHAnsi"/>
          <w:sz w:val="20"/>
          <w:szCs w:val="20"/>
          <w:lang w:eastAsia="ru-RU"/>
        </w:rPr>
      </w:pPr>
      <w:r w:rsidRPr="002F0B38">
        <w:rPr>
          <w:rFonts w:asciiTheme="minorHAnsi" w:hAnsiTheme="minorHAnsi" w:cstheme="minorHAnsi"/>
          <w:sz w:val="20"/>
          <w:szCs w:val="20"/>
        </w:rPr>
        <w:t xml:space="preserve">2.3. Место нахождения: </w:t>
      </w:r>
      <w:proofErr w:type="spellStart"/>
      <w:r w:rsidRPr="002F0B38">
        <w:rPr>
          <w:rFonts w:asciiTheme="minorHAnsi" w:hAnsiTheme="minorHAnsi" w:cstheme="minorHAnsi"/>
          <w:sz w:val="20"/>
          <w:szCs w:val="20"/>
        </w:rPr>
        <w:t>с.Новопервомайское</w:t>
      </w:r>
      <w:proofErr w:type="spell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ул.Лысенкова</w:t>
      </w:r>
      <w:proofErr w:type="spellEnd"/>
      <w:r w:rsidRPr="002F0B38">
        <w:rPr>
          <w:rFonts w:asciiTheme="minorHAnsi" w:hAnsiTheme="minorHAnsi" w:cstheme="minorHAnsi"/>
          <w:sz w:val="20"/>
          <w:szCs w:val="20"/>
        </w:rPr>
        <w:t xml:space="preserve"> 15б, Татарский район, Новосибирская область.</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 xml:space="preserve"> Муниципальную услугу непосредственно </w:t>
      </w:r>
      <w:proofErr w:type="gramStart"/>
      <w:r w:rsidRPr="002F0B38">
        <w:rPr>
          <w:rFonts w:asciiTheme="minorHAnsi" w:hAnsiTheme="minorHAnsi" w:cstheme="minorHAnsi"/>
          <w:sz w:val="20"/>
          <w:szCs w:val="20"/>
        </w:rPr>
        <w:t>предоставляет  администрация</w:t>
      </w:r>
      <w:proofErr w:type="gram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Татарского района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График работы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5603"/>
      </w:tblGrid>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Д  Дни</w:t>
            </w:r>
            <w:proofErr w:type="gramEnd"/>
            <w:r w:rsidRPr="002F0B38">
              <w:rPr>
                <w:rFonts w:asciiTheme="minorHAnsi" w:hAnsiTheme="minorHAnsi" w:cstheme="minorHAnsi"/>
                <w:sz w:val="20"/>
                <w:szCs w:val="20"/>
              </w:rPr>
              <w:t xml:space="preserve"> недели</w:t>
            </w:r>
          </w:p>
        </w:tc>
        <w:tc>
          <w:tcPr>
            <w:tcW w:w="5603"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Часы</w:t>
            </w:r>
            <w:proofErr w:type="gramEnd"/>
            <w:r w:rsidRPr="002F0B38">
              <w:rPr>
                <w:rFonts w:asciiTheme="minorHAnsi" w:hAnsiTheme="minorHAnsi" w:cstheme="minorHAnsi"/>
                <w:sz w:val="20"/>
                <w:szCs w:val="20"/>
              </w:rPr>
              <w:t xml:space="preserve"> приема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Понедельник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В  Вторник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С  Среда</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Четверг</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с 9-00 до 13-00 и с 14-00 до 17-00</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Пятница</w:t>
            </w:r>
            <w:proofErr w:type="gramEnd"/>
          </w:p>
        </w:tc>
        <w:tc>
          <w:tcPr>
            <w:tcW w:w="5603" w:type="dxa"/>
          </w:tcPr>
          <w:p w:rsidR="002F0B38" w:rsidRPr="002F0B38" w:rsidRDefault="002F0B38" w:rsidP="002F0B38">
            <w:pPr>
              <w:pStyle w:val="a5"/>
              <w:rPr>
                <w:rFonts w:asciiTheme="minorHAnsi" w:hAnsiTheme="minorHAnsi" w:cstheme="minorHAnsi"/>
                <w:color w:val="000000"/>
                <w:sz w:val="20"/>
                <w:szCs w:val="20"/>
              </w:rPr>
            </w:pPr>
            <w:r w:rsidRPr="002F0B38">
              <w:rPr>
                <w:rFonts w:asciiTheme="minorHAnsi" w:hAnsiTheme="minorHAnsi" w:cstheme="minorHAnsi"/>
                <w:color w:val="000000"/>
                <w:sz w:val="20"/>
                <w:szCs w:val="20"/>
              </w:rPr>
              <w:t>с 9-00 до 13-00 и с 14-00 до 17-00</w:t>
            </w:r>
          </w:p>
        </w:tc>
      </w:tr>
    </w:tbl>
    <w:p w:rsidR="002F0B38" w:rsidRPr="002F0B38" w:rsidRDefault="002F0B38" w:rsidP="002F0B38">
      <w:pPr>
        <w:pStyle w:val="a5"/>
        <w:rPr>
          <w:rFonts w:asciiTheme="minorHAnsi" w:hAnsiTheme="minorHAnsi" w:cstheme="minorHAnsi"/>
          <w:sz w:val="20"/>
          <w:szCs w:val="20"/>
        </w:rPr>
      </w:pP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Время обеденного перерыва и отдыха специалистов администрации составляет 1 час. Выходные суббота и воскресенье.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Телефонные номера администрации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Татарского района Новосибирской области: (383) 64- 46-149, (383) 64-46-182</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Адрес официального интернет-сайта администрации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Татарского района: Адрес официального интернет-сайта администрации</w:t>
      </w:r>
      <w:r w:rsidRPr="002F0B38">
        <w:rPr>
          <w:rFonts w:asciiTheme="minorHAnsi" w:hAnsiTheme="minorHAnsi" w:cstheme="minorHAnsi"/>
          <w:b/>
          <w:bCs/>
          <w:sz w:val="20"/>
          <w:szCs w:val="20"/>
        </w:rPr>
        <w:t xml:space="preserve"> </w:t>
      </w:r>
      <w:hyperlink r:id="rId37" w:history="1">
        <w:r w:rsidRPr="002F0B38">
          <w:rPr>
            <w:rStyle w:val="af7"/>
            <w:rFonts w:asciiTheme="minorHAnsi" w:hAnsiTheme="minorHAnsi" w:cstheme="minorHAnsi"/>
            <w:sz w:val="20"/>
            <w:szCs w:val="20"/>
            <w:lang w:val="en-US"/>
          </w:rPr>
          <w:t>www</w:t>
        </w:r>
        <w:r w:rsidRPr="002F0B38">
          <w:rPr>
            <w:rStyle w:val="af7"/>
            <w:rFonts w:asciiTheme="minorHAnsi" w:hAnsiTheme="minorHAnsi" w:cstheme="minorHAnsi"/>
            <w:sz w:val="20"/>
            <w:szCs w:val="20"/>
          </w:rPr>
          <w:t>.</w:t>
        </w:r>
        <w:proofErr w:type="spellStart"/>
        <w:r w:rsidRPr="002F0B38">
          <w:rPr>
            <w:rStyle w:val="af7"/>
            <w:rFonts w:asciiTheme="minorHAnsi" w:hAnsiTheme="minorHAnsi" w:cstheme="minorHAnsi"/>
            <w:sz w:val="20"/>
            <w:szCs w:val="20"/>
            <w:lang w:val="en-US"/>
          </w:rPr>
          <w:t>novopervomaiskoe</w:t>
        </w:r>
        <w:proofErr w:type="spellEnd"/>
        <w:r w:rsidRPr="002F0B38">
          <w:rPr>
            <w:rStyle w:val="af7"/>
            <w:rFonts w:asciiTheme="minorHAnsi" w:hAnsiTheme="minorHAnsi" w:cstheme="minorHAnsi"/>
            <w:sz w:val="20"/>
            <w:szCs w:val="20"/>
          </w:rPr>
          <w:t>.</w:t>
        </w:r>
        <w:proofErr w:type="spellStart"/>
        <w:r w:rsidRPr="002F0B38">
          <w:rPr>
            <w:rStyle w:val="af7"/>
            <w:rFonts w:asciiTheme="minorHAnsi" w:hAnsiTheme="minorHAnsi" w:cstheme="minorHAnsi"/>
            <w:sz w:val="20"/>
            <w:szCs w:val="20"/>
          </w:rPr>
          <w:t>ru</w:t>
        </w:r>
        <w:proofErr w:type="spellEnd"/>
      </w:hyperlink>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Адрес электронной почты: электронная </w:t>
      </w:r>
      <w:proofErr w:type="gramStart"/>
      <w:r w:rsidRPr="002F0B38">
        <w:rPr>
          <w:rFonts w:asciiTheme="minorHAnsi" w:hAnsiTheme="minorHAnsi" w:cstheme="minorHAnsi"/>
          <w:sz w:val="20"/>
          <w:szCs w:val="20"/>
        </w:rPr>
        <w:t xml:space="preserve">почта  </w:t>
      </w:r>
      <w:hyperlink r:id="rId38" w:history="1">
        <w:r w:rsidRPr="002F0B38">
          <w:rPr>
            <w:rStyle w:val="af7"/>
            <w:rFonts w:asciiTheme="minorHAnsi" w:hAnsiTheme="minorHAnsi" w:cstheme="minorHAnsi"/>
            <w:sz w:val="20"/>
            <w:szCs w:val="20"/>
            <w:lang w:val="en-US"/>
          </w:rPr>
          <w:t>novopervomaysk</w:t>
        </w:r>
        <w:r w:rsidRPr="002F0B38">
          <w:rPr>
            <w:rStyle w:val="af7"/>
            <w:rFonts w:asciiTheme="minorHAnsi" w:hAnsiTheme="minorHAnsi" w:cstheme="minorHAnsi"/>
            <w:sz w:val="20"/>
            <w:szCs w:val="20"/>
          </w:rPr>
          <w:t>@</w:t>
        </w:r>
        <w:r w:rsidRPr="002F0B38">
          <w:rPr>
            <w:rStyle w:val="af7"/>
            <w:rFonts w:asciiTheme="minorHAnsi" w:hAnsiTheme="minorHAnsi" w:cstheme="minorHAnsi"/>
            <w:sz w:val="20"/>
            <w:szCs w:val="20"/>
            <w:lang w:val="en-US"/>
          </w:rPr>
          <w:t>mail</w:t>
        </w:r>
        <w:r w:rsidRPr="002F0B38">
          <w:rPr>
            <w:rStyle w:val="af7"/>
            <w:rFonts w:asciiTheme="minorHAnsi" w:hAnsiTheme="minorHAnsi" w:cstheme="minorHAnsi"/>
            <w:sz w:val="20"/>
            <w:szCs w:val="20"/>
          </w:rPr>
          <w:t>.</w:t>
        </w:r>
        <w:r w:rsidRPr="002F0B38">
          <w:rPr>
            <w:rStyle w:val="af7"/>
            <w:rFonts w:asciiTheme="minorHAnsi" w:hAnsiTheme="minorHAnsi" w:cstheme="minorHAnsi"/>
            <w:sz w:val="20"/>
            <w:szCs w:val="20"/>
            <w:lang w:val="en-US"/>
          </w:rPr>
          <w:t>ru</w:t>
        </w:r>
        <w:proofErr w:type="gramEnd"/>
      </w:hyperlink>
    </w:p>
    <w:p w:rsidR="002F0B38" w:rsidRPr="002F0B38" w:rsidRDefault="002F0B38" w:rsidP="002F0B38">
      <w:pPr>
        <w:pStyle w:val="a5"/>
        <w:rPr>
          <w:rFonts w:asciiTheme="minorHAnsi" w:hAnsiTheme="minorHAnsi" w:cstheme="minorHAnsi"/>
          <w:color w:val="000000"/>
          <w:sz w:val="20"/>
          <w:szCs w:val="20"/>
          <w:shd w:val="clear" w:color="auto" w:fill="FFFFFF"/>
        </w:rPr>
      </w:pPr>
      <w:r w:rsidRPr="002F0B38">
        <w:rPr>
          <w:rFonts w:asciiTheme="minorHAnsi" w:hAnsiTheme="minorHAnsi" w:cstheme="minorHAnsi"/>
          <w:color w:val="000000"/>
          <w:sz w:val="20"/>
          <w:szCs w:val="20"/>
          <w:shd w:val="clear" w:color="auto" w:fill="FFFFFF"/>
        </w:rPr>
        <w:t xml:space="preserve">Сведения о месте нахождения, номерах справочных телефонов, адресах электронной почты администрации </w:t>
      </w:r>
      <w:proofErr w:type="spellStart"/>
      <w:r w:rsidRPr="002F0B38">
        <w:rPr>
          <w:rFonts w:asciiTheme="minorHAnsi" w:hAnsiTheme="minorHAnsi" w:cstheme="minorHAnsi"/>
          <w:color w:val="000000"/>
          <w:sz w:val="20"/>
          <w:szCs w:val="20"/>
          <w:shd w:val="clear" w:color="auto" w:fill="FFFFFF"/>
        </w:rPr>
        <w:t>Новопервомайского</w:t>
      </w:r>
      <w:proofErr w:type="spellEnd"/>
      <w:r w:rsidRPr="002F0B38">
        <w:rPr>
          <w:rFonts w:asciiTheme="minorHAnsi" w:hAnsiTheme="minorHAnsi" w:cstheme="minorHAnsi"/>
          <w:color w:val="000000"/>
          <w:sz w:val="20"/>
          <w:szCs w:val="20"/>
          <w:shd w:val="clear" w:color="auto" w:fill="FFFFFF"/>
        </w:rPr>
        <w:t xml:space="preserve"> сельсовета Татарского района Новосибирской области размещаются на информационном стенде администрации </w:t>
      </w:r>
      <w:proofErr w:type="spellStart"/>
      <w:proofErr w:type="gramStart"/>
      <w:r w:rsidRPr="002F0B38">
        <w:rPr>
          <w:rFonts w:asciiTheme="minorHAnsi" w:hAnsiTheme="minorHAnsi" w:cstheme="minorHAnsi"/>
          <w:color w:val="000000"/>
          <w:sz w:val="20"/>
          <w:szCs w:val="20"/>
          <w:shd w:val="clear" w:color="auto" w:fill="FFFFFF"/>
        </w:rPr>
        <w:t>Новопервомайского</w:t>
      </w:r>
      <w:proofErr w:type="spellEnd"/>
      <w:r w:rsidRPr="002F0B38">
        <w:rPr>
          <w:rFonts w:asciiTheme="minorHAnsi" w:hAnsiTheme="minorHAnsi" w:cstheme="minorHAnsi"/>
          <w:color w:val="000000"/>
          <w:sz w:val="20"/>
          <w:szCs w:val="20"/>
          <w:shd w:val="clear" w:color="auto" w:fill="FFFFFF"/>
        </w:rPr>
        <w:t xml:space="preserve">  сельсовета</w:t>
      </w:r>
      <w:proofErr w:type="gramEnd"/>
      <w:r w:rsidRPr="002F0B38">
        <w:rPr>
          <w:rFonts w:asciiTheme="minorHAnsi" w:hAnsiTheme="minorHAnsi" w:cstheme="minorHAnsi"/>
          <w:color w:val="000000"/>
          <w:sz w:val="20"/>
          <w:szCs w:val="20"/>
          <w:shd w:val="clear" w:color="auto" w:fill="FFFFFF"/>
        </w:rPr>
        <w:t xml:space="preserve">, официальном сайте </w:t>
      </w:r>
      <w:proofErr w:type="spellStart"/>
      <w:r w:rsidRPr="002F0B38">
        <w:rPr>
          <w:rFonts w:asciiTheme="minorHAnsi" w:hAnsiTheme="minorHAnsi" w:cstheme="minorHAnsi"/>
          <w:color w:val="000000"/>
          <w:sz w:val="20"/>
          <w:szCs w:val="20"/>
          <w:shd w:val="clear" w:color="auto" w:fill="FFFFFF"/>
        </w:rPr>
        <w:t>Новопервомайского</w:t>
      </w:r>
      <w:proofErr w:type="spellEnd"/>
      <w:r w:rsidRPr="002F0B38">
        <w:rPr>
          <w:rFonts w:asciiTheme="minorHAnsi" w:hAnsiTheme="minorHAnsi" w:cstheme="minorHAnsi"/>
          <w:color w:val="000000"/>
          <w:sz w:val="20"/>
          <w:szCs w:val="20"/>
          <w:shd w:val="clear" w:color="auto" w:fill="FFFFFF"/>
        </w:rPr>
        <w:t xml:space="preserve"> сельсовета и Едином портале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Информация, размещаемая на официальном интернет-сайте и информационном стенде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обновляется по мере ее изменения.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2.2.1. Прием </w:t>
      </w:r>
      <w:proofErr w:type="gramStart"/>
      <w:r w:rsidRPr="002F0B38">
        <w:rPr>
          <w:rFonts w:asciiTheme="minorHAnsi" w:hAnsiTheme="minorHAnsi" w:cstheme="minorHAnsi"/>
          <w:sz w:val="20"/>
          <w:szCs w:val="20"/>
        </w:rPr>
        <w:t>заявлений  на</w:t>
      </w:r>
      <w:proofErr w:type="gramEnd"/>
      <w:r w:rsidRPr="002F0B38">
        <w:rPr>
          <w:rFonts w:asciiTheme="minorHAnsi" w:hAnsiTheme="minorHAnsi" w:cstheme="minorHAnsi"/>
          <w:sz w:val="20"/>
          <w:szCs w:val="20"/>
        </w:rPr>
        <w:t xml:space="preserve"> оказание муниципальной услуги осуществляется в филиале  ГАУ  НСО «Многофункциональный центр предоставления государственных и муниципальных услуг» (далее МФЦ).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Адрес </w:t>
      </w:r>
      <w:proofErr w:type="gramStart"/>
      <w:r w:rsidRPr="002F0B38">
        <w:rPr>
          <w:rFonts w:asciiTheme="minorHAnsi" w:hAnsiTheme="minorHAnsi" w:cstheme="minorHAnsi"/>
          <w:sz w:val="20"/>
          <w:szCs w:val="20"/>
        </w:rPr>
        <w:t>официального  интернет</w:t>
      </w:r>
      <w:proofErr w:type="gramEnd"/>
      <w:r w:rsidRPr="002F0B38">
        <w:rPr>
          <w:rFonts w:asciiTheme="minorHAnsi" w:hAnsiTheme="minorHAnsi" w:cstheme="minorHAnsi"/>
          <w:sz w:val="20"/>
          <w:szCs w:val="20"/>
        </w:rPr>
        <w:t xml:space="preserve">-сайта МФЦ: </w:t>
      </w:r>
      <w:hyperlink r:id="rId39" w:history="1">
        <w:r w:rsidRPr="002F0B38">
          <w:rPr>
            <w:rStyle w:val="af7"/>
            <w:rFonts w:asciiTheme="minorHAnsi" w:hAnsiTheme="minorHAnsi" w:cstheme="minorHAnsi"/>
            <w:sz w:val="20"/>
            <w:szCs w:val="20"/>
            <w:lang w:val="en-US"/>
          </w:rPr>
          <w:t>www</w:t>
        </w:r>
        <w:r w:rsidRPr="002F0B38">
          <w:rPr>
            <w:rStyle w:val="af7"/>
            <w:rFonts w:asciiTheme="minorHAnsi" w:hAnsiTheme="minorHAnsi" w:cstheme="minorHAnsi"/>
            <w:sz w:val="20"/>
            <w:szCs w:val="20"/>
          </w:rPr>
          <w:t>.</w:t>
        </w:r>
        <w:proofErr w:type="spellStart"/>
        <w:r w:rsidRPr="002F0B38">
          <w:rPr>
            <w:rStyle w:val="af7"/>
            <w:rFonts w:asciiTheme="minorHAnsi" w:hAnsiTheme="minorHAnsi" w:cstheme="minorHAnsi"/>
            <w:sz w:val="20"/>
            <w:szCs w:val="20"/>
          </w:rPr>
          <w:t>mfc-nso</w:t>
        </w:r>
        <w:proofErr w:type="spellEnd"/>
      </w:hyperlink>
      <w:r w:rsidRPr="002F0B38">
        <w:rPr>
          <w:rFonts w:asciiTheme="minorHAnsi" w:hAnsiTheme="minorHAnsi" w:cstheme="minorHAnsi"/>
          <w:sz w:val="20"/>
          <w:szCs w:val="20"/>
        </w:rPr>
        <w:t>.</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632122, Новосибирская область, г. Татарск, ул. Ленина, 108е.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Контактные телефоны оператора филиала МФЦ Татарского района (38364) 63-369, (38364) 26-560.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Оператор филиала МФЦ Татарского района осуществляет прием документов и консультацию о порядке предоставления муниципальной услуги в соответствии со следующим графиком: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5603"/>
      </w:tblGrid>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Д  Дни</w:t>
            </w:r>
            <w:proofErr w:type="gramEnd"/>
            <w:r w:rsidRPr="002F0B38">
              <w:rPr>
                <w:rFonts w:asciiTheme="minorHAnsi" w:hAnsiTheme="minorHAnsi" w:cstheme="minorHAnsi"/>
                <w:sz w:val="20"/>
                <w:szCs w:val="20"/>
              </w:rPr>
              <w:t xml:space="preserve"> недели</w:t>
            </w:r>
          </w:p>
        </w:tc>
        <w:tc>
          <w:tcPr>
            <w:tcW w:w="5603"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Часы</w:t>
            </w:r>
            <w:proofErr w:type="gramEnd"/>
            <w:r w:rsidRPr="002F0B38">
              <w:rPr>
                <w:rFonts w:asciiTheme="minorHAnsi" w:hAnsiTheme="minorHAnsi" w:cstheme="minorHAnsi"/>
                <w:sz w:val="20"/>
                <w:szCs w:val="20"/>
              </w:rPr>
              <w:t xml:space="preserve"> приема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Понедельник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8.00 - 17.00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В  Вторник</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8.00 - 20.00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С  Среда</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8.00 - 17.00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Ч  Четверг</w:t>
            </w:r>
            <w:proofErr w:type="gramEnd"/>
          </w:p>
        </w:tc>
        <w:tc>
          <w:tcPr>
            <w:tcW w:w="5603"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color w:val="000000"/>
                <w:sz w:val="20"/>
                <w:szCs w:val="20"/>
              </w:rPr>
              <w:t xml:space="preserve">   8.00 - 20.00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П  Пятница</w:t>
            </w:r>
            <w:proofErr w:type="gramEnd"/>
          </w:p>
        </w:tc>
        <w:tc>
          <w:tcPr>
            <w:tcW w:w="5603" w:type="dxa"/>
          </w:tcPr>
          <w:p w:rsidR="002F0B38" w:rsidRPr="002F0B38" w:rsidRDefault="002F0B38" w:rsidP="002F0B38">
            <w:pPr>
              <w:pStyle w:val="a5"/>
              <w:rPr>
                <w:rFonts w:asciiTheme="minorHAnsi" w:hAnsiTheme="minorHAnsi" w:cstheme="minorHAnsi"/>
                <w:color w:val="000000"/>
                <w:sz w:val="20"/>
                <w:szCs w:val="20"/>
              </w:rPr>
            </w:pPr>
            <w:r w:rsidRPr="002F0B38">
              <w:rPr>
                <w:rFonts w:asciiTheme="minorHAnsi" w:hAnsiTheme="minorHAnsi" w:cstheme="minorHAnsi"/>
                <w:color w:val="000000"/>
                <w:sz w:val="20"/>
                <w:szCs w:val="20"/>
              </w:rPr>
              <w:t xml:space="preserve">   8.00 - 17.00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r w:rsidR="002F0B38" w:rsidRPr="002F0B38" w:rsidTr="00E871B3">
        <w:trPr>
          <w:trHeight w:val="147"/>
        </w:trPr>
        <w:tc>
          <w:tcPr>
            <w:tcW w:w="3968" w:type="dxa"/>
          </w:tcPr>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     Суббота</w:t>
            </w:r>
          </w:p>
        </w:tc>
        <w:tc>
          <w:tcPr>
            <w:tcW w:w="5603" w:type="dxa"/>
          </w:tcPr>
          <w:p w:rsidR="002F0B38" w:rsidRPr="002F0B38" w:rsidRDefault="002F0B38" w:rsidP="002F0B38">
            <w:pPr>
              <w:pStyle w:val="a5"/>
              <w:rPr>
                <w:rFonts w:asciiTheme="minorHAnsi" w:hAnsiTheme="minorHAnsi" w:cstheme="minorHAnsi"/>
                <w:color w:val="000000"/>
                <w:sz w:val="20"/>
                <w:szCs w:val="20"/>
              </w:rPr>
            </w:pPr>
            <w:r w:rsidRPr="002F0B38">
              <w:rPr>
                <w:rFonts w:asciiTheme="minorHAnsi" w:hAnsiTheme="minorHAnsi" w:cstheme="minorHAnsi"/>
                <w:color w:val="000000"/>
                <w:sz w:val="20"/>
                <w:szCs w:val="20"/>
              </w:rPr>
              <w:t xml:space="preserve">   8.00 - 14.00</w:t>
            </w:r>
            <w:proofErr w:type="gramStart"/>
            <w:r w:rsidRPr="002F0B38">
              <w:rPr>
                <w:rFonts w:asciiTheme="minorHAnsi" w:hAnsiTheme="minorHAnsi" w:cstheme="minorHAnsi"/>
                <w:color w:val="000000"/>
                <w:sz w:val="20"/>
                <w:szCs w:val="20"/>
              </w:rPr>
              <w:t>,  без</w:t>
            </w:r>
            <w:proofErr w:type="gramEnd"/>
            <w:r w:rsidRPr="002F0B38">
              <w:rPr>
                <w:rFonts w:asciiTheme="minorHAnsi" w:hAnsiTheme="minorHAnsi" w:cstheme="minorHAnsi"/>
                <w:color w:val="000000"/>
                <w:sz w:val="20"/>
                <w:szCs w:val="20"/>
              </w:rPr>
              <w:t xml:space="preserve"> обеда</w:t>
            </w:r>
          </w:p>
        </w:tc>
      </w:tr>
    </w:tbl>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воскресенье - выходной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2.4. Предоставление муниципальной услуги осуществляется в соответствии с:</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Гражданским </w:t>
      </w:r>
      <w:hyperlink r:id="rId40" w:history="1">
        <w:r w:rsidRPr="002F0B38">
          <w:rPr>
            <w:rFonts w:asciiTheme="minorHAnsi" w:hAnsiTheme="minorHAnsi" w:cstheme="minorHAnsi"/>
            <w:sz w:val="20"/>
            <w:szCs w:val="20"/>
          </w:rPr>
          <w:t>кодексом</w:t>
        </w:r>
      </w:hyperlink>
      <w:r w:rsidRPr="002F0B38">
        <w:rPr>
          <w:rFonts w:asciiTheme="minorHAnsi" w:hAnsiTheme="minorHAnsi" w:cstheme="minorHAnsi"/>
          <w:sz w:val="20"/>
          <w:szCs w:val="20"/>
        </w:rPr>
        <w:t xml:space="preserve"> Российской Федерации;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Земельным </w:t>
      </w:r>
      <w:hyperlink r:id="rId41" w:history="1">
        <w:r w:rsidRPr="002F0B38">
          <w:rPr>
            <w:rFonts w:asciiTheme="minorHAnsi" w:hAnsiTheme="minorHAnsi" w:cstheme="minorHAnsi"/>
            <w:sz w:val="20"/>
            <w:szCs w:val="20"/>
          </w:rPr>
          <w:t>кодексом</w:t>
        </w:r>
      </w:hyperlink>
      <w:r w:rsidRPr="002F0B38">
        <w:rPr>
          <w:rFonts w:asciiTheme="minorHAnsi" w:hAnsiTheme="minorHAnsi" w:cstheme="minorHAnsi"/>
          <w:sz w:val="20"/>
          <w:szCs w:val="20"/>
        </w:rPr>
        <w:t xml:space="preserve"> Российской Федерации;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Градостроительным </w:t>
      </w:r>
      <w:hyperlink r:id="rId42" w:history="1">
        <w:r w:rsidRPr="002F0B38">
          <w:rPr>
            <w:rFonts w:asciiTheme="minorHAnsi" w:hAnsiTheme="minorHAnsi" w:cstheme="minorHAnsi"/>
            <w:sz w:val="20"/>
            <w:szCs w:val="20"/>
          </w:rPr>
          <w:t>кодексом</w:t>
        </w:r>
      </w:hyperlink>
      <w:r w:rsidRPr="002F0B38">
        <w:rPr>
          <w:rFonts w:asciiTheme="minorHAnsi" w:hAnsiTheme="minorHAnsi" w:cstheme="minorHAnsi"/>
          <w:sz w:val="20"/>
          <w:szCs w:val="20"/>
        </w:rPr>
        <w:t xml:space="preserve"> Российской Федерации;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Федеральным </w:t>
      </w:r>
      <w:hyperlink r:id="rId43" w:history="1">
        <w:r w:rsidRPr="002F0B38">
          <w:rPr>
            <w:rFonts w:asciiTheme="minorHAnsi" w:hAnsiTheme="minorHAnsi" w:cstheme="minorHAnsi"/>
            <w:sz w:val="20"/>
            <w:szCs w:val="20"/>
          </w:rPr>
          <w:t>законом</w:t>
        </w:r>
      </w:hyperlink>
      <w:r w:rsidRPr="002F0B38">
        <w:rPr>
          <w:rFonts w:asciiTheme="minorHAnsi" w:hAnsiTheme="minorHAnsi" w:cstheme="minorHAnsi"/>
          <w:sz w:val="20"/>
          <w:szCs w:val="20"/>
        </w:rPr>
        <w:t xml:space="preserve"> от 06.10.2003 № 131-ФЗ «Об общих принципах организации местного самоуправления в Российской Федерации»;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Федеральным </w:t>
      </w:r>
      <w:hyperlink r:id="rId44" w:history="1">
        <w:r w:rsidRPr="002F0B38">
          <w:rPr>
            <w:rFonts w:asciiTheme="minorHAnsi" w:hAnsiTheme="minorHAnsi" w:cstheme="minorHAnsi"/>
            <w:sz w:val="20"/>
            <w:szCs w:val="20"/>
          </w:rPr>
          <w:t>законом</w:t>
        </w:r>
      </w:hyperlink>
      <w:r w:rsidRPr="002F0B38">
        <w:rPr>
          <w:rFonts w:asciiTheme="minorHAnsi" w:hAnsiTheme="minorHAnsi" w:cstheme="minorHAnsi"/>
          <w:sz w:val="20"/>
          <w:szCs w:val="20"/>
        </w:rPr>
        <w:t xml:space="preserve"> от 22.07.2008 № 123-ФЗ «Технический регламент о требованиях пожарной безопасности»;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Федеральным </w:t>
      </w:r>
      <w:hyperlink r:id="rId45" w:history="1">
        <w:r w:rsidRPr="002F0B38">
          <w:rPr>
            <w:rFonts w:asciiTheme="minorHAnsi" w:hAnsiTheme="minorHAnsi" w:cstheme="minorHAnsi"/>
            <w:sz w:val="20"/>
            <w:szCs w:val="20"/>
          </w:rPr>
          <w:t>законом</w:t>
        </w:r>
      </w:hyperlink>
      <w:r w:rsidRPr="002F0B38">
        <w:rPr>
          <w:rFonts w:asciiTheme="minorHAnsi" w:hAnsiTheme="minorHAnsi" w:cstheme="minorHAnsi"/>
          <w:sz w:val="20"/>
          <w:szCs w:val="20"/>
        </w:rPr>
        <w:t xml:space="preserve"> от 30.12.2009 № 384-ФЗ «Технический регламент о безопасности зданий и сооружений»;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Федеральным </w:t>
      </w:r>
      <w:hyperlink r:id="rId46" w:history="1">
        <w:r w:rsidRPr="002F0B38">
          <w:rPr>
            <w:rFonts w:asciiTheme="minorHAnsi" w:hAnsiTheme="minorHAnsi" w:cstheme="minorHAnsi"/>
            <w:sz w:val="20"/>
            <w:szCs w:val="20"/>
          </w:rPr>
          <w:t>законом</w:t>
        </w:r>
      </w:hyperlink>
      <w:r w:rsidRPr="002F0B38">
        <w:rPr>
          <w:rFonts w:asciiTheme="minorHAnsi" w:hAnsiTheme="minorHAnsi" w:cstheme="minorHAnsi"/>
          <w:sz w:val="20"/>
          <w:szCs w:val="20"/>
        </w:rPr>
        <w:t xml:space="preserve"> от 27.07.2006 № 152-ФЗ «О персональных данных»;</w:t>
      </w:r>
    </w:p>
    <w:p w:rsidR="002F0B38" w:rsidRPr="002F0B38" w:rsidRDefault="00C50849" w:rsidP="002F0B38">
      <w:pPr>
        <w:pStyle w:val="a5"/>
        <w:rPr>
          <w:rFonts w:asciiTheme="minorHAnsi" w:hAnsiTheme="minorHAnsi" w:cstheme="minorHAnsi"/>
          <w:sz w:val="20"/>
          <w:szCs w:val="20"/>
        </w:rPr>
      </w:pPr>
      <w:hyperlink r:id="rId47" w:history="1">
        <w:r w:rsidR="002F0B38" w:rsidRPr="002F0B38">
          <w:rPr>
            <w:rFonts w:asciiTheme="minorHAnsi" w:hAnsiTheme="minorHAnsi" w:cstheme="minorHAnsi"/>
            <w:sz w:val="20"/>
            <w:szCs w:val="20"/>
          </w:rPr>
          <w:t>постановлением</w:t>
        </w:r>
      </w:hyperlink>
      <w:r w:rsidR="002F0B38" w:rsidRPr="002F0B38">
        <w:rPr>
          <w:rFonts w:asciiTheme="minorHAnsi" w:hAnsiTheme="minorHAnsi" w:cstheme="minorHAnsi"/>
          <w:sz w:val="20"/>
          <w:szCs w:val="20"/>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2F0B38" w:rsidRPr="002F0B38" w:rsidRDefault="00C50849" w:rsidP="002F0B38">
      <w:pPr>
        <w:pStyle w:val="a5"/>
        <w:rPr>
          <w:rFonts w:asciiTheme="minorHAnsi" w:hAnsiTheme="minorHAnsi" w:cstheme="minorHAnsi"/>
          <w:sz w:val="20"/>
          <w:szCs w:val="20"/>
        </w:rPr>
      </w:pPr>
      <w:hyperlink r:id="rId48" w:history="1">
        <w:r w:rsidR="002F0B38" w:rsidRPr="002F0B38">
          <w:rPr>
            <w:rFonts w:asciiTheme="minorHAnsi" w:hAnsiTheme="minorHAnsi" w:cstheme="minorHAnsi"/>
            <w:sz w:val="20"/>
            <w:szCs w:val="20"/>
          </w:rPr>
          <w:t>постановлением</w:t>
        </w:r>
      </w:hyperlink>
      <w:r w:rsidR="002F0B38" w:rsidRPr="002F0B38">
        <w:rPr>
          <w:rFonts w:asciiTheme="minorHAnsi" w:hAnsiTheme="minorHAnsi" w:cstheme="minorHAnsi"/>
          <w:sz w:val="20"/>
          <w:szCs w:val="20"/>
        </w:rPr>
        <w:t xml:space="preserve"> Правительства Российской Федерации от 08.09.2010 № 697 «О единой системе межведомственного электронного взаимодействия»;</w:t>
      </w:r>
    </w:p>
    <w:p w:rsidR="002F0B38" w:rsidRPr="002F0B38" w:rsidRDefault="00C50849" w:rsidP="002F0B38">
      <w:pPr>
        <w:pStyle w:val="a5"/>
        <w:rPr>
          <w:rFonts w:asciiTheme="minorHAnsi" w:hAnsiTheme="minorHAnsi" w:cstheme="minorHAnsi"/>
          <w:sz w:val="20"/>
          <w:szCs w:val="20"/>
        </w:rPr>
      </w:pPr>
      <w:hyperlink r:id="rId49" w:history="1">
        <w:r w:rsidR="002F0B38" w:rsidRPr="002F0B38">
          <w:rPr>
            <w:rFonts w:asciiTheme="minorHAnsi" w:hAnsiTheme="minorHAnsi" w:cstheme="minorHAnsi"/>
            <w:sz w:val="20"/>
            <w:szCs w:val="20"/>
          </w:rPr>
          <w:t>постановлением</w:t>
        </w:r>
      </w:hyperlink>
      <w:r w:rsidR="002F0B38" w:rsidRPr="002F0B38">
        <w:rPr>
          <w:rFonts w:asciiTheme="minorHAnsi" w:hAnsiTheme="minorHAnsi" w:cstheme="minorHAnsi"/>
          <w:sz w:val="20"/>
          <w:szCs w:val="20"/>
        </w:rPr>
        <w:t xml:space="preserve"> Главного государственного санитарного врача Российской Федерации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 xml:space="preserve">СП 42.13330.2011. Свод правил. Градостроительство. Планировка и застройка городских и сельских поселений. Актуализированная редакция СНиП 2.07.01-89*, утвержденных приказом </w:t>
      </w:r>
      <w:proofErr w:type="spellStart"/>
      <w:r w:rsidRPr="002F0B38">
        <w:rPr>
          <w:rFonts w:asciiTheme="minorHAnsi" w:hAnsiTheme="minorHAnsi" w:cstheme="minorHAnsi"/>
          <w:sz w:val="20"/>
          <w:szCs w:val="20"/>
        </w:rPr>
        <w:t>Минрегиона</w:t>
      </w:r>
      <w:proofErr w:type="spellEnd"/>
      <w:r w:rsidRPr="002F0B38">
        <w:rPr>
          <w:rFonts w:asciiTheme="minorHAnsi" w:hAnsiTheme="minorHAnsi" w:cstheme="minorHAnsi"/>
          <w:sz w:val="20"/>
          <w:szCs w:val="20"/>
        </w:rPr>
        <w:t xml:space="preserve"> Российской Федерации от 28.12.2010 № 820;</w:t>
      </w:r>
    </w:p>
    <w:p w:rsidR="002F0B38" w:rsidRPr="002F0B38" w:rsidRDefault="00C50849" w:rsidP="002F0B38">
      <w:pPr>
        <w:pStyle w:val="a5"/>
        <w:rPr>
          <w:rFonts w:asciiTheme="minorHAnsi" w:hAnsiTheme="minorHAnsi" w:cstheme="minorHAnsi"/>
          <w:sz w:val="20"/>
          <w:szCs w:val="20"/>
        </w:rPr>
      </w:pPr>
      <w:hyperlink r:id="rId50" w:history="1">
        <w:r w:rsidR="002F0B38" w:rsidRPr="002F0B38">
          <w:rPr>
            <w:rFonts w:asciiTheme="minorHAnsi" w:hAnsiTheme="minorHAnsi" w:cstheme="minorHAnsi"/>
            <w:sz w:val="20"/>
            <w:szCs w:val="20"/>
          </w:rPr>
          <w:t>распоряжением</w:t>
        </w:r>
      </w:hyperlink>
      <w:r w:rsidR="002F0B38" w:rsidRPr="002F0B38">
        <w:rPr>
          <w:rFonts w:asciiTheme="minorHAnsi" w:hAnsiTheme="minorHAnsi" w:cstheme="minorHAnsi"/>
          <w:sz w:val="20"/>
          <w:szCs w:val="20"/>
        </w:rPr>
        <w:t xml:space="preserve">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уставом </w:t>
      </w:r>
      <w:proofErr w:type="spellStart"/>
      <w:proofErr w:type="gram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roofErr w:type="gramEnd"/>
      <w:r w:rsidRPr="002F0B38">
        <w:rPr>
          <w:rFonts w:asciiTheme="minorHAnsi" w:hAnsiTheme="minorHAnsi" w:cstheme="minorHAnsi"/>
          <w:sz w:val="20"/>
          <w:szCs w:val="20"/>
        </w:rPr>
        <w:t xml:space="preserve"> Татарского района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2.5. Результатом предоставления муниципальной услуги является </w:t>
      </w:r>
      <w:proofErr w:type="gramStart"/>
      <w:r w:rsidRPr="002F0B38">
        <w:rPr>
          <w:rFonts w:asciiTheme="minorHAnsi" w:hAnsiTheme="minorHAnsi" w:cstheme="minorHAnsi"/>
          <w:sz w:val="20"/>
          <w:szCs w:val="20"/>
        </w:rPr>
        <w:t>выдача  разрешения</w:t>
      </w:r>
      <w:proofErr w:type="gramEnd"/>
      <w:r w:rsidRPr="002F0B38">
        <w:rPr>
          <w:rFonts w:asciiTheme="minorHAnsi" w:hAnsiTheme="minorHAnsi" w:cstheme="minorHAnsi"/>
          <w:sz w:val="20"/>
          <w:szCs w:val="20"/>
        </w:rPr>
        <w:t xml:space="preserve"> на отклонение от предельных параметров.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В предоставлении муниципальной услуги отказывается по основаниям, указанным в </w:t>
      </w:r>
      <w:hyperlink w:anchor="Par150" w:history="1">
        <w:r w:rsidRPr="002F0B38">
          <w:rPr>
            <w:rFonts w:asciiTheme="minorHAnsi" w:hAnsiTheme="minorHAnsi" w:cstheme="minorHAnsi"/>
            <w:sz w:val="20"/>
            <w:szCs w:val="20"/>
          </w:rPr>
          <w:t>подпункте 2.13</w:t>
        </w:r>
      </w:hyperlink>
      <w:r w:rsidRPr="002F0B38">
        <w:rPr>
          <w:rFonts w:asciiTheme="minorHAnsi" w:hAnsiTheme="minorHAnsi" w:cstheme="minorHAnsi"/>
          <w:sz w:val="20"/>
          <w:szCs w:val="20"/>
        </w:rPr>
        <w:t xml:space="preserve">. Отказ в предоставлении муниципальной услуги оформляется нормативно-правовым актом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об отказе в предоставлении разрешения на отклонение от предельных параметров.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2.6. Максимальный срок предоставления муниципальной услуги - не более 49 дней со дня поступления заявления в комиссию.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2.7.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2.8. Регистрация заявления и документов на предоставление муниципальной услуги осуществляется в течение одного дня.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направлении заявителем заявления в форме электронного документа, поступившего при обращении заявителя через Единый портал государственных и муниципальных услуг, специалист, ответственный за прием и оформление документов, направляет уведомление заявителю в форме электронного сообщения, подтверждающее получение и регистрацию заявления.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2.9. Документы для предоставления муниципальной услуги в письменной форме могут быть поданы: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 бумажном носителе лично в комиссию или почтовым отправлением по месту нахождения комиссии;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 электронной форме через Единый портал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представлении документов через Единый портал государственных и муниципальных услуг документы представляются в форме электронных документов, подписанных электронной подписью.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Получение муниципальной услуги возможно с использованием универсальной электронной карты в случае наличия данной карты у заявителя.</w:t>
      </w:r>
    </w:p>
    <w:p w:rsidR="002F0B38" w:rsidRPr="002F0B38" w:rsidRDefault="002F0B38" w:rsidP="002F0B38">
      <w:pPr>
        <w:pStyle w:val="a5"/>
        <w:rPr>
          <w:rFonts w:asciiTheme="minorHAnsi" w:hAnsiTheme="minorHAnsi" w:cstheme="minorHAnsi"/>
          <w:sz w:val="20"/>
          <w:szCs w:val="20"/>
        </w:rPr>
      </w:pPr>
      <w:bookmarkStart w:id="12" w:name="Par130"/>
      <w:bookmarkEnd w:id="12"/>
      <w:r w:rsidRPr="002F0B38">
        <w:rPr>
          <w:rFonts w:asciiTheme="minorHAnsi" w:hAnsiTheme="minorHAnsi" w:cstheme="minorHAnsi"/>
          <w:sz w:val="20"/>
          <w:szCs w:val="20"/>
        </w:rPr>
        <w:t>2.10. Документы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bookmarkStart w:id="13" w:name="Par131"/>
      <w:bookmarkEnd w:id="13"/>
      <w:r w:rsidRPr="002F0B38">
        <w:rPr>
          <w:rFonts w:asciiTheme="minorHAnsi" w:hAnsiTheme="minorHAnsi" w:cstheme="minorHAnsi"/>
          <w:sz w:val="20"/>
          <w:szCs w:val="20"/>
        </w:rPr>
        <w:t>2.10.1. Заявитель представляет в комиссию следующие документы:</w:t>
      </w:r>
    </w:p>
    <w:p w:rsidR="002F0B38" w:rsidRPr="002F0B38" w:rsidRDefault="00C50849" w:rsidP="002F0B38">
      <w:pPr>
        <w:pStyle w:val="a5"/>
        <w:rPr>
          <w:rFonts w:asciiTheme="minorHAnsi" w:hAnsiTheme="minorHAnsi" w:cstheme="minorHAnsi"/>
          <w:sz w:val="20"/>
          <w:szCs w:val="20"/>
        </w:rPr>
      </w:pPr>
      <w:hyperlink w:anchor="Par358" w:history="1">
        <w:r w:rsidR="002F0B38" w:rsidRPr="002F0B38">
          <w:rPr>
            <w:rFonts w:asciiTheme="minorHAnsi" w:hAnsiTheme="minorHAnsi" w:cstheme="minorHAnsi"/>
            <w:sz w:val="20"/>
            <w:szCs w:val="20"/>
          </w:rPr>
          <w:t>заявление</w:t>
        </w:r>
      </w:hyperlink>
      <w:r w:rsidR="002F0B38" w:rsidRPr="002F0B38">
        <w:rPr>
          <w:rFonts w:asciiTheme="minorHAnsi" w:hAnsiTheme="minorHAnsi" w:cstheme="minorHAnsi"/>
          <w:sz w:val="20"/>
          <w:szCs w:val="20"/>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образцу (приложение 1) с обоснованием заявленных требований, предусмотренных </w:t>
      </w:r>
      <w:hyperlink r:id="rId51" w:history="1">
        <w:r w:rsidR="002F0B38" w:rsidRPr="002F0B38">
          <w:rPr>
            <w:rFonts w:asciiTheme="minorHAnsi" w:hAnsiTheme="minorHAnsi" w:cstheme="minorHAnsi"/>
            <w:sz w:val="20"/>
            <w:szCs w:val="20"/>
          </w:rPr>
          <w:t>статьей 40</w:t>
        </w:r>
      </w:hyperlink>
      <w:r w:rsidR="002F0B38" w:rsidRPr="002F0B38">
        <w:rPr>
          <w:rFonts w:asciiTheme="minorHAnsi" w:hAnsiTheme="minorHAnsi" w:cstheme="minorHAnsi"/>
          <w:sz w:val="20"/>
          <w:szCs w:val="20"/>
        </w:rPr>
        <w:t xml:space="preserve"> Градостроительного кодекса Российской Федерации.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Заявитель вправе представить по собственной инициативе следующие документы:</w:t>
      </w:r>
    </w:p>
    <w:p w:rsidR="002F0B38" w:rsidRPr="002F0B38" w:rsidRDefault="002F0B38" w:rsidP="002F0B38">
      <w:pPr>
        <w:pStyle w:val="a5"/>
        <w:rPr>
          <w:rFonts w:asciiTheme="minorHAnsi" w:hAnsiTheme="minorHAnsi" w:cstheme="minorHAnsi"/>
          <w:sz w:val="20"/>
          <w:szCs w:val="20"/>
        </w:rPr>
      </w:pPr>
      <w:bookmarkStart w:id="14" w:name="Par133"/>
      <w:bookmarkEnd w:id="14"/>
      <w:r w:rsidRPr="002F0B38">
        <w:rPr>
          <w:rFonts w:asciiTheme="minorHAnsi" w:hAnsiTheme="minorHAnsi" w:cstheme="minorHAnsi"/>
          <w:sz w:val="20"/>
          <w:szCs w:val="20"/>
        </w:rPr>
        <w:t xml:space="preserve">схему планировочной организации земельного участка с указанием места отклонения по отступу от границ земельного участка, выполненную на цветной копии </w:t>
      </w:r>
      <w:proofErr w:type="spellStart"/>
      <w:r w:rsidRPr="002F0B38">
        <w:rPr>
          <w:rFonts w:asciiTheme="minorHAnsi" w:hAnsiTheme="minorHAnsi" w:cstheme="minorHAnsi"/>
          <w:sz w:val="20"/>
          <w:szCs w:val="20"/>
        </w:rPr>
        <w:t>топоосновы</w:t>
      </w:r>
      <w:proofErr w:type="spellEnd"/>
      <w:r w:rsidRPr="002F0B38">
        <w:rPr>
          <w:rFonts w:asciiTheme="minorHAnsi" w:hAnsiTheme="minorHAnsi" w:cstheme="minorHAnsi"/>
          <w:sz w:val="20"/>
          <w:szCs w:val="20"/>
        </w:rPr>
        <w:t xml:space="preserve"> для проектирования, подготовленной на основании топографо-геодезической изученности участка (объекта), инженерных изысканий земельного участка с прилегающей территорией в размере, необходимом для определения охранной зоны до существующих инженерных коммуникаций, равной 30 м и равной размеру санитарно-защитной зоны (если объект имеет санитарно-защитную зону, которая не укладывается в границах земельного участка, подлежащего застройке);</w:t>
      </w:r>
    </w:p>
    <w:p w:rsidR="002F0B38" w:rsidRPr="002F0B38" w:rsidRDefault="002F0B38" w:rsidP="002F0B38">
      <w:pPr>
        <w:pStyle w:val="a5"/>
        <w:rPr>
          <w:rFonts w:asciiTheme="minorHAnsi" w:hAnsiTheme="minorHAnsi" w:cstheme="minorHAnsi"/>
          <w:sz w:val="20"/>
          <w:szCs w:val="20"/>
        </w:rPr>
      </w:pPr>
      <w:bookmarkStart w:id="15" w:name="Par134"/>
      <w:bookmarkEnd w:id="15"/>
      <w:r w:rsidRPr="002F0B38">
        <w:rPr>
          <w:rFonts w:asciiTheme="minorHAnsi" w:hAnsiTheme="minorHAnsi" w:cstheme="minorHAnsi"/>
          <w:sz w:val="20"/>
          <w:szCs w:val="20"/>
        </w:rPr>
        <w:t>согласие собственника (</w:t>
      </w:r>
      <w:proofErr w:type="spellStart"/>
      <w:r w:rsidRPr="002F0B38">
        <w:rPr>
          <w:rFonts w:asciiTheme="minorHAnsi" w:hAnsiTheme="minorHAnsi" w:cstheme="minorHAnsi"/>
          <w:sz w:val="20"/>
          <w:szCs w:val="20"/>
        </w:rPr>
        <w:t>ов</w:t>
      </w:r>
      <w:proofErr w:type="spellEnd"/>
      <w:r w:rsidRPr="002F0B38">
        <w:rPr>
          <w:rFonts w:asciiTheme="minorHAnsi" w:hAnsiTheme="minorHAnsi" w:cstheme="minorHAnsi"/>
          <w:sz w:val="20"/>
          <w:szCs w:val="20"/>
        </w:rPr>
        <w:t>) объекта недвижимого имущества;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заключение о соответствии техническим регламентам.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Документы, указанные в </w:t>
      </w:r>
      <w:hyperlink w:anchor="Par133" w:history="1">
        <w:r w:rsidRPr="002F0B38">
          <w:rPr>
            <w:rFonts w:asciiTheme="minorHAnsi" w:hAnsiTheme="minorHAnsi" w:cstheme="minorHAnsi"/>
            <w:sz w:val="20"/>
            <w:szCs w:val="20"/>
          </w:rPr>
          <w:t xml:space="preserve">абзацах выше, </w:t>
        </w:r>
      </w:hyperlink>
      <w:r w:rsidRPr="002F0B38">
        <w:rPr>
          <w:rFonts w:asciiTheme="minorHAnsi" w:hAnsiTheme="minorHAnsi" w:cstheme="minorHAnsi"/>
          <w:sz w:val="20"/>
          <w:szCs w:val="20"/>
        </w:rPr>
        <w:t xml:space="preserve">заявитель представляет в соответствии с перечнем услуг, которые являются необходимыми и обязательными для предоставления муниципальных услуг администрацией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и предоставляются организациями, участвующими в представлении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2.10.2.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в Федеральной службе государственной регистрации, кадастра и картографии запрашиваются: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выписка из Единого государственного реестра прав на недвижимое имущество и сделок с ним о правах на земельный участок, принадлежащий заявителю;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выписка из Единого государственного реестра прав на недвижимое имущество о правообладателях земельных участков, имеющих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правообладателях помещений, являющихся частью объекта капитального строительства, применительно к которому запрашивается данное разрешение;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копия кадастрового паспорта земельного участка (кадастровый план земельного участка).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Заявитель вправе представить документы, указанные в данном подпункте, по собственной инициативе.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2.10.3. 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2F0B38">
        <w:rPr>
          <w:rFonts w:asciiTheme="minorHAnsi" w:hAnsiTheme="minorHAnsi" w:cstheme="minorHAnsi"/>
          <w:sz w:val="20"/>
          <w:szCs w:val="20"/>
        </w:rPr>
        <w:t>и</w:t>
      </w:r>
      <w:proofErr w:type="gramEnd"/>
      <w:r w:rsidRPr="002F0B38">
        <w:rPr>
          <w:rFonts w:asciiTheme="minorHAnsi" w:hAnsiTheme="minorHAnsi" w:cstheme="minorHAnsi"/>
          <w:sz w:val="20"/>
          <w:szCs w:val="20"/>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Действие данного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2.11. Все документы подаются на русском языке либо должны иметь заверенный в установленном законом порядке перевод на русский язык.</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2.12. Основания для отказа в приеме заявления и документов отсутствуют.</w:t>
      </w:r>
    </w:p>
    <w:p w:rsidR="002F0B38" w:rsidRPr="002F0B38" w:rsidRDefault="002F0B38" w:rsidP="002F0B38">
      <w:pPr>
        <w:pStyle w:val="a5"/>
        <w:rPr>
          <w:rFonts w:asciiTheme="minorHAnsi" w:hAnsiTheme="minorHAnsi" w:cstheme="minorHAnsi"/>
          <w:sz w:val="20"/>
          <w:szCs w:val="20"/>
        </w:rPr>
      </w:pPr>
      <w:bookmarkStart w:id="16" w:name="Par150"/>
      <w:bookmarkEnd w:id="16"/>
      <w:r w:rsidRPr="002F0B38">
        <w:rPr>
          <w:rFonts w:asciiTheme="minorHAnsi" w:hAnsiTheme="minorHAnsi" w:cstheme="minorHAnsi"/>
          <w:sz w:val="20"/>
          <w:szCs w:val="20"/>
        </w:rPr>
        <w:t>2.13. Заявителю отказывается в предоставлении муниципальной услуги, если: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заявитель не является правообладателем земельного участка;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размер земельного участка не является меньшим установленного градостроительным регламентом минимального размера земельного участка территориальной зоны;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конфигурация, инженерно-геологические или иные характеристики земельных участков не являются неблагоприятными для застройки;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заявитель письменно отказывается от получения разрешения на отклонение от предельных параметров разрешенного строительства.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2.14. Основания для приостановления предоставления муниципальной услуги отсутствуют.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2.15. 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в устной форме лично в часы приема или по телефону в соответствии с графиком работы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в письменной форме лично, почтовым отправлением;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в электронной форме в адрес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в том числе через Единый портал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специалист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осуществляет устное информирование (лично или по телефону) обратившегося за информацией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При устном обращении заявителя </w:t>
      </w:r>
      <w:proofErr w:type="gramStart"/>
      <w:r w:rsidRPr="002F0B38">
        <w:rPr>
          <w:rFonts w:asciiTheme="minorHAnsi" w:hAnsiTheme="minorHAnsi" w:cstheme="minorHAnsi"/>
          <w:sz w:val="20"/>
          <w:szCs w:val="20"/>
        </w:rPr>
        <w:t>лично ,содержание</w:t>
      </w:r>
      <w:proofErr w:type="gramEnd"/>
      <w:r w:rsidRPr="002F0B38">
        <w:rPr>
          <w:rFonts w:asciiTheme="minorHAnsi" w:hAnsiTheme="minorHAnsi" w:cstheme="minorHAnsi"/>
          <w:sz w:val="20"/>
          <w:szCs w:val="20"/>
        </w:rPr>
        <w:t xml:space="preserve">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Ответ на телефонный звонок должен содержать информацию о фамилии, имени, отчестве и должности специалиста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принявшего телефонный звонок.</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При ответах на телефонные звонки и обращения заявителей лично в часы приема специалисты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подробно и в вежливой форме информируют обратившихся по интересующим их вопросам.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Устное информирование каждого обратившегося за информацией заявителя осуществляется не более 15 минут. Время ожидания в очереди при личном приеме не должно превышать 15 минут.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Если для подготовки ответа на устное обращение требуется более 15 минут, специалист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осуществляющий устное информирование, предлагает заявителю назначить другое удобное для него время для устного информирования либо направляет заявителю письменный ответ посредством почтового </w:t>
      </w:r>
      <w:proofErr w:type="gramStart"/>
      <w:r w:rsidRPr="002F0B38">
        <w:rPr>
          <w:rFonts w:asciiTheme="minorHAnsi" w:hAnsiTheme="minorHAnsi" w:cstheme="minorHAnsi"/>
          <w:sz w:val="20"/>
          <w:szCs w:val="20"/>
        </w:rPr>
        <w:t>отправления</w:t>
      </w:r>
      <w:proofErr w:type="gramEnd"/>
      <w:r w:rsidRPr="002F0B38">
        <w:rPr>
          <w:rFonts w:asciiTheme="minorHAnsi" w:hAnsiTheme="minorHAnsi" w:cstheme="minorHAnsi"/>
          <w:sz w:val="20"/>
          <w:szCs w:val="20"/>
        </w:rPr>
        <w:t xml:space="preserve"> либо в электронной форме.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При получении от заявителя письменного обращения лично, посредством почтового отправления или обращения в электронной форме о предоставлении информации по вопросам предоставления </w:t>
      </w:r>
      <w:r w:rsidRPr="002F0B38">
        <w:rPr>
          <w:rFonts w:asciiTheme="minorHAnsi" w:hAnsiTheme="minorHAnsi" w:cstheme="minorHAnsi"/>
          <w:sz w:val="20"/>
          <w:szCs w:val="20"/>
        </w:rPr>
        <w:lastRenderedPageBreak/>
        <w:t>муниципальной услуги, в том числе о ходе предоставления муниципальной услуги, информирование осуществляется в письменной форме. Обращение регистрируется в день поступления в администрации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Письменный ответ подписывается Главой </w:t>
      </w:r>
      <w:proofErr w:type="spellStart"/>
      <w:r w:rsidRPr="002F0B38">
        <w:rPr>
          <w:rFonts w:asciiTheme="minorHAnsi" w:hAnsiTheme="minorHAnsi" w:cstheme="minorHAnsi"/>
          <w:sz w:val="20"/>
          <w:szCs w:val="20"/>
        </w:rPr>
        <w:t>админи</w:t>
      </w:r>
      <w:proofErr w:type="spell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страции</w:t>
      </w:r>
      <w:proofErr w:type="spell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заместителем главы, содержит фамилию и номер телефона исполнителя и выдается заявителю лично или направляется по почтовому адресу, указанному в обращении, или по адресу электронной почты, указанному в обращении, или через Единый портал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письменном обращении не указаны фамилия, имя и отчество гражданина, наименование юридического лица, направившего обращение, и почтовый адрес, адрес электронной почты, по которому должен быть направлен ответ, ответ на обращение не дается.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Ответ на обращение направляется заявителю в течение 25 дней со дня регистрации обращения в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2.16. 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 (туалеты, гардероб).</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 территории, прилегающей к зданию, оборудуются парковочные места для стоянки легкового автотранспорта, в том числе не менее десяти процентов мест (но не менее одного места) для парковки специальных автотранспортных средств инвалидов.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Доступ заявителей к парковочным местам является бесплатным.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Вход в здание оформляется табличкой, информирующей о наименовании органа (организации), предоставляющего муниципальную услугу.</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Вход в здание оборудуется устройством для маломобильных граждан.</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Помещения для приема заявителей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Места ожидания в очереди оборудуются стульями, кресельными секциями.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Места для информирования, предназначенные для ознакомления заявителей с информационными материалами, оборудуются информационным стендом.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Информационный стенд располагается в доступном месте и содержит следующую информацию: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текст административного регламента с приложениями;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сведения о месте нахождения, графике работы, номерах справочных телефонов, адресах официального сайта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и электронной почты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,секретаря</w:t>
      </w:r>
      <w:proofErr w:type="gramEnd"/>
      <w:r w:rsidRPr="002F0B38">
        <w:rPr>
          <w:rFonts w:asciiTheme="minorHAnsi" w:hAnsiTheme="minorHAnsi" w:cstheme="minorHAnsi"/>
          <w:sz w:val="20"/>
          <w:szCs w:val="20"/>
        </w:rPr>
        <w:t xml:space="preserve"> комиссии, где заинтересованные лица могут получить информацию, необходимую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график работы, номер кабинета, в котором предоставляется муниципальная услуга, фамилии, имена, отчества специалистов, ответственных за предоставление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выдержки из нормативных правовых актов по наиболее часто задаваемым вопросам.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2.17. Предоставление муниципальной услуги является для заявителя бесплатным.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Расходы, связанные с организацией и проведением публичных слушаний по вопросу предоставления разрешения на отклонение от предельных параметров, несет физическое или юридическое лицо, заинтересованное в предоставлении такого разрешения.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2.18. Показателями доступности муниципальной услуги являются: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транспортная доступность мест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обеспечение беспрепятственного доступа к местам предоставления муниципальной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 и собак-проводников);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наличие бесплатной парковки автотранспортных средств, в том числе парковки для специальных транспортных средств инвалидов;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предоставление бесплатно муниципальной услуги и информации о ней.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2.19. Показателями качества муниципальной услуги являются: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исполнение обращения в установленные сроки;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соблюдение порядка выполнения административных процедур.</w:t>
      </w:r>
    </w:p>
    <w:p w:rsidR="002F0B38" w:rsidRPr="002F0B38" w:rsidRDefault="002F0B38" w:rsidP="002F0B38">
      <w:pPr>
        <w:pStyle w:val="a5"/>
        <w:rPr>
          <w:rFonts w:asciiTheme="minorHAnsi" w:hAnsiTheme="minorHAnsi" w:cstheme="minorHAnsi"/>
          <w:sz w:val="20"/>
          <w:szCs w:val="20"/>
        </w:rPr>
      </w:pP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lastRenderedPageBreak/>
        <w:t>3. Административные процедуры предоставления</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муниципальной услуги</w:t>
      </w:r>
    </w:p>
    <w:p w:rsidR="002F0B38" w:rsidRPr="002F0B38" w:rsidRDefault="00C50849" w:rsidP="002F0B38">
      <w:pPr>
        <w:pStyle w:val="a5"/>
        <w:rPr>
          <w:rFonts w:asciiTheme="minorHAnsi" w:hAnsiTheme="minorHAnsi" w:cstheme="minorHAnsi"/>
          <w:sz w:val="20"/>
          <w:szCs w:val="20"/>
        </w:rPr>
      </w:pPr>
      <w:hyperlink w:anchor="Par419" w:history="1">
        <w:r w:rsidR="002F0B38" w:rsidRPr="002F0B38">
          <w:rPr>
            <w:rFonts w:asciiTheme="minorHAnsi" w:hAnsiTheme="minorHAnsi" w:cstheme="minorHAnsi"/>
            <w:sz w:val="20"/>
            <w:szCs w:val="20"/>
          </w:rPr>
          <w:t>Блок-схема</w:t>
        </w:r>
      </w:hyperlink>
      <w:r w:rsidR="002F0B38" w:rsidRPr="002F0B38">
        <w:rPr>
          <w:rFonts w:asciiTheme="minorHAnsi" w:hAnsiTheme="minorHAnsi" w:cstheme="minorHAnsi"/>
          <w:sz w:val="20"/>
          <w:szCs w:val="20"/>
        </w:rPr>
        <w:t xml:space="preserve"> последовательности административных процедур при предоставлении муниципальной услуги приводится в приложении 2.</w:t>
      </w:r>
    </w:p>
    <w:p w:rsidR="002F0B38" w:rsidRPr="002F0B38" w:rsidRDefault="002F0B38" w:rsidP="002F0B38">
      <w:pPr>
        <w:pStyle w:val="a5"/>
        <w:rPr>
          <w:rFonts w:asciiTheme="minorHAnsi" w:hAnsiTheme="minorHAnsi" w:cstheme="minorHAnsi"/>
          <w:sz w:val="20"/>
          <w:szCs w:val="20"/>
        </w:rPr>
      </w:pPr>
      <w:bookmarkStart w:id="17" w:name="Par211"/>
      <w:bookmarkEnd w:id="17"/>
      <w:r w:rsidRPr="002F0B38">
        <w:rPr>
          <w:rFonts w:asciiTheme="minorHAnsi" w:hAnsiTheme="minorHAnsi" w:cstheme="minorHAnsi"/>
          <w:sz w:val="20"/>
          <w:szCs w:val="20"/>
        </w:rPr>
        <w:t xml:space="preserve">3.1. Прием заявления </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 получение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3.1.1. Основанием для начала административной процедуры по приему заявления на получение муниципальной услуги является обращение заявителя в письменной форме с заявлением в соответствии с </w:t>
      </w:r>
      <w:hyperlink w:anchor="Par130" w:history="1">
        <w:r w:rsidRPr="002F0B38">
          <w:rPr>
            <w:rFonts w:asciiTheme="minorHAnsi" w:hAnsiTheme="minorHAnsi" w:cstheme="minorHAnsi"/>
            <w:sz w:val="20"/>
            <w:szCs w:val="20"/>
          </w:rPr>
          <w:t>подпунктом 2.10</w:t>
        </w:r>
      </w:hyperlink>
      <w:r w:rsidRPr="002F0B38">
        <w:rPr>
          <w:rFonts w:asciiTheme="minorHAnsi" w:hAnsiTheme="minorHAnsi" w:cstheme="minorHAnsi"/>
          <w:sz w:val="20"/>
          <w:szCs w:val="20"/>
        </w:rPr>
        <w:t xml:space="preserve"> в комиссию.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3.1.2. Секретарь комиссии: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устанавливает предмет обращения, личность заявителя (полномочия представителя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проверяет правильность заполнения заявления и наличие документов </w:t>
      </w:r>
      <w:r w:rsidRPr="002F0B38">
        <w:rPr>
          <w:rFonts w:asciiTheme="minorHAnsi" w:hAnsiTheme="minorHAnsi" w:cstheme="minorHAnsi"/>
          <w:sz w:val="20"/>
          <w:szCs w:val="20"/>
          <w:lang w:eastAsia="ru-RU"/>
        </w:rPr>
        <w:t>(в случае предоставления их заявителем по собственной инициативе</w:t>
      </w:r>
      <w:r w:rsidRPr="002F0B38">
        <w:rPr>
          <w:rFonts w:asciiTheme="minorHAnsi" w:hAnsiTheme="minorHAnsi" w:cstheme="minorHAnsi"/>
          <w:sz w:val="20"/>
          <w:szCs w:val="20"/>
        </w:rPr>
        <w:t xml:space="preserve">), представленных в соответствии с </w:t>
      </w:r>
      <w:hyperlink w:anchor="Par131" w:history="1">
        <w:r w:rsidRPr="002F0B38">
          <w:rPr>
            <w:rFonts w:asciiTheme="minorHAnsi" w:hAnsiTheme="minorHAnsi" w:cstheme="minorHAnsi"/>
            <w:sz w:val="20"/>
            <w:szCs w:val="20"/>
          </w:rPr>
          <w:t>подпунктом 2.10.1</w:t>
        </w:r>
      </w:hyperlink>
      <w:r w:rsidRPr="002F0B38">
        <w:rPr>
          <w:rFonts w:asciiTheme="minorHAnsi" w:hAnsiTheme="minorHAnsi" w:cstheme="minorHAnsi"/>
          <w:sz w:val="20"/>
          <w:szCs w:val="20"/>
        </w:rPr>
        <w:t>;</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в течение одного дня осуществляет регистрацию поступившего заявления в электронной базе данных;</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при подаче заявления и документов </w:t>
      </w:r>
      <w:r w:rsidRPr="002F0B38">
        <w:rPr>
          <w:rFonts w:asciiTheme="minorHAnsi" w:hAnsiTheme="minorHAnsi" w:cstheme="minorHAnsi"/>
          <w:sz w:val="20"/>
          <w:szCs w:val="20"/>
          <w:lang w:eastAsia="ru-RU"/>
        </w:rPr>
        <w:t>(в случае предоставления их заявителем по собственной инициативе)</w:t>
      </w:r>
      <w:r w:rsidRPr="002F0B38">
        <w:rPr>
          <w:rFonts w:asciiTheme="minorHAnsi" w:hAnsiTheme="minorHAnsi" w:cstheme="minorHAnsi"/>
          <w:sz w:val="20"/>
          <w:szCs w:val="20"/>
        </w:rPr>
        <w:t xml:space="preserve"> в форме электронных документов, поступивших при обращении заявителя через Единый портал государственных и муниципальных услуг, в день получения направляет заявителю уведомление в электронной форме, подтверждающее получение и регистрацию заявления и документов.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3.1.3. Результатом выполнения административной процедуры по приему заявления на получение муниципальной услуги является прием и регистрация заявления на получение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3.1.4. Срок выполнения административной процедуры по приему заявления на получение муниципальной услуги - один день.</w:t>
      </w:r>
      <w:bookmarkStart w:id="18" w:name="Par224"/>
      <w:bookmarkEnd w:id="18"/>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3.2. Рассмотрение заявления и назначение публичных слушаний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3.2.1. Основанием для начала административной процедуры по рассмотрению заявления и назначению публичных слушаний является поступление заявления в комиссию.</w:t>
      </w:r>
    </w:p>
    <w:p w:rsidR="002F0B38" w:rsidRPr="002F0B38" w:rsidRDefault="002F0B38" w:rsidP="002F0B38">
      <w:pPr>
        <w:pStyle w:val="a5"/>
        <w:rPr>
          <w:rFonts w:asciiTheme="minorHAnsi" w:hAnsiTheme="minorHAnsi" w:cstheme="minorHAnsi"/>
          <w:sz w:val="20"/>
          <w:szCs w:val="20"/>
        </w:rPr>
      </w:pPr>
      <w:bookmarkStart w:id="19" w:name="Par227"/>
      <w:bookmarkEnd w:id="19"/>
      <w:r w:rsidRPr="002F0B38">
        <w:rPr>
          <w:rFonts w:asciiTheme="minorHAnsi" w:hAnsiTheme="minorHAnsi" w:cstheme="minorHAnsi"/>
          <w:sz w:val="20"/>
          <w:szCs w:val="20"/>
        </w:rPr>
        <w:t xml:space="preserve">3.2.2. Специалист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,со</w:t>
      </w:r>
      <w:proofErr w:type="gramEnd"/>
      <w:r w:rsidRPr="002F0B38">
        <w:rPr>
          <w:rFonts w:asciiTheme="minorHAnsi" w:hAnsiTheme="minorHAnsi" w:cstheme="minorHAnsi"/>
          <w:sz w:val="20"/>
          <w:szCs w:val="20"/>
        </w:rPr>
        <w:t xml:space="preserve"> дня регистрации заявления формирует и направляет межведомственный запрос в Федеральную службу государственной регистрации, кадастра и картографии по каналам межведомственного электронного взаимодействия.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Результатом выполнения процедуры межведомственного информационного взаимодействия является получение сведений, необходимых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3.2.3. </w:t>
      </w:r>
      <w:r w:rsidRPr="002F0B38">
        <w:rPr>
          <w:rFonts w:asciiTheme="minorHAnsi" w:eastAsia="Times New Roman" w:hAnsiTheme="minorHAnsi" w:cstheme="minorHAnsi"/>
          <w:color w:val="333333"/>
          <w:sz w:val="20"/>
          <w:szCs w:val="20"/>
          <w:shd w:val="clear" w:color="auto" w:fill="FFFFFF"/>
          <w:lang w:eastAsia="ru-RU"/>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Pr="002F0B38">
        <w:rPr>
          <w:rFonts w:asciiTheme="minorHAnsi" w:hAnsiTheme="minorHAnsi" w:cstheme="minorHAnsi"/>
          <w:sz w:val="20"/>
          <w:szCs w:val="20"/>
        </w:rPr>
        <w:t xml:space="preserve"> Порядок организации и </w:t>
      </w:r>
      <w:proofErr w:type="gramStart"/>
      <w:r w:rsidRPr="002F0B38">
        <w:rPr>
          <w:rFonts w:asciiTheme="minorHAnsi" w:hAnsiTheme="minorHAnsi" w:cstheme="minorHAnsi"/>
          <w:sz w:val="20"/>
          <w:szCs w:val="20"/>
        </w:rPr>
        <w:t>проведения  публичных</w:t>
      </w:r>
      <w:proofErr w:type="gramEnd"/>
      <w:r w:rsidRPr="002F0B38">
        <w:rPr>
          <w:rFonts w:asciiTheme="minorHAnsi" w:hAnsiTheme="minorHAnsi" w:cstheme="minorHAnsi"/>
          <w:sz w:val="20"/>
          <w:szCs w:val="20"/>
        </w:rPr>
        <w:t xml:space="preserve">  слушаний  определяется Уставом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proofErr w:type="gramStart"/>
      <w:r w:rsidRPr="002F0B38">
        <w:rPr>
          <w:rFonts w:asciiTheme="minorHAnsi" w:hAnsiTheme="minorHAnsi" w:cstheme="minorHAnsi"/>
          <w:sz w:val="20"/>
          <w:szCs w:val="20"/>
        </w:rPr>
        <w:t>Решение  администрации</w:t>
      </w:r>
      <w:proofErr w:type="gram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 назначении публичных слушаний подлежит опубликованию в порядке, установленном для официального опубликования нормативно-правовых актов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,иной официальной информации, и размещается на официальном сайте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3.2.4. Специалист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,не</w:t>
      </w:r>
      <w:proofErr w:type="gramEnd"/>
      <w:r w:rsidRPr="002F0B38">
        <w:rPr>
          <w:rFonts w:asciiTheme="minorHAnsi" w:hAnsiTheme="minorHAnsi" w:cstheme="minorHAnsi"/>
          <w:sz w:val="20"/>
          <w:szCs w:val="20"/>
        </w:rPr>
        <w:t xml:space="preserve"> позднее чем через 10 дней со дня поступления заявления направляет сообщения о проведении публичных слушаний по вопросу предоставления разрешения на отклонение от предельных параметров: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правообладателям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правообладателям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3.2.5. Срок выполнения административной процедуры по рассмотрению заявления и назначению публичных слушаний - не более 15 дней со дня поступления заявления в комиссию.</w:t>
      </w:r>
    </w:p>
    <w:p w:rsidR="002F0B38" w:rsidRPr="002F0B38" w:rsidRDefault="002F0B38" w:rsidP="002F0B38">
      <w:pPr>
        <w:pStyle w:val="a5"/>
        <w:rPr>
          <w:rFonts w:asciiTheme="minorHAnsi" w:hAnsiTheme="minorHAnsi" w:cstheme="minorHAnsi"/>
          <w:sz w:val="20"/>
          <w:szCs w:val="20"/>
        </w:rPr>
      </w:pPr>
      <w:bookmarkStart w:id="20" w:name="Par245"/>
      <w:bookmarkEnd w:id="20"/>
      <w:r w:rsidRPr="002F0B38">
        <w:rPr>
          <w:rFonts w:asciiTheme="minorHAnsi" w:hAnsiTheme="minorHAnsi" w:cstheme="minorHAnsi"/>
          <w:sz w:val="20"/>
          <w:szCs w:val="20"/>
        </w:rPr>
        <w:t>3.3. Организация и проведение публичных слушаний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по вопросу предоставления разрешения на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отклонение от предельных параметров</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3.3.1. Основанием для начала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назначение публичных слушаний.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3.3.2. 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Срок проведения публичных слушаний с момента оповещения жителей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 времени и месте их проведения до дня опубликования заключения о результатах публичных слушаний не может быть более одного месяца.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3.3.3. Комиссия по результатам публичных слушаний осуществляет подготовку заключения, обеспечивает его опубликование в порядке, установленном для официального опубликования нормативно-правовых актов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иной официальной информации, и размещает на официальном сайте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 основании заключения о результатах публичных слушаний комиссия осуществляет подготовку рекомендаций о предоставлении разрешения на отклонение от предельных параметров или об отказе в предоставлении такого разрешения с указанием причин принятого решения (далее - рекомендации комиссии).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3.3.4. Результатом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является подготовка рекомендаций комиссии.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3.3.5. Срок выполнения административной процедуры по организации и проведению публичных слушаний по вопросу предоставления разрешения на отклонение от предельных параметров - не более 27 дней.</w:t>
      </w:r>
    </w:p>
    <w:p w:rsidR="002F0B38" w:rsidRPr="002F0B38" w:rsidRDefault="002F0B38" w:rsidP="002F0B38">
      <w:pPr>
        <w:pStyle w:val="a5"/>
        <w:rPr>
          <w:rFonts w:asciiTheme="minorHAnsi" w:hAnsiTheme="minorHAnsi" w:cstheme="minorHAnsi"/>
          <w:b/>
          <w:sz w:val="20"/>
          <w:szCs w:val="20"/>
        </w:rPr>
      </w:pPr>
      <w:bookmarkStart w:id="21" w:name="Par257"/>
      <w:bookmarkEnd w:id="21"/>
      <w:r w:rsidRPr="002F0B38">
        <w:rPr>
          <w:rFonts w:asciiTheme="minorHAnsi" w:hAnsiTheme="minorHAnsi" w:cstheme="minorHAnsi"/>
          <w:b/>
          <w:sz w:val="20"/>
          <w:szCs w:val="20"/>
        </w:rPr>
        <w:t>3.4   Решения о предоставлении разрешения или об отказе в предоставлении</w:t>
      </w:r>
    </w:p>
    <w:p w:rsidR="002F0B38" w:rsidRPr="00D443AF" w:rsidRDefault="002F0B38" w:rsidP="002F0B38">
      <w:pPr>
        <w:pStyle w:val="a5"/>
        <w:rPr>
          <w:rFonts w:asciiTheme="minorHAnsi" w:hAnsiTheme="minorHAnsi" w:cstheme="minorHAnsi"/>
          <w:b/>
          <w:sz w:val="20"/>
          <w:szCs w:val="20"/>
        </w:rPr>
      </w:pPr>
      <w:r w:rsidRPr="002F0B38">
        <w:rPr>
          <w:rFonts w:asciiTheme="minorHAnsi" w:hAnsiTheme="minorHAnsi" w:cstheme="minorHAnsi"/>
          <w:b/>
          <w:sz w:val="20"/>
          <w:szCs w:val="20"/>
        </w:rPr>
        <w:t>разрешения и выдача его копии заявителю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3.4.1.  Основанием для начала административной процедуры по изданию решения главы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 предоставлении разрешения или об отказе в предоставлении разрешения является поступление главе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рекомендаций комиссии.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3.4.2. На основании вышеуказанных мероприятий </w:t>
      </w:r>
      <w:r w:rsidRPr="002F0B38">
        <w:rPr>
          <w:rFonts w:asciiTheme="minorHAnsi" w:eastAsia="Times New Roman" w:hAnsiTheme="minorHAnsi" w:cstheme="minorHAnsi"/>
          <w:color w:val="333333"/>
          <w:sz w:val="20"/>
          <w:szCs w:val="20"/>
          <w:shd w:val="clear" w:color="auto" w:fill="FFFFFF"/>
          <w:lang w:eastAsia="ru-RU"/>
        </w:rPr>
        <w:t xml:space="preserve">Глава </w:t>
      </w:r>
      <w:proofErr w:type="spellStart"/>
      <w:r w:rsidRPr="002F0B38">
        <w:rPr>
          <w:rFonts w:asciiTheme="minorHAnsi" w:eastAsia="Times New Roman" w:hAnsiTheme="minorHAnsi" w:cstheme="minorHAnsi"/>
          <w:color w:val="333333"/>
          <w:sz w:val="20"/>
          <w:szCs w:val="20"/>
          <w:shd w:val="clear" w:color="auto" w:fill="FFFFFF"/>
          <w:lang w:eastAsia="ru-RU"/>
        </w:rPr>
        <w:t>Новопервомайского</w:t>
      </w:r>
      <w:proofErr w:type="spellEnd"/>
      <w:r w:rsidRPr="002F0B38">
        <w:rPr>
          <w:rFonts w:asciiTheme="minorHAnsi" w:eastAsia="Times New Roman" w:hAnsiTheme="minorHAnsi" w:cstheme="minorHAnsi"/>
          <w:color w:val="333333"/>
          <w:sz w:val="20"/>
          <w:szCs w:val="20"/>
          <w:shd w:val="clear" w:color="auto" w:fill="FFFFFF"/>
          <w:lang w:eastAsia="ru-RU"/>
        </w:rPr>
        <w:t xml:space="preserve"> сельсовета  в течение семи дней со дня поступления 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Pr="002F0B38">
        <w:rPr>
          <w:rFonts w:asciiTheme="minorHAnsi" w:eastAsia="Times New Roman" w:hAnsiTheme="minorHAnsi" w:cstheme="minorHAnsi"/>
          <w:color w:val="333333"/>
          <w:sz w:val="20"/>
          <w:szCs w:val="20"/>
          <w:lang w:eastAsia="ru-RU"/>
        </w:rPr>
        <w:br/>
      </w:r>
      <w:r w:rsidRPr="002F0B38">
        <w:rPr>
          <w:rFonts w:asciiTheme="minorHAnsi" w:hAnsiTheme="minorHAnsi" w:cstheme="minorHAnsi"/>
          <w:sz w:val="20"/>
          <w:szCs w:val="20"/>
        </w:rPr>
        <w:t xml:space="preserve">Указанное решение  подлежит  опубликованию  в порядке,  установленном для официального опубликования нормативно-правовых актов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иной официальной информации, и размещается на официальном сайте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3.4.3 Результатом административной процедуры по </w:t>
      </w:r>
      <w:proofErr w:type="gramStart"/>
      <w:r w:rsidRPr="002F0B38">
        <w:rPr>
          <w:rFonts w:asciiTheme="minorHAnsi" w:hAnsiTheme="minorHAnsi" w:cstheme="minorHAnsi"/>
          <w:sz w:val="20"/>
          <w:szCs w:val="20"/>
        </w:rPr>
        <w:t>изданию  решения</w:t>
      </w:r>
      <w:proofErr w:type="gram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 предоставлении разрешения или об отказе в предоставлении разрешения и выдаче его копии заявителю является постановления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 предоставлении разрешения или об отказе в предоставлении разрешения и выдача его копии заявителю.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3.4.5. Срок выполнения административной процедуры по изданию решения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 предоставлении разрешения или об отказе в предоставлении разрешения и выдаче его копии заявителю - семь дней.</w:t>
      </w:r>
    </w:p>
    <w:p w:rsidR="002F0B38" w:rsidRPr="00D443AF" w:rsidRDefault="002F0B38" w:rsidP="002F0B38">
      <w:pPr>
        <w:pStyle w:val="a5"/>
        <w:rPr>
          <w:rFonts w:asciiTheme="minorHAnsi" w:hAnsiTheme="minorHAnsi" w:cstheme="minorHAnsi"/>
          <w:b/>
          <w:sz w:val="20"/>
          <w:szCs w:val="20"/>
        </w:rPr>
      </w:pPr>
      <w:bookmarkStart w:id="22" w:name="Par273"/>
      <w:bookmarkEnd w:id="22"/>
      <w:r w:rsidRPr="00D443AF">
        <w:rPr>
          <w:rFonts w:asciiTheme="minorHAnsi" w:hAnsiTheme="minorHAnsi" w:cstheme="minorHAnsi"/>
          <w:b/>
          <w:sz w:val="20"/>
          <w:szCs w:val="20"/>
        </w:rPr>
        <w:t>4. Формы контроля за исполнением</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административного регламента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4.1. Контроль за предоставлением муниципальной услуги осуществляется в форме текущего контроля за соблюдением и исполнением специалистами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секретарем комиссии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4.2. Текущий контроль за соблюдением и исполнением специалистами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секретарем комиссии последовательности административных действий, определенных административными процедурами по предоставлению муниципальной услуги, осуществляется Главой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заместителем главы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4.4. Для проведения проверки полноты и качества предоставления муниципальной услуги создается комиссия, состав которой утверждается приказом Главы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Результаты проверки оформляются в виде акта, в котором отмечаются выявленные недостатки и указываются предложения об их устранении. Акт подписывается всеми членами комиссии.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2F0B38" w:rsidRPr="00D443AF" w:rsidRDefault="002F0B38" w:rsidP="002F0B38">
      <w:pPr>
        <w:pStyle w:val="a5"/>
        <w:rPr>
          <w:rFonts w:asciiTheme="minorHAnsi" w:hAnsiTheme="minorHAnsi" w:cstheme="minorHAnsi"/>
          <w:b/>
          <w:sz w:val="20"/>
          <w:szCs w:val="20"/>
        </w:rPr>
      </w:pPr>
      <w:bookmarkStart w:id="23" w:name="Par284"/>
      <w:bookmarkEnd w:id="23"/>
      <w:r w:rsidRPr="00D443AF">
        <w:rPr>
          <w:rFonts w:asciiTheme="minorHAnsi" w:hAnsiTheme="minorHAnsi" w:cstheme="minorHAnsi"/>
          <w:b/>
          <w:sz w:val="20"/>
          <w:szCs w:val="20"/>
        </w:rPr>
        <w:t>5. Порядок досудебного (внесудебного) обжалования</w:t>
      </w:r>
    </w:p>
    <w:p w:rsidR="002F0B38" w:rsidRPr="00D443AF" w:rsidRDefault="002F0B38" w:rsidP="002F0B38">
      <w:pPr>
        <w:pStyle w:val="a5"/>
        <w:rPr>
          <w:rFonts w:asciiTheme="minorHAnsi" w:hAnsiTheme="minorHAnsi" w:cstheme="minorHAnsi"/>
          <w:b/>
          <w:sz w:val="20"/>
          <w:szCs w:val="20"/>
        </w:rPr>
      </w:pPr>
      <w:r w:rsidRPr="00D443AF">
        <w:rPr>
          <w:rFonts w:asciiTheme="minorHAnsi" w:hAnsiTheme="minorHAnsi" w:cstheme="minorHAnsi"/>
          <w:b/>
          <w:sz w:val="20"/>
          <w:szCs w:val="20"/>
        </w:rPr>
        <w:t xml:space="preserve">решений и действий (бездействия) администрации </w:t>
      </w:r>
      <w:proofErr w:type="spellStart"/>
      <w:r w:rsidRPr="00D443AF">
        <w:rPr>
          <w:rFonts w:asciiTheme="minorHAnsi" w:hAnsiTheme="minorHAnsi" w:cstheme="minorHAnsi"/>
          <w:b/>
          <w:sz w:val="20"/>
          <w:szCs w:val="20"/>
        </w:rPr>
        <w:t>Новопервомайского</w:t>
      </w:r>
      <w:proofErr w:type="spellEnd"/>
      <w:r w:rsidRPr="00D443AF">
        <w:rPr>
          <w:rFonts w:asciiTheme="minorHAnsi" w:hAnsiTheme="minorHAnsi" w:cstheme="minorHAnsi"/>
          <w:b/>
          <w:sz w:val="20"/>
          <w:szCs w:val="20"/>
        </w:rPr>
        <w:t xml:space="preserve"> </w:t>
      </w:r>
      <w:proofErr w:type="gramStart"/>
      <w:r w:rsidRPr="00D443AF">
        <w:rPr>
          <w:rFonts w:asciiTheme="minorHAnsi" w:hAnsiTheme="minorHAnsi" w:cstheme="minorHAnsi"/>
          <w:b/>
          <w:sz w:val="20"/>
          <w:szCs w:val="20"/>
        </w:rPr>
        <w:t>сельсовета ,</w:t>
      </w:r>
      <w:proofErr w:type="gramEnd"/>
      <w:r w:rsidRPr="00D443AF">
        <w:rPr>
          <w:rFonts w:asciiTheme="minorHAnsi" w:hAnsiTheme="minorHAnsi" w:cstheme="minorHAnsi"/>
          <w:b/>
          <w:sz w:val="20"/>
          <w:szCs w:val="20"/>
        </w:rPr>
        <w:t xml:space="preserve"> предоставляющего муниципальную услугу, должностного лица администрации </w:t>
      </w:r>
      <w:proofErr w:type="spellStart"/>
      <w:r w:rsidRPr="00D443AF">
        <w:rPr>
          <w:rFonts w:asciiTheme="minorHAnsi" w:hAnsiTheme="minorHAnsi" w:cstheme="minorHAnsi"/>
          <w:b/>
          <w:sz w:val="20"/>
          <w:szCs w:val="20"/>
        </w:rPr>
        <w:t>Новопервомайского</w:t>
      </w:r>
      <w:proofErr w:type="spellEnd"/>
      <w:r w:rsidRPr="00D443AF">
        <w:rPr>
          <w:rFonts w:asciiTheme="minorHAnsi" w:hAnsiTheme="minorHAnsi" w:cstheme="minorHAnsi"/>
          <w:b/>
          <w:sz w:val="20"/>
          <w:szCs w:val="20"/>
        </w:rPr>
        <w:t xml:space="preserve"> сельсовета ,либо муниципального служащего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5.1. Заявитель имеет право обжаловать решения и действия (бездействие)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,предоставляющей</w:t>
      </w:r>
      <w:proofErr w:type="gramEnd"/>
      <w:r w:rsidRPr="002F0B38">
        <w:rPr>
          <w:rFonts w:asciiTheme="minorHAnsi" w:hAnsiTheme="minorHAnsi" w:cstheme="minorHAnsi"/>
          <w:sz w:val="20"/>
          <w:szCs w:val="20"/>
        </w:rPr>
        <w:t xml:space="preserve"> муниципальную услугу, должностных лиц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либо муниципальных служащих, принятые (осуществляемые) в ходе предоставления муниципальной услуги, в досудебном (внесудебном) порядке.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5.2. Заявитель имеет право обратиться с жалобой, в том числе в следующих случаях:</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нарушения срока регистрации заявления о предоставлении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нарушения срока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требования у заявителя документов, не предусмотренных нормативными правовыми актами Российской Федерации, Новосибирской области, нормативно-правовыми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отказа в приеме заявления и документов о предоставлении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отказа в предоставлении муниципальной услуги, если основания отказа не предусмотрены нормативными правовыми актами Российской Федерации, Новосибирской области, нормативно-правовыми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для предоставления муниципальной услуги;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затребования с заявителя при предоставлении муниципальной услуги платы, не предусмотренной нормативными правовыми актами Российской Федерации, Новосибирской области, нормативно-правовыми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отказа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,должностного</w:t>
      </w:r>
      <w:proofErr w:type="gramEnd"/>
      <w:r w:rsidRPr="002F0B38">
        <w:rPr>
          <w:rFonts w:asciiTheme="minorHAnsi" w:hAnsiTheme="minorHAnsi" w:cstheme="minorHAnsi"/>
          <w:sz w:val="20"/>
          <w:szCs w:val="20"/>
        </w:rPr>
        <w:t xml:space="preserve"> лица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2F0B38" w:rsidRPr="002F0B38" w:rsidRDefault="002F0B38" w:rsidP="002F0B38">
      <w:pPr>
        <w:pStyle w:val="a5"/>
        <w:rPr>
          <w:rFonts w:asciiTheme="minorHAnsi" w:hAnsiTheme="minorHAnsi" w:cstheme="minorHAnsi"/>
          <w:sz w:val="20"/>
          <w:szCs w:val="20"/>
        </w:rPr>
      </w:pPr>
      <w:bookmarkStart w:id="24" w:name="Par298"/>
      <w:bookmarkEnd w:id="24"/>
      <w:r w:rsidRPr="002F0B38">
        <w:rPr>
          <w:rFonts w:asciiTheme="minorHAnsi" w:hAnsiTheme="minorHAnsi" w:cstheme="minorHAnsi"/>
          <w:sz w:val="20"/>
          <w:szCs w:val="20"/>
        </w:rPr>
        <w:t>5.3. Требования к порядку подачи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жалоба на решение, принятое администрацией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направляется главе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жалоба на действия (бездействие) муниципальных служащих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,подается</w:t>
      </w:r>
      <w:proofErr w:type="gramEnd"/>
      <w:r w:rsidRPr="002F0B38">
        <w:rPr>
          <w:rFonts w:asciiTheme="minorHAnsi" w:hAnsiTheme="minorHAnsi" w:cstheme="minorHAnsi"/>
          <w:sz w:val="20"/>
          <w:szCs w:val="20"/>
        </w:rPr>
        <w:t xml:space="preserve"> Главе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5.4. Жалоба подается в письменной форме на бумажном носителе, в том числе при личном приеме заявителя, или в электронной форме. Регистрация жалобы осуществляется в день ее поступления.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5.4.1. Жалоба в письменной форме на бумажном носителе может быть подана: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непосредственно в отдел корреспонденции – канцелярию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почтовым отправлением по месту нахождения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w:t>
      </w:r>
      <w:r w:rsidRPr="002F0B38">
        <w:rPr>
          <w:rFonts w:asciiTheme="minorHAnsi" w:hAnsiTheme="minorHAnsi" w:cstheme="minorHAnsi"/>
          <w:i/>
          <w:sz w:val="20"/>
          <w:szCs w:val="20"/>
        </w:rPr>
        <w:t xml:space="preserve"> .</w:t>
      </w:r>
      <w:proofErr w:type="gramEnd"/>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через государственное автономное учреждение Новосибирской области «Многофункциональный центр организации предоставления государственных и муниципальных услуг Новосибирской области»;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в ходе личного приема главы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,первого</w:t>
      </w:r>
      <w:proofErr w:type="gramEnd"/>
      <w:r w:rsidRPr="002F0B38">
        <w:rPr>
          <w:rFonts w:asciiTheme="minorHAnsi" w:hAnsiTheme="minorHAnsi" w:cstheme="minorHAnsi"/>
          <w:sz w:val="20"/>
          <w:szCs w:val="20"/>
        </w:rPr>
        <w:t xml:space="preserve"> заместителя главы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руководителя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подаче жалобы через представителя заявителя представляется документ, подтверждающий полномочия представителя.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5.4.2. В электронной форме жалоба может быть подана заявителем посредством: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Официального сайта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в информационно-телекоммуникационной сети Интернет;</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Единого портала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 подаче жалобы в электронной форме документ, подтверждающий полномочия представителя заявителя, представляется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5.5. Жалоба должна содержать:</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lastRenderedPageBreak/>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сведения об обжалуемых решениях и действиях (бездействии)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,должностного</w:t>
      </w:r>
      <w:proofErr w:type="gramEnd"/>
      <w:r w:rsidRPr="002F0B38">
        <w:rPr>
          <w:rFonts w:asciiTheme="minorHAnsi" w:hAnsiTheme="minorHAnsi" w:cstheme="minorHAnsi"/>
          <w:sz w:val="20"/>
          <w:szCs w:val="20"/>
        </w:rPr>
        <w:t xml:space="preserve"> лица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,либо муниципального служащего;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доводы, на основании которых заявитель не согласен с решением и действием (</w:t>
      </w:r>
      <w:proofErr w:type="gramStart"/>
      <w:r w:rsidRPr="002F0B38">
        <w:rPr>
          <w:rFonts w:asciiTheme="minorHAnsi" w:hAnsiTheme="minorHAnsi" w:cstheme="minorHAnsi"/>
          <w:sz w:val="20"/>
          <w:szCs w:val="20"/>
        </w:rPr>
        <w:t>бездействием)  администрации</w:t>
      </w:r>
      <w:proofErr w:type="gramEnd"/>
      <w:r w:rsidRPr="002F0B38">
        <w:rPr>
          <w:rFonts w:asciiTheme="minorHAnsi" w:hAnsiTheme="minorHAnsi" w:cstheme="minorHAnsi"/>
          <w:sz w:val="20"/>
          <w:szCs w:val="20"/>
        </w:rPr>
        <w:t xml:space="preserve">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должностного лица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либо муниципального служащего.</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Заявителем могут быть представлены документы (при наличии), подтверждающие доводы заявителя, либо их копии.</w:t>
      </w:r>
    </w:p>
    <w:p w:rsidR="002F0B38" w:rsidRPr="002F0B38" w:rsidRDefault="002F0B38" w:rsidP="002F0B38">
      <w:pPr>
        <w:pStyle w:val="a5"/>
        <w:rPr>
          <w:rFonts w:asciiTheme="minorHAnsi" w:hAnsiTheme="minorHAnsi" w:cstheme="minorHAnsi"/>
          <w:sz w:val="20"/>
          <w:szCs w:val="20"/>
        </w:rPr>
      </w:pPr>
      <w:bookmarkStart w:id="25" w:name="Par322"/>
      <w:bookmarkEnd w:id="25"/>
      <w:r w:rsidRPr="002F0B38">
        <w:rPr>
          <w:rFonts w:asciiTheme="minorHAnsi" w:hAnsiTheme="minorHAnsi" w:cstheme="minorHAnsi"/>
          <w:sz w:val="20"/>
          <w:szCs w:val="20"/>
        </w:rPr>
        <w:t xml:space="preserve">5.6. Жалоба подлежит рассмотрению в течение 15 рабочих дней со дня ее регистрации, а в случае обжалования отказа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,должностного</w:t>
      </w:r>
      <w:proofErr w:type="gramEnd"/>
      <w:r w:rsidRPr="002F0B38">
        <w:rPr>
          <w:rFonts w:asciiTheme="minorHAnsi" w:hAnsiTheme="minorHAnsi" w:cstheme="minorHAnsi"/>
          <w:sz w:val="20"/>
          <w:szCs w:val="20"/>
        </w:rPr>
        <w:t xml:space="preserve"> лица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В случае если жалоба подана заявителем в структурное подразделение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,должностному лицу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,в компетенцию которого не входит принятие решения по жалобе в соответствии с </w:t>
      </w:r>
      <w:hyperlink w:anchor="Par298" w:history="1">
        <w:r w:rsidRPr="002F0B38">
          <w:rPr>
            <w:rFonts w:asciiTheme="minorHAnsi" w:hAnsiTheme="minorHAnsi" w:cstheme="minorHAnsi"/>
            <w:sz w:val="20"/>
            <w:szCs w:val="20"/>
          </w:rPr>
          <w:t>подпунктом 5.3</w:t>
        </w:r>
      </w:hyperlink>
      <w:r w:rsidRPr="002F0B38">
        <w:rPr>
          <w:rFonts w:asciiTheme="minorHAnsi" w:hAnsiTheme="minorHAnsi" w:cstheme="minorHAnsi"/>
          <w:sz w:val="20"/>
          <w:szCs w:val="20"/>
        </w:rPr>
        <w:t xml:space="preserve">, указанное структурное подразделение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,должностное лицо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,в течение трех рабочих дней со дня ее регистрации направляет жалобу в уполномоченное на ее рассмотрение структурное подразделение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,должностному лицу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и в письменной форме информирует заявителя о перенаправлении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Срок рассмотрения жалобы исчисляется со дня регистрации жалобы в уполномоченном на ее рассмотрение структурном подразделении</w:t>
      </w:r>
      <w:r w:rsidRPr="002F0B38">
        <w:rPr>
          <w:rFonts w:asciiTheme="minorHAnsi" w:hAnsiTheme="minorHAnsi" w:cstheme="minorHAnsi"/>
          <w:i/>
          <w:sz w:val="20"/>
          <w:szCs w:val="20"/>
        </w:rPr>
        <w:t xml:space="preserve"> </w:t>
      </w:r>
      <w:r w:rsidRPr="002F0B38">
        <w:rPr>
          <w:rFonts w:asciiTheme="minorHAnsi" w:hAnsiTheme="minorHAnsi" w:cstheme="minorHAnsi"/>
          <w:sz w:val="20"/>
          <w:szCs w:val="20"/>
        </w:rPr>
        <w:t xml:space="preserve">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,отделе</w:t>
      </w:r>
      <w:proofErr w:type="gramEnd"/>
      <w:r w:rsidRPr="002F0B38">
        <w:rPr>
          <w:rFonts w:asciiTheme="minorHAnsi" w:hAnsiTheme="minorHAnsi" w:cstheme="minorHAnsi"/>
          <w:sz w:val="20"/>
          <w:szCs w:val="20"/>
        </w:rPr>
        <w:t xml:space="preserve"> по организационному обеспечению деятельности уполномоченного должностного лица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5.7. По результатам рассмотрения жалобы должностное лицо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,наделенное</w:t>
      </w:r>
      <w:proofErr w:type="gramEnd"/>
      <w:r w:rsidRPr="002F0B38">
        <w:rPr>
          <w:rFonts w:asciiTheme="minorHAnsi" w:hAnsiTheme="minorHAnsi" w:cstheme="minorHAnsi"/>
          <w:sz w:val="20"/>
          <w:szCs w:val="20"/>
        </w:rPr>
        <w:t xml:space="preserve"> полномочиями по рассмотрению жалоб в соответствии с </w:t>
      </w:r>
      <w:hyperlink w:anchor="Par298" w:history="1">
        <w:r w:rsidRPr="002F0B38">
          <w:rPr>
            <w:rFonts w:asciiTheme="minorHAnsi" w:hAnsiTheme="minorHAnsi" w:cstheme="minorHAnsi"/>
            <w:sz w:val="20"/>
            <w:szCs w:val="20"/>
          </w:rPr>
          <w:t>подпунктом 5.3</w:t>
        </w:r>
      </w:hyperlink>
      <w:r w:rsidRPr="002F0B38">
        <w:rPr>
          <w:rFonts w:asciiTheme="minorHAnsi" w:hAnsiTheme="minorHAnsi" w:cstheme="minorHAnsi"/>
          <w:sz w:val="20"/>
          <w:szCs w:val="20"/>
        </w:rPr>
        <w:t>, принимает одно из следующих решений: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удовлетворяет жалобу, в том числе в форме отмены принятого решения, исправления допущенных администрацией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Новосибирской области, нормативно-правовыми актами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 ,а</w:t>
      </w:r>
      <w:proofErr w:type="gramEnd"/>
      <w:r w:rsidRPr="002F0B38">
        <w:rPr>
          <w:rFonts w:asciiTheme="minorHAnsi" w:hAnsiTheme="minorHAnsi" w:cstheme="minorHAnsi"/>
          <w:sz w:val="20"/>
          <w:szCs w:val="20"/>
        </w:rPr>
        <w:t xml:space="preserve"> также в иных формах;</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отказывает в удовлетворении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5.8. Не позднее дня, следующего за днем окончания рассмотрения жалобы, указанного в </w:t>
      </w:r>
      <w:hyperlink w:anchor="Par322" w:history="1">
        <w:r w:rsidRPr="002F0B38">
          <w:rPr>
            <w:rFonts w:asciiTheme="minorHAnsi" w:hAnsiTheme="minorHAnsi" w:cstheme="minorHAnsi"/>
            <w:sz w:val="20"/>
            <w:szCs w:val="20"/>
          </w:rPr>
          <w:t>подпункте 5.6</w:t>
        </w:r>
      </w:hyperlink>
      <w:r w:rsidRPr="002F0B38">
        <w:rPr>
          <w:rFonts w:asciiTheme="minorHAnsi" w:hAnsiTheme="minorHAnsi" w:cstheme="minorHAnsi"/>
          <w:sz w:val="20"/>
          <w:szCs w:val="20"/>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5.9. В письменном ответе по результатам рассмотрения жалобы указывается: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наименование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w:t>
      </w:r>
      <w:proofErr w:type="gramStart"/>
      <w:r w:rsidRPr="002F0B38">
        <w:rPr>
          <w:rFonts w:asciiTheme="minorHAnsi" w:hAnsiTheme="minorHAnsi" w:cstheme="minorHAnsi"/>
          <w:sz w:val="20"/>
          <w:szCs w:val="20"/>
        </w:rPr>
        <w:t>сельсовета</w:t>
      </w:r>
      <w:proofErr w:type="gramEnd"/>
      <w:r w:rsidRPr="002F0B38">
        <w:rPr>
          <w:rFonts w:asciiTheme="minorHAnsi" w:hAnsiTheme="minorHAnsi" w:cstheme="minorHAnsi"/>
          <w:sz w:val="20"/>
          <w:szCs w:val="20"/>
        </w:rPr>
        <w:t xml:space="preserve"> рассмотревшего жалобу, должность, фамилия, имя, отчество (при наличии) должностного лица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принявшего решение по жалобе;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номер, дата, место принятия решения, включая сведения о должностном лице, решение или действие (бездействие) которого обжалуется;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фамилия, имя, отчество (при наличии) или наименование заявителя;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основания для принятия решения по жалобе;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принятое по жалобе решение;</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жалоба признана обоснованной, - сроки устранения выявленных нарушений;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сведения о порядке обжалования принятого по жалобе решения.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5.10. Если текст жалобы в письменной форме не поддается прочтению, ответ на жалобу </w:t>
      </w:r>
      <w:proofErr w:type="gramStart"/>
      <w:r w:rsidRPr="002F0B38">
        <w:rPr>
          <w:rFonts w:asciiTheme="minorHAnsi" w:hAnsiTheme="minorHAnsi" w:cstheme="minorHAnsi"/>
          <w:sz w:val="20"/>
          <w:szCs w:val="20"/>
        </w:rPr>
        <w:t>не дается</w:t>
      </w:r>
      <w:proofErr w:type="gramEnd"/>
      <w:r w:rsidRPr="002F0B38">
        <w:rPr>
          <w:rFonts w:asciiTheme="minorHAnsi" w:hAnsiTheme="minorHAnsi" w:cstheme="minorHAnsi"/>
          <w:sz w:val="20"/>
          <w:szCs w:val="20"/>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w:t>
      </w:r>
      <w:r w:rsidRPr="002F0B38">
        <w:rPr>
          <w:rFonts w:asciiTheme="minorHAnsi" w:hAnsiTheme="minorHAnsi" w:cstheme="minorHAnsi"/>
          <w:sz w:val="20"/>
          <w:szCs w:val="20"/>
        </w:rPr>
        <w:lastRenderedPageBreak/>
        <w:t>жалобы сообщается заявителю, направившему жалобу, если его фамилия (наименование) и почтовый адрес или адрес электронной почты поддаются прочтению.</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Если в тексте жалобы содержатся нецензурные либо оскорбительные выражения, угрозы жизни, здоровью и имуществу должностного лица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а также членов его семьи, должностное лицо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наделенное полномочиями по рассмотрению жалоб в соответствии с </w:t>
      </w:r>
      <w:hyperlink w:anchor="Par298" w:history="1">
        <w:r w:rsidRPr="002F0B38">
          <w:rPr>
            <w:rFonts w:asciiTheme="minorHAnsi" w:hAnsiTheme="minorHAnsi" w:cstheme="minorHAnsi"/>
            <w:sz w:val="20"/>
            <w:szCs w:val="20"/>
          </w:rPr>
          <w:t>подпунктом 5.3</w:t>
        </w:r>
      </w:hyperlink>
      <w:r w:rsidRPr="002F0B38">
        <w:rPr>
          <w:rFonts w:asciiTheme="minorHAnsi" w:hAnsiTheme="minorHAnsi" w:cstheme="minorHAnsi"/>
          <w:sz w:val="20"/>
          <w:szCs w:val="20"/>
        </w:rPr>
        <w:t>,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наделенное полномочиями по рассмотрению жалоб в соответствии с </w:t>
      </w:r>
      <w:hyperlink w:anchor="Par298" w:history="1">
        <w:r w:rsidRPr="002F0B38">
          <w:rPr>
            <w:rFonts w:asciiTheme="minorHAnsi" w:hAnsiTheme="minorHAnsi" w:cstheme="minorHAnsi"/>
            <w:sz w:val="20"/>
            <w:szCs w:val="20"/>
          </w:rPr>
          <w:t>подпунктом 5.3</w:t>
        </w:r>
      </w:hyperlink>
      <w:r w:rsidRPr="002F0B38">
        <w:rPr>
          <w:rFonts w:asciiTheme="minorHAnsi" w:hAnsiTheme="minorHAnsi" w:cstheme="minorHAnsi"/>
          <w:sz w:val="20"/>
          <w:szCs w:val="20"/>
        </w:rPr>
        <w:t xml:space="preserve">,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одно и то же структурное подразделение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,или одному и тому же должностному лицу администрации </w:t>
      </w:r>
      <w:proofErr w:type="spellStart"/>
      <w:r w:rsidRPr="002F0B38">
        <w:rPr>
          <w:rFonts w:asciiTheme="minorHAnsi" w:hAnsiTheme="minorHAnsi" w:cstheme="minorHAnsi"/>
          <w:sz w:val="20"/>
          <w:szCs w:val="20"/>
        </w:rPr>
        <w:t>Новопервомайского</w:t>
      </w:r>
      <w:proofErr w:type="spellEnd"/>
      <w:r w:rsidRPr="002F0B38">
        <w:rPr>
          <w:rFonts w:asciiTheme="minorHAnsi" w:hAnsiTheme="minorHAnsi" w:cstheme="minorHAnsi"/>
          <w:sz w:val="20"/>
          <w:szCs w:val="20"/>
        </w:rPr>
        <w:t xml:space="preserve"> сельсовета О данном решении уведомляется заявитель, направивший жалобу.</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Если в жалобе не указаны фамилия (наименование) заявителя, направившего жалобу, или почтовый адрес (адрес места 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5.11. Заявитель имеет право на получение информации и документов, необходимых для обоснования и рассмотрения жалобы.</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Единый портал государственных и муниципальных услуг.</w:t>
      </w:r>
    </w:p>
    <w:p w:rsidR="002F0B38" w:rsidRPr="002F0B38" w:rsidRDefault="002F0B38" w:rsidP="002F0B38">
      <w:pPr>
        <w:pStyle w:val="a5"/>
        <w:rPr>
          <w:rFonts w:asciiTheme="minorHAnsi" w:hAnsiTheme="minorHAnsi" w:cstheme="minorHAnsi"/>
          <w:sz w:val="20"/>
          <w:szCs w:val="20"/>
        </w:rPr>
      </w:pPr>
      <w:r w:rsidRPr="002F0B38">
        <w:rPr>
          <w:rFonts w:asciiTheme="minorHAnsi" w:hAnsiTheme="minorHAnsi" w:cstheme="minorHAnsi"/>
          <w:sz w:val="20"/>
          <w:szCs w:val="20"/>
        </w:rPr>
        <w:t>5.13. Заявитель вправе оспорить решение по жалобе в судебном порядке в соответствии с законодательством Российской Федерации.</w:t>
      </w:r>
    </w:p>
    <w:p w:rsidR="002F0B38" w:rsidRPr="002F0B38" w:rsidRDefault="002F0B38" w:rsidP="002F0B38">
      <w:pPr>
        <w:pStyle w:val="a5"/>
        <w:rPr>
          <w:rFonts w:asciiTheme="minorHAnsi" w:hAnsiTheme="minorHAnsi" w:cstheme="minorHAnsi"/>
          <w:sz w:val="20"/>
          <w:szCs w:val="20"/>
        </w:rPr>
      </w:pPr>
    </w:p>
    <w:p w:rsidR="002F0B38" w:rsidRPr="00D443AF" w:rsidRDefault="002F0B38" w:rsidP="00D443AF">
      <w:pPr>
        <w:pStyle w:val="a5"/>
        <w:jc w:val="right"/>
        <w:rPr>
          <w:rFonts w:asciiTheme="minorHAnsi" w:hAnsiTheme="minorHAnsi" w:cstheme="minorHAnsi"/>
          <w:b/>
          <w:sz w:val="20"/>
          <w:szCs w:val="20"/>
        </w:rPr>
      </w:pPr>
      <w:bookmarkStart w:id="26" w:name="Par350"/>
      <w:bookmarkEnd w:id="26"/>
      <w:r w:rsidRPr="00D443AF">
        <w:rPr>
          <w:rFonts w:asciiTheme="minorHAnsi" w:hAnsiTheme="minorHAnsi" w:cstheme="minorHAnsi"/>
          <w:b/>
          <w:sz w:val="20"/>
          <w:szCs w:val="20"/>
        </w:rPr>
        <w:t>Приложение 1</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к административному регламенту</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предоставления муниципальной услуги по</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предоставлению разрешения на отклонение</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от предельных параметров разрешенного</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строительства</w:t>
      </w:r>
    </w:p>
    <w:p w:rsidR="002F0B38" w:rsidRPr="002F0B38" w:rsidRDefault="002F0B38" w:rsidP="002F0B38">
      <w:pPr>
        <w:pStyle w:val="a5"/>
        <w:rPr>
          <w:rFonts w:asciiTheme="minorHAnsi" w:hAnsiTheme="minorHAnsi" w:cstheme="minorHAnsi"/>
          <w:sz w:val="20"/>
          <w:szCs w:val="20"/>
        </w:rPr>
      </w:pPr>
    </w:p>
    <w:p w:rsidR="002F0B38" w:rsidRPr="00D443AF" w:rsidRDefault="002F0B38" w:rsidP="00D443AF">
      <w:pPr>
        <w:pStyle w:val="a5"/>
        <w:jc w:val="center"/>
        <w:rPr>
          <w:rFonts w:asciiTheme="minorHAnsi" w:hAnsiTheme="minorHAnsi" w:cstheme="minorHAnsi"/>
          <w:b/>
          <w:sz w:val="20"/>
          <w:szCs w:val="20"/>
        </w:rPr>
      </w:pPr>
      <w:bookmarkStart w:id="27" w:name="Par358"/>
      <w:bookmarkEnd w:id="27"/>
      <w:r w:rsidRPr="00D443AF">
        <w:rPr>
          <w:rFonts w:asciiTheme="minorHAnsi" w:hAnsiTheme="minorHAnsi" w:cstheme="minorHAnsi"/>
          <w:b/>
          <w:sz w:val="20"/>
          <w:szCs w:val="20"/>
        </w:rPr>
        <w:t>ОБРАЗЕЦ ЗАЯВЛЕНИЯ</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о предоставлении разрешения на отклонение от предельных</w:t>
      </w:r>
    </w:p>
    <w:p w:rsidR="002F0B38" w:rsidRPr="002F0B38" w:rsidRDefault="002F0B38" w:rsidP="00D443AF">
      <w:pPr>
        <w:pStyle w:val="a5"/>
        <w:jc w:val="center"/>
        <w:rPr>
          <w:rFonts w:asciiTheme="minorHAnsi" w:hAnsiTheme="minorHAnsi" w:cstheme="minorHAnsi"/>
          <w:sz w:val="20"/>
          <w:szCs w:val="20"/>
        </w:rPr>
      </w:pPr>
      <w:r w:rsidRPr="00D443AF">
        <w:rPr>
          <w:rFonts w:asciiTheme="minorHAnsi" w:hAnsiTheme="minorHAnsi" w:cstheme="minorHAnsi"/>
          <w:b/>
          <w:sz w:val="20"/>
          <w:szCs w:val="20"/>
        </w:rPr>
        <w:t>параметров разрешенного строительства</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В комиссию по подготовке проекта</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правил землепользования и застройки</w:t>
      </w:r>
    </w:p>
    <w:p w:rsidR="002F0B38" w:rsidRPr="00D443AF" w:rsidRDefault="002F0B38" w:rsidP="002F0B38">
      <w:pPr>
        <w:pStyle w:val="a5"/>
        <w:rPr>
          <w:rFonts w:asciiTheme="minorHAnsi" w:hAnsiTheme="minorHAnsi" w:cstheme="minorHAnsi"/>
          <w:i/>
          <w:sz w:val="16"/>
          <w:szCs w:val="16"/>
        </w:rPr>
      </w:pPr>
      <w:r w:rsidRPr="00D443AF">
        <w:rPr>
          <w:rFonts w:asciiTheme="minorHAnsi" w:hAnsiTheme="minorHAnsi" w:cstheme="minorHAnsi"/>
          <w:sz w:val="16"/>
          <w:szCs w:val="16"/>
        </w:rPr>
        <w:t xml:space="preserve">                                     администрации </w:t>
      </w:r>
      <w:proofErr w:type="spellStart"/>
      <w:r w:rsidRPr="00D443AF">
        <w:rPr>
          <w:rFonts w:asciiTheme="minorHAnsi" w:hAnsiTheme="minorHAnsi" w:cstheme="minorHAnsi"/>
          <w:sz w:val="16"/>
          <w:szCs w:val="16"/>
        </w:rPr>
        <w:t>Новопервомайского</w:t>
      </w:r>
      <w:proofErr w:type="spellEnd"/>
      <w:r w:rsidRPr="00D443AF">
        <w:rPr>
          <w:rFonts w:asciiTheme="minorHAnsi" w:hAnsiTheme="minorHAnsi" w:cstheme="minorHAnsi"/>
          <w:sz w:val="16"/>
          <w:szCs w:val="16"/>
        </w:rPr>
        <w:t xml:space="preserve"> сельсовета</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(Ф.И.О. (наименование организации)</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(место регистрации (местонахождения))</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(данные документа, удостоверяющего</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личность заявителя, номер телефона)</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ЗАЯВЛЕНИЕ</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На основании </w:t>
      </w:r>
      <w:hyperlink r:id="rId52" w:history="1">
        <w:r w:rsidRPr="00D443AF">
          <w:rPr>
            <w:rFonts w:asciiTheme="minorHAnsi" w:hAnsiTheme="minorHAnsi" w:cstheme="minorHAnsi"/>
            <w:sz w:val="16"/>
            <w:szCs w:val="16"/>
          </w:rPr>
          <w:t>статьи 40</w:t>
        </w:r>
      </w:hyperlink>
      <w:r w:rsidRPr="00D443AF">
        <w:rPr>
          <w:rFonts w:asciiTheme="minorHAnsi" w:hAnsiTheme="minorHAnsi" w:cstheme="minorHAnsi"/>
          <w:sz w:val="16"/>
          <w:szCs w:val="16"/>
        </w:rPr>
        <w:t xml:space="preserve"> Градостроительного кодекса Российской Федерации, в связи с _______________________________________________________________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(указывается обоснование заявленных требований, предусмотренных данной статьей)</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прошу предоставить разрешение на отклонение от предельных параметров разрешенного строительства, расположенного по адресу:</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lastRenderedPageBreak/>
        <w:t>__________________________________________________________________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(кадастровый номер и местоположение земельного участка)</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_________________________________________________________________ (указываются запрашиваемые отклонения от предельных параметров разрешенного строительства,</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реконструкции объекта капитального строительства)</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Данное разрешение необходимо для __________________________________________________________________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(цель предоставления разрешения</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с указанием наименования объекта капитального строительства)</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Приложение: 1. 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2. 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3. 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4. ___________________________________________________________.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5. ___________________________________________________________.</w: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Заявитель   _________________________   ___________________________</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w:t>
      </w:r>
      <w:proofErr w:type="gramStart"/>
      <w:r w:rsidRPr="00D443AF">
        <w:rPr>
          <w:rFonts w:asciiTheme="minorHAnsi" w:hAnsiTheme="minorHAnsi" w:cstheme="minorHAnsi"/>
          <w:sz w:val="16"/>
          <w:szCs w:val="16"/>
        </w:rPr>
        <w:t xml:space="preserve">подпись)   </w:t>
      </w:r>
      <w:proofErr w:type="gramEnd"/>
      <w:r w:rsidRPr="00D443AF">
        <w:rPr>
          <w:rFonts w:asciiTheme="minorHAnsi" w:hAnsiTheme="minorHAnsi" w:cstheme="minorHAnsi"/>
          <w:sz w:val="16"/>
          <w:szCs w:val="16"/>
        </w:rPr>
        <w:t xml:space="preserve">                                      (инициалы, фамилия)</w:t>
      </w:r>
    </w:p>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Дата "___" ____________ 20___ г.</w:t>
      </w:r>
    </w:p>
    <w:p w:rsidR="002F0B38" w:rsidRPr="002F0B38" w:rsidRDefault="002F0B38" w:rsidP="002F0B38">
      <w:pPr>
        <w:pStyle w:val="a5"/>
        <w:rPr>
          <w:rFonts w:asciiTheme="minorHAnsi" w:hAnsiTheme="minorHAnsi" w:cstheme="minorHAnsi"/>
          <w:sz w:val="20"/>
          <w:szCs w:val="20"/>
        </w:rPr>
      </w:pPr>
    </w:p>
    <w:p w:rsidR="002F0B38" w:rsidRPr="00D443AF" w:rsidRDefault="002F0B38" w:rsidP="00D443AF">
      <w:pPr>
        <w:pStyle w:val="a5"/>
        <w:jc w:val="right"/>
        <w:rPr>
          <w:rFonts w:asciiTheme="minorHAnsi" w:hAnsiTheme="minorHAnsi" w:cstheme="minorHAnsi"/>
          <w:b/>
          <w:sz w:val="20"/>
          <w:szCs w:val="20"/>
        </w:rPr>
      </w:pPr>
      <w:bookmarkStart w:id="28" w:name="Par411"/>
      <w:bookmarkEnd w:id="28"/>
      <w:r w:rsidRPr="00D443AF">
        <w:rPr>
          <w:rFonts w:asciiTheme="minorHAnsi" w:hAnsiTheme="minorHAnsi" w:cstheme="minorHAnsi"/>
          <w:b/>
          <w:sz w:val="20"/>
          <w:szCs w:val="20"/>
        </w:rPr>
        <w:t>Приложение 2</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к административному регламенту</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предоставления муниципальной услуги по</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предоставлению разрешения на отклонение</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от предельных параметров разрешенного</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строительства</w:t>
      </w:r>
    </w:p>
    <w:p w:rsidR="002F0B38" w:rsidRPr="002F0B38" w:rsidRDefault="002F0B38" w:rsidP="002F0B38">
      <w:pPr>
        <w:pStyle w:val="a5"/>
        <w:rPr>
          <w:rFonts w:asciiTheme="minorHAnsi" w:hAnsiTheme="minorHAnsi" w:cstheme="minorHAnsi"/>
          <w:sz w:val="20"/>
          <w:szCs w:val="20"/>
        </w:rPr>
      </w:pPr>
    </w:p>
    <w:p w:rsidR="002F0B38" w:rsidRPr="00D443AF" w:rsidRDefault="002F0B38" w:rsidP="00D443AF">
      <w:pPr>
        <w:pStyle w:val="a5"/>
        <w:jc w:val="center"/>
        <w:rPr>
          <w:rFonts w:asciiTheme="minorHAnsi" w:hAnsiTheme="minorHAnsi" w:cstheme="minorHAnsi"/>
          <w:b/>
          <w:sz w:val="20"/>
          <w:szCs w:val="20"/>
        </w:rPr>
      </w:pPr>
      <w:bookmarkStart w:id="29" w:name="Par419"/>
      <w:bookmarkEnd w:id="29"/>
      <w:r w:rsidRPr="00D443AF">
        <w:rPr>
          <w:rFonts w:asciiTheme="minorHAnsi" w:hAnsiTheme="minorHAnsi" w:cstheme="minorHAnsi"/>
          <w:b/>
          <w:sz w:val="20"/>
          <w:szCs w:val="20"/>
        </w:rPr>
        <w:t>БЛОК-СХЕМА</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последовательности административных процедур при</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предоставлении муниципальной услуги по предоставлению</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разрешения на отклонение от предельных параметров</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разрешенного строительства, реконструкции объектов</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капитального строительства</w:t>
      </w:r>
    </w:p>
    <w:p w:rsidR="002F0B38" w:rsidRPr="002F0B38" w:rsidRDefault="002F0B38" w:rsidP="002F0B38">
      <w:pPr>
        <w:pStyle w:val="a5"/>
        <w:rPr>
          <w:rFonts w:asciiTheme="minorHAnsi" w:hAnsiTheme="minorHAnsi" w:cstheme="minorHAnsi"/>
          <w:sz w:val="20"/>
          <w:szCs w:val="20"/>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0"/>
      </w:tblGrid>
      <w:tr w:rsidR="002F0B38" w:rsidRPr="00D443AF" w:rsidTr="00E871B3">
        <w:tc>
          <w:tcPr>
            <w:tcW w:w="9150" w:type="dxa"/>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Прием заявления на получение муниципальной услуги</w:t>
            </w:r>
          </w:p>
          <w:p w:rsidR="002F0B38" w:rsidRPr="00D443AF" w:rsidRDefault="002F0B38" w:rsidP="002F0B38">
            <w:pPr>
              <w:pStyle w:val="a5"/>
              <w:rPr>
                <w:rFonts w:asciiTheme="minorHAnsi" w:hAnsiTheme="minorHAnsi" w:cstheme="minorHAnsi"/>
                <w:sz w:val="16"/>
                <w:szCs w:val="16"/>
              </w:rPr>
            </w:pPr>
          </w:p>
        </w:tc>
      </w:tr>
    </w:tbl>
    <w:p w:rsidR="002F0B38" w:rsidRPr="00D443AF" w:rsidRDefault="00C50849" w:rsidP="002F0B38">
      <w:pPr>
        <w:pStyle w:val="a5"/>
        <w:rPr>
          <w:rFonts w:asciiTheme="minorHAnsi" w:hAnsiTheme="minorHAnsi" w:cstheme="minorHAnsi"/>
          <w:sz w:val="16"/>
          <w:szCs w:val="16"/>
        </w:rPr>
      </w:pPr>
      <w:r>
        <w:rPr>
          <w:rFonts w:asciiTheme="minorHAnsi" w:hAnsiTheme="minorHAnsi" w:cstheme="minorHAnsi"/>
          <w:noProof/>
          <w:sz w:val="16"/>
          <w:szCs w:val="16"/>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4" type="#_x0000_t67" style="position:absolute;margin-left:220.6pt;margin-top:.35pt;width:38.25pt;height:27.85pt;z-index:251680768;mso-position-horizontal-relative:text;mso-position-vertical-relative:text">
            <v:textbox style="layout-flow:vertical-ideographic"/>
          </v:shape>
        </w:pic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tbl>
      <w:tblPr>
        <w:tblW w:w="0" w:type="auto"/>
        <w:tblInd w:w="17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50"/>
      </w:tblGrid>
      <w:tr w:rsidR="002F0B38" w:rsidRPr="00D443AF" w:rsidTr="00E871B3">
        <w:tc>
          <w:tcPr>
            <w:tcW w:w="9150" w:type="dxa"/>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Рассмотрение заявления и назначение публичных слушаний</w:t>
            </w:r>
          </w:p>
        </w:tc>
      </w:tr>
    </w:tbl>
    <w:p w:rsidR="002F0B38" w:rsidRPr="00D443AF" w:rsidRDefault="00C50849" w:rsidP="002F0B38">
      <w:pPr>
        <w:pStyle w:val="a5"/>
        <w:rPr>
          <w:rFonts w:asciiTheme="minorHAnsi" w:hAnsiTheme="minorHAnsi" w:cstheme="minorHAnsi"/>
          <w:sz w:val="16"/>
          <w:szCs w:val="16"/>
        </w:rPr>
      </w:pPr>
      <w:r>
        <w:rPr>
          <w:rFonts w:asciiTheme="minorHAnsi" w:hAnsiTheme="minorHAnsi" w:cstheme="minorHAnsi"/>
          <w:noProof/>
          <w:sz w:val="16"/>
          <w:szCs w:val="16"/>
        </w:rPr>
        <w:pict>
          <v:shape id="_x0000_s1045" type="#_x0000_t67" style="position:absolute;margin-left:220.6pt;margin-top:2.45pt;width:38.25pt;height:29.9pt;z-index:251681792;mso-position-horizontal-relative:text;mso-position-vertical-relative:text">
            <v:textbox style="layout-flow:vertical-ideographic"/>
          </v:shape>
        </w:pic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0"/>
      </w:tblGrid>
      <w:tr w:rsidR="002F0B38" w:rsidRPr="00D443AF" w:rsidTr="00E871B3">
        <w:tc>
          <w:tcPr>
            <w:tcW w:w="9150" w:type="dxa"/>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Организация и проведение публичных слушаний по вопросу                                                                        предоставления разрешения на отклонение от предельных параметров</w:t>
            </w:r>
          </w:p>
        </w:tc>
      </w:tr>
    </w:tbl>
    <w:p w:rsidR="002F0B38" w:rsidRPr="00D443AF" w:rsidRDefault="00C50849" w:rsidP="002F0B38">
      <w:pPr>
        <w:pStyle w:val="a5"/>
        <w:rPr>
          <w:rFonts w:asciiTheme="minorHAnsi" w:hAnsiTheme="minorHAnsi" w:cstheme="minorHAnsi"/>
          <w:sz w:val="16"/>
          <w:szCs w:val="16"/>
        </w:rPr>
      </w:pPr>
      <w:r>
        <w:rPr>
          <w:rFonts w:asciiTheme="minorHAnsi" w:hAnsiTheme="minorHAnsi" w:cstheme="minorHAnsi"/>
          <w:noProof/>
          <w:sz w:val="16"/>
          <w:szCs w:val="16"/>
        </w:rPr>
        <w:pict>
          <v:shape id="_x0000_s1046" type="#_x0000_t67" style="position:absolute;margin-left:220.6pt;margin-top:.15pt;width:38.25pt;height:28.3pt;z-index:251682816;mso-position-horizontal-relative:text;mso-position-vertical-relative:text">
            <v:textbox style="layout-flow:vertical-ideographic"/>
          </v:shape>
        </w:pict>
      </w:r>
    </w:p>
    <w:p w:rsidR="002F0B38" w:rsidRPr="00D443AF" w:rsidRDefault="002F0B38" w:rsidP="002F0B38">
      <w:pPr>
        <w:pStyle w:val="a5"/>
        <w:rPr>
          <w:rFonts w:asciiTheme="minorHAnsi" w:hAnsiTheme="minorHAnsi" w:cstheme="minorHAnsi"/>
          <w:sz w:val="16"/>
          <w:szCs w:val="16"/>
        </w:rPr>
      </w:pPr>
    </w:p>
    <w:p w:rsidR="002F0B38" w:rsidRPr="00D443AF" w:rsidRDefault="002F0B38" w:rsidP="002F0B38">
      <w:pPr>
        <w:pStyle w:val="a5"/>
        <w:rPr>
          <w:rFonts w:asciiTheme="minorHAnsi" w:hAnsiTheme="minorHAnsi" w:cstheme="minorHAnsi"/>
          <w:sz w:val="16"/>
          <w:szCs w:val="16"/>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0"/>
      </w:tblGrid>
      <w:tr w:rsidR="002F0B38" w:rsidRPr="00D443AF" w:rsidTr="00E871B3">
        <w:tc>
          <w:tcPr>
            <w:tcW w:w="9150" w:type="dxa"/>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Издание нормативно-правового акта о предоставлении разрешения или об отказе в предоставлении разрешения и выдача его копии заявителю</w:t>
            </w:r>
          </w:p>
          <w:p w:rsidR="002F0B38" w:rsidRPr="00D443AF" w:rsidRDefault="002F0B38" w:rsidP="002F0B38">
            <w:pPr>
              <w:pStyle w:val="a5"/>
              <w:rPr>
                <w:rFonts w:asciiTheme="minorHAnsi" w:hAnsiTheme="minorHAnsi" w:cstheme="minorHAnsi"/>
                <w:sz w:val="16"/>
                <w:szCs w:val="16"/>
              </w:rPr>
            </w:pPr>
          </w:p>
        </w:tc>
      </w:tr>
    </w:tbl>
    <w:p w:rsidR="002F0B38" w:rsidRPr="00D443AF" w:rsidRDefault="002F0B38" w:rsidP="002F0B38">
      <w:pPr>
        <w:pStyle w:val="a5"/>
        <w:rPr>
          <w:rFonts w:asciiTheme="minorHAnsi" w:hAnsiTheme="minorHAnsi" w:cstheme="minorHAnsi"/>
          <w:sz w:val="16"/>
          <w:szCs w:val="16"/>
        </w:rPr>
        <w:sectPr w:rsidR="002F0B38" w:rsidRPr="00D443AF" w:rsidSect="006F049C">
          <w:pgSz w:w="11906" w:h="16838"/>
          <w:pgMar w:top="1134" w:right="850" w:bottom="1134"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2F0B38" w:rsidRPr="00D443AF" w:rsidRDefault="002F0B38" w:rsidP="00D443AF">
      <w:pPr>
        <w:pStyle w:val="a5"/>
        <w:jc w:val="right"/>
        <w:rPr>
          <w:rFonts w:asciiTheme="minorHAnsi" w:hAnsiTheme="minorHAnsi" w:cstheme="minorHAnsi"/>
          <w:b/>
          <w:sz w:val="20"/>
          <w:szCs w:val="20"/>
        </w:rPr>
      </w:pPr>
      <w:bookmarkStart w:id="30" w:name="Par448"/>
      <w:bookmarkEnd w:id="30"/>
      <w:r w:rsidRPr="00D443AF">
        <w:rPr>
          <w:rFonts w:asciiTheme="minorHAnsi" w:hAnsiTheme="minorHAnsi" w:cstheme="minorHAnsi"/>
          <w:b/>
          <w:sz w:val="20"/>
          <w:szCs w:val="20"/>
        </w:rPr>
        <w:lastRenderedPageBreak/>
        <w:t>Приложение 3</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к административному регламенту</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предоставления муниципальной услуги по</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предоставлению разрешения на отклонение</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от предельных параметров разрешенного</w:t>
      </w:r>
    </w:p>
    <w:p w:rsidR="002F0B38" w:rsidRPr="00D443AF" w:rsidRDefault="002F0B38"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строительства</w:t>
      </w:r>
    </w:p>
    <w:p w:rsidR="002F0B38" w:rsidRPr="00D443AF" w:rsidRDefault="002F0B38" w:rsidP="00D443AF">
      <w:pPr>
        <w:pStyle w:val="a5"/>
        <w:jc w:val="right"/>
        <w:rPr>
          <w:rFonts w:asciiTheme="minorHAnsi" w:hAnsiTheme="minorHAnsi" w:cstheme="minorHAnsi"/>
          <w:b/>
          <w:sz w:val="20"/>
          <w:szCs w:val="20"/>
        </w:rPr>
      </w:pPr>
    </w:p>
    <w:p w:rsidR="002F0B38" w:rsidRPr="00D443AF" w:rsidRDefault="002F0B38" w:rsidP="002F0B38">
      <w:pPr>
        <w:pStyle w:val="a5"/>
        <w:rPr>
          <w:rFonts w:asciiTheme="minorHAnsi" w:hAnsiTheme="minorHAnsi" w:cstheme="minorHAnsi"/>
          <w:sz w:val="16"/>
          <w:szCs w:val="16"/>
        </w:rPr>
      </w:pPr>
    </w:p>
    <w:p w:rsidR="002F0B38" w:rsidRPr="00D443AF" w:rsidRDefault="002F0B38" w:rsidP="00D443AF">
      <w:pPr>
        <w:pStyle w:val="a5"/>
        <w:jc w:val="center"/>
        <w:rPr>
          <w:rFonts w:asciiTheme="minorHAnsi" w:hAnsiTheme="minorHAnsi" w:cstheme="minorHAnsi"/>
          <w:b/>
          <w:sz w:val="20"/>
          <w:szCs w:val="20"/>
        </w:rPr>
      </w:pPr>
      <w:bookmarkStart w:id="31" w:name="Par456"/>
      <w:bookmarkEnd w:id="31"/>
      <w:r w:rsidRPr="00D443AF">
        <w:rPr>
          <w:rFonts w:asciiTheme="minorHAnsi" w:hAnsiTheme="minorHAnsi" w:cstheme="minorHAnsi"/>
          <w:b/>
          <w:sz w:val="20"/>
          <w:szCs w:val="20"/>
        </w:rPr>
        <w:t>ЖУРНАЛ</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 xml:space="preserve">регистрации нормативно-правового акта администрации </w:t>
      </w:r>
      <w:proofErr w:type="spellStart"/>
      <w:r w:rsidRPr="00D443AF">
        <w:rPr>
          <w:rFonts w:asciiTheme="minorHAnsi" w:hAnsiTheme="minorHAnsi" w:cstheme="minorHAnsi"/>
          <w:b/>
          <w:sz w:val="20"/>
          <w:szCs w:val="20"/>
        </w:rPr>
        <w:t>Новопервомайского</w:t>
      </w:r>
      <w:proofErr w:type="spellEnd"/>
      <w:r w:rsidRPr="00D443AF">
        <w:rPr>
          <w:rFonts w:asciiTheme="minorHAnsi" w:hAnsiTheme="minorHAnsi" w:cstheme="minorHAnsi"/>
          <w:b/>
          <w:sz w:val="20"/>
          <w:szCs w:val="20"/>
        </w:rPr>
        <w:t xml:space="preserve"> сельсовета о</w:t>
      </w:r>
    </w:p>
    <w:p w:rsidR="002F0B38" w:rsidRPr="00D443AF" w:rsidRDefault="002F0B38"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предоставлении или об отказе в предоставлении разрешения на отклонение от предельных параметров разрешенного строительства</w:t>
      </w:r>
    </w:p>
    <w:p w:rsidR="002F0B38" w:rsidRPr="00D443AF" w:rsidRDefault="002F0B38" w:rsidP="00D443AF">
      <w:pPr>
        <w:pStyle w:val="a5"/>
        <w:jc w:val="center"/>
        <w:rPr>
          <w:rFonts w:asciiTheme="minorHAnsi" w:hAnsiTheme="minorHAnsi" w:cstheme="minorHAnsi"/>
          <w:b/>
          <w:sz w:val="20"/>
          <w:szCs w:val="20"/>
        </w:rPr>
      </w:pPr>
    </w:p>
    <w:tbl>
      <w:tblPr>
        <w:tblW w:w="5000" w:type="pct"/>
        <w:tblCellMar>
          <w:top w:w="75" w:type="dxa"/>
          <w:left w:w="0" w:type="dxa"/>
          <w:bottom w:w="75" w:type="dxa"/>
          <w:right w:w="0" w:type="dxa"/>
        </w:tblCellMar>
        <w:tblLook w:val="0000" w:firstRow="0" w:lastRow="0" w:firstColumn="0" w:lastColumn="0" w:noHBand="0" w:noVBand="0"/>
      </w:tblPr>
      <w:tblGrid>
        <w:gridCol w:w="452"/>
        <w:gridCol w:w="1963"/>
        <w:gridCol w:w="2377"/>
        <w:gridCol w:w="2016"/>
        <w:gridCol w:w="1963"/>
      </w:tblGrid>
      <w:tr w:rsidR="002F0B38" w:rsidRPr="00D443AF" w:rsidTr="00E871B3">
        <w:tc>
          <w:tcPr>
            <w:tcW w:w="2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 xml:space="preserve">№ </w:t>
            </w:r>
            <w:proofErr w:type="spellStart"/>
            <w:r w:rsidRPr="00D443AF">
              <w:rPr>
                <w:rFonts w:asciiTheme="minorHAnsi" w:hAnsiTheme="minorHAnsi" w:cstheme="minorHAnsi"/>
                <w:sz w:val="16"/>
                <w:szCs w:val="16"/>
              </w:rPr>
              <w:t>пп</w:t>
            </w:r>
            <w:proofErr w:type="spellEnd"/>
            <w:r w:rsidRPr="00D443AF">
              <w:rPr>
                <w:rFonts w:asciiTheme="minorHAnsi" w:hAnsiTheme="minorHAnsi" w:cstheme="minorHAnsi"/>
                <w:sz w:val="16"/>
                <w:szCs w:val="16"/>
              </w:rPr>
              <w:t>.</w:t>
            </w: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Реквизиты нормативно-правового акта</w:t>
            </w:r>
          </w:p>
        </w:tc>
        <w:tc>
          <w:tcPr>
            <w:tcW w:w="135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Фамилия, имя, отчество заявителя</w:t>
            </w:r>
          </w:p>
        </w:tc>
        <w:tc>
          <w:tcPr>
            <w:tcW w:w="11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Контактные данные</w:t>
            </w: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Дата, подпись заявителя</w:t>
            </w:r>
          </w:p>
        </w:tc>
      </w:tr>
      <w:tr w:rsidR="002F0B38" w:rsidRPr="00D443AF" w:rsidTr="00E871B3">
        <w:tc>
          <w:tcPr>
            <w:tcW w:w="2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1</w:t>
            </w: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2</w:t>
            </w:r>
          </w:p>
        </w:tc>
        <w:tc>
          <w:tcPr>
            <w:tcW w:w="135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3</w:t>
            </w:r>
          </w:p>
        </w:tc>
        <w:tc>
          <w:tcPr>
            <w:tcW w:w="11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4</w:t>
            </w: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5</w:t>
            </w:r>
          </w:p>
        </w:tc>
      </w:tr>
      <w:tr w:rsidR="002F0B38" w:rsidRPr="00D443AF" w:rsidTr="00E871B3">
        <w:tc>
          <w:tcPr>
            <w:tcW w:w="2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c>
          <w:tcPr>
            <w:tcW w:w="135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c>
          <w:tcPr>
            <w:tcW w:w="11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r>
      <w:tr w:rsidR="002F0B38" w:rsidRPr="00D443AF" w:rsidTr="00E871B3">
        <w:tc>
          <w:tcPr>
            <w:tcW w:w="2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c>
          <w:tcPr>
            <w:tcW w:w="135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c>
          <w:tcPr>
            <w:tcW w:w="11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c>
          <w:tcPr>
            <w:tcW w:w="11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F0B38" w:rsidRPr="00D443AF" w:rsidRDefault="002F0B38" w:rsidP="002F0B38">
            <w:pPr>
              <w:pStyle w:val="a5"/>
              <w:rPr>
                <w:rFonts w:asciiTheme="minorHAnsi" w:hAnsiTheme="minorHAnsi" w:cstheme="minorHAnsi"/>
                <w:sz w:val="16"/>
                <w:szCs w:val="16"/>
              </w:rPr>
            </w:pPr>
          </w:p>
        </w:tc>
      </w:tr>
    </w:tbl>
    <w:p w:rsidR="002F0B38" w:rsidRPr="00D443AF" w:rsidRDefault="002F0B38" w:rsidP="002F0B38">
      <w:pPr>
        <w:pStyle w:val="a5"/>
        <w:rPr>
          <w:rFonts w:asciiTheme="minorHAnsi" w:hAnsiTheme="minorHAnsi" w:cstheme="minorHAnsi"/>
          <w:sz w:val="16"/>
          <w:szCs w:val="16"/>
        </w:rPr>
      </w:pPr>
      <w:r w:rsidRPr="00D443AF">
        <w:rPr>
          <w:rFonts w:asciiTheme="minorHAnsi" w:hAnsiTheme="minorHAnsi" w:cstheme="minorHAnsi"/>
          <w:sz w:val="16"/>
          <w:szCs w:val="16"/>
        </w:rPr>
        <w:t>__________</w:t>
      </w:r>
    </w:p>
    <w:p w:rsidR="00966D21" w:rsidRPr="00D443AF" w:rsidRDefault="00966D21" w:rsidP="008D197F">
      <w:pPr>
        <w:pStyle w:val="a5"/>
        <w:rPr>
          <w:rFonts w:cs="Calibri"/>
          <w:b/>
          <w:sz w:val="16"/>
          <w:szCs w:val="16"/>
        </w:rPr>
      </w:pPr>
    </w:p>
    <w:p w:rsidR="00E871B3" w:rsidRPr="003D2257" w:rsidRDefault="00E871B3" w:rsidP="00E871B3">
      <w:pPr>
        <w:ind w:left="540" w:right="-519" w:firstLine="360"/>
        <w:jc w:val="center"/>
        <w:rPr>
          <w:rFonts w:ascii="Times New Roman" w:hAnsi="Times New Roman"/>
          <w:b/>
          <w:sz w:val="24"/>
          <w:szCs w:val="24"/>
        </w:rPr>
      </w:pPr>
    </w:p>
    <w:p w:rsidR="00E871B3" w:rsidRPr="00D443AF" w:rsidRDefault="00E871B3"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АДМИНИСТРАЦИЯ НОВОПЕРВОМАЙСКОГО СЕЛЬСОВЕТА</w:t>
      </w:r>
    </w:p>
    <w:p w:rsidR="00E871B3" w:rsidRPr="00D443AF" w:rsidRDefault="00E871B3" w:rsidP="00D443AF">
      <w:pPr>
        <w:pStyle w:val="a5"/>
        <w:jc w:val="center"/>
        <w:rPr>
          <w:rFonts w:asciiTheme="minorHAnsi" w:hAnsiTheme="minorHAnsi" w:cstheme="minorHAnsi"/>
          <w:b/>
          <w:sz w:val="20"/>
          <w:szCs w:val="20"/>
        </w:rPr>
      </w:pPr>
      <w:proofErr w:type="gramStart"/>
      <w:r w:rsidRPr="00D443AF">
        <w:rPr>
          <w:rFonts w:asciiTheme="minorHAnsi" w:hAnsiTheme="minorHAnsi" w:cstheme="minorHAnsi"/>
          <w:b/>
          <w:sz w:val="20"/>
          <w:szCs w:val="20"/>
        </w:rPr>
        <w:t>ТАТАРСКОГО  РАЙОНА</w:t>
      </w:r>
      <w:proofErr w:type="gramEnd"/>
      <w:r w:rsidRPr="00D443AF">
        <w:rPr>
          <w:rFonts w:asciiTheme="minorHAnsi" w:hAnsiTheme="minorHAnsi" w:cstheme="minorHAnsi"/>
          <w:b/>
          <w:sz w:val="20"/>
          <w:szCs w:val="20"/>
        </w:rPr>
        <w:t xml:space="preserve"> НОВОСИБИРСКОЙ  ОБЛАСТИ</w:t>
      </w:r>
    </w:p>
    <w:p w:rsidR="00E871B3" w:rsidRPr="00D443AF" w:rsidRDefault="00E871B3"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П О С Т А Н О В Л Е Н И Е</w:t>
      </w:r>
    </w:p>
    <w:p w:rsidR="00E871B3" w:rsidRPr="00D443AF" w:rsidRDefault="00E871B3" w:rsidP="00D443AF">
      <w:pPr>
        <w:pStyle w:val="a5"/>
        <w:jc w:val="center"/>
        <w:rPr>
          <w:rFonts w:asciiTheme="minorHAnsi" w:hAnsiTheme="minorHAnsi" w:cstheme="minorHAnsi"/>
          <w:b/>
          <w:sz w:val="20"/>
          <w:szCs w:val="20"/>
        </w:rPr>
      </w:pPr>
      <w:r w:rsidRPr="00D443AF">
        <w:rPr>
          <w:rFonts w:asciiTheme="minorHAnsi" w:hAnsiTheme="minorHAnsi" w:cstheme="minorHAnsi"/>
          <w:b/>
          <w:sz w:val="20"/>
          <w:szCs w:val="20"/>
        </w:rPr>
        <w:t xml:space="preserve">От 13.11.2015г                                  </w:t>
      </w:r>
      <w:proofErr w:type="spellStart"/>
      <w:r w:rsidRPr="00D443AF">
        <w:rPr>
          <w:rFonts w:asciiTheme="minorHAnsi" w:hAnsiTheme="minorHAnsi" w:cstheme="minorHAnsi"/>
          <w:b/>
          <w:sz w:val="20"/>
          <w:szCs w:val="20"/>
        </w:rPr>
        <w:t>с.Новопервомайское</w:t>
      </w:r>
      <w:proofErr w:type="spellEnd"/>
      <w:r w:rsidRPr="00D443AF">
        <w:rPr>
          <w:rFonts w:asciiTheme="minorHAnsi" w:hAnsiTheme="minorHAnsi" w:cstheme="minorHAnsi"/>
          <w:b/>
          <w:sz w:val="20"/>
          <w:szCs w:val="20"/>
        </w:rPr>
        <w:t xml:space="preserve">                                     </w:t>
      </w:r>
      <w:proofErr w:type="gramStart"/>
      <w:r w:rsidRPr="00D443AF">
        <w:rPr>
          <w:rFonts w:asciiTheme="minorHAnsi" w:hAnsiTheme="minorHAnsi" w:cstheme="minorHAnsi"/>
          <w:b/>
          <w:sz w:val="20"/>
          <w:szCs w:val="20"/>
        </w:rPr>
        <w:t>№  111</w:t>
      </w:r>
      <w:proofErr w:type="gramEnd"/>
    </w:p>
    <w:p w:rsidR="00E871B3" w:rsidRPr="00D443AF" w:rsidRDefault="00E871B3" w:rsidP="00D443AF">
      <w:pPr>
        <w:pStyle w:val="a5"/>
        <w:jc w:val="center"/>
        <w:rPr>
          <w:rFonts w:asciiTheme="minorHAnsi" w:hAnsiTheme="minorHAnsi" w:cstheme="minorHAnsi"/>
          <w:b/>
          <w:sz w:val="20"/>
          <w:szCs w:val="20"/>
        </w:rPr>
      </w:pP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Об утверждении Административного регламента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Татарского района Новосибирской области по                                     предоставлению муниципальной услуги</w:t>
      </w:r>
    </w:p>
    <w:p w:rsidR="00E871B3" w:rsidRPr="00D443AF"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sz w:val="20"/>
          <w:szCs w:val="20"/>
        </w:rPr>
        <w:t xml:space="preserve">« </w:t>
      </w:r>
      <w:r w:rsidRPr="00E871B3">
        <w:rPr>
          <w:rFonts w:asciiTheme="minorHAnsi" w:hAnsiTheme="minorHAnsi" w:cstheme="minorHAnsi"/>
          <w:bCs/>
          <w:sz w:val="20"/>
          <w:szCs w:val="20"/>
        </w:rPr>
        <w:t>Предоставление</w:t>
      </w:r>
      <w:proofErr w:type="gramEnd"/>
      <w:r w:rsidRPr="00E871B3">
        <w:rPr>
          <w:rFonts w:asciiTheme="minorHAnsi" w:hAnsiTheme="minorHAnsi" w:cstheme="minorHAnsi"/>
          <w:bCs/>
          <w:sz w:val="20"/>
          <w:szCs w:val="20"/>
        </w:rPr>
        <w:t xml:space="preserve">  разрешения на  условно  разрешенный вид                                   использования  земельного участка»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 На основании Федерального закона от 06.10.2003 № 131-ФЗ «Об общих принципах организации местного самоуправления в Российской Федерации»; Федерального  закона  от 27.07.2010 № 210-ФЗ «Об организации предоставления государственных и муниципальных услуг»,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Уставом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Татарского района Новосибирской области :</w:t>
      </w:r>
    </w:p>
    <w:p w:rsidR="00E871B3" w:rsidRPr="00D443AF" w:rsidRDefault="00E871B3" w:rsidP="00E871B3">
      <w:pPr>
        <w:pStyle w:val="a5"/>
        <w:rPr>
          <w:rFonts w:asciiTheme="minorHAnsi" w:hAnsiTheme="minorHAnsi" w:cstheme="minorHAnsi"/>
          <w:b/>
          <w:sz w:val="20"/>
          <w:szCs w:val="20"/>
        </w:rPr>
      </w:pPr>
      <w:r w:rsidRPr="00D443AF">
        <w:rPr>
          <w:rFonts w:asciiTheme="minorHAnsi" w:hAnsiTheme="minorHAnsi" w:cstheme="minorHAnsi"/>
          <w:b/>
          <w:sz w:val="20"/>
          <w:szCs w:val="20"/>
        </w:rPr>
        <w:t xml:space="preserve"> ПОСТАНОВЛЯЮ</w:t>
      </w:r>
    </w:p>
    <w:p w:rsidR="00E871B3" w:rsidRPr="00D443AF"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1.Утвердить Административный </w:t>
      </w:r>
      <w:proofErr w:type="gramStart"/>
      <w:r w:rsidRPr="00E871B3">
        <w:rPr>
          <w:rFonts w:asciiTheme="minorHAnsi" w:hAnsiTheme="minorHAnsi" w:cstheme="minorHAnsi"/>
          <w:sz w:val="20"/>
          <w:szCs w:val="20"/>
        </w:rPr>
        <w:t>регламент  предоставления</w:t>
      </w:r>
      <w:proofErr w:type="gramEnd"/>
      <w:r w:rsidRPr="00E871B3">
        <w:rPr>
          <w:rFonts w:asciiTheme="minorHAnsi" w:hAnsiTheme="minorHAnsi" w:cstheme="minorHAnsi"/>
          <w:sz w:val="20"/>
          <w:szCs w:val="20"/>
        </w:rPr>
        <w:t xml:space="preserve"> муниципальной услуги по </w:t>
      </w:r>
      <w:r w:rsidRPr="00E871B3">
        <w:rPr>
          <w:rFonts w:asciiTheme="minorHAnsi" w:hAnsiTheme="minorHAnsi" w:cstheme="minorHAnsi"/>
          <w:bCs/>
          <w:sz w:val="20"/>
          <w:szCs w:val="20"/>
        </w:rPr>
        <w:t>предоставлению  разрешения на  условно  разрешенный вид  использования  земельного участка</w:t>
      </w:r>
      <w:r w:rsidRPr="00E871B3">
        <w:rPr>
          <w:rFonts w:asciiTheme="minorHAnsi" w:hAnsiTheme="minorHAnsi" w:cstheme="minorHAnsi"/>
          <w:sz w:val="20"/>
          <w:szCs w:val="20"/>
        </w:rPr>
        <w:t xml:space="preserve"> (приложение).</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2.Опубликовать настоящее </w:t>
      </w:r>
      <w:proofErr w:type="gramStart"/>
      <w:r w:rsidRPr="00E871B3">
        <w:rPr>
          <w:rFonts w:asciiTheme="minorHAnsi" w:hAnsiTheme="minorHAnsi" w:cstheme="minorHAnsi"/>
          <w:sz w:val="20"/>
          <w:szCs w:val="20"/>
        </w:rPr>
        <w:t>постановление  в</w:t>
      </w:r>
      <w:proofErr w:type="gramEnd"/>
      <w:r w:rsidRPr="00E871B3">
        <w:rPr>
          <w:rFonts w:asciiTheme="minorHAnsi" w:hAnsiTheme="minorHAnsi" w:cstheme="minorHAnsi"/>
          <w:sz w:val="20"/>
          <w:szCs w:val="20"/>
        </w:rPr>
        <w:t xml:space="preserve"> местной газете «</w:t>
      </w:r>
      <w:proofErr w:type="spellStart"/>
      <w:r w:rsidRPr="00E871B3">
        <w:rPr>
          <w:rFonts w:asciiTheme="minorHAnsi" w:hAnsiTheme="minorHAnsi" w:cstheme="minorHAnsi"/>
          <w:sz w:val="20"/>
          <w:szCs w:val="20"/>
        </w:rPr>
        <w:t>Новопервомайский</w:t>
      </w:r>
      <w:proofErr w:type="spellEnd"/>
      <w:r w:rsidRPr="00E871B3">
        <w:rPr>
          <w:rFonts w:asciiTheme="minorHAnsi" w:hAnsiTheme="minorHAnsi" w:cstheme="minorHAnsi"/>
          <w:sz w:val="20"/>
          <w:szCs w:val="20"/>
        </w:rPr>
        <w:t xml:space="preserve">   вестник» и разместить на официальном сайте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Татарского района Новосибирской области в сети Интернет.</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3.Контроль за исполнением данного постановления оставляю за собой. </w:t>
      </w:r>
    </w:p>
    <w:p w:rsidR="00E871B3" w:rsidRPr="00E871B3" w:rsidRDefault="00E871B3" w:rsidP="00E871B3">
      <w:pPr>
        <w:pStyle w:val="a5"/>
        <w:rPr>
          <w:rFonts w:asciiTheme="minorHAnsi" w:hAnsiTheme="minorHAnsi" w:cstheme="minorHAnsi"/>
          <w:sz w:val="20"/>
          <w:szCs w:val="20"/>
        </w:rPr>
      </w:pPr>
    </w:p>
    <w:p w:rsidR="00E871B3" w:rsidRPr="00D443AF" w:rsidRDefault="00E871B3" w:rsidP="00E871B3">
      <w:pPr>
        <w:pStyle w:val="a5"/>
        <w:rPr>
          <w:rFonts w:asciiTheme="minorHAnsi" w:hAnsiTheme="minorHAnsi" w:cstheme="minorHAnsi"/>
          <w:b/>
          <w:sz w:val="20"/>
          <w:szCs w:val="20"/>
        </w:rPr>
      </w:pPr>
      <w:r w:rsidRPr="00D443AF">
        <w:rPr>
          <w:rFonts w:asciiTheme="minorHAnsi" w:hAnsiTheme="minorHAnsi" w:cstheme="minorHAnsi"/>
          <w:b/>
          <w:sz w:val="20"/>
          <w:szCs w:val="20"/>
        </w:rPr>
        <w:t xml:space="preserve">                Глава </w:t>
      </w:r>
      <w:proofErr w:type="spellStart"/>
      <w:r w:rsidRPr="00D443AF">
        <w:rPr>
          <w:rFonts w:asciiTheme="minorHAnsi" w:hAnsiTheme="minorHAnsi" w:cstheme="minorHAnsi"/>
          <w:b/>
          <w:sz w:val="20"/>
          <w:szCs w:val="20"/>
        </w:rPr>
        <w:t>Новопервомайского</w:t>
      </w:r>
      <w:proofErr w:type="spellEnd"/>
      <w:r w:rsidRPr="00D443AF">
        <w:rPr>
          <w:rFonts w:asciiTheme="minorHAnsi" w:hAnsiTheme="minorHAnsi" w:cstheme="minorHAnsi"/>
          <w:b/>
          <w:sz w:val="20"/>
          <w:szCs w:val="20"/>
        </w:rPr>
        <w:t xml:space="preserve"> сельсовета    _______________     </w:t>
      </w:r>
      <w:proofErr w:type="spellStart"/>
      <w:r w:rsidRPr="00D443AF">
        <w:rPr>
          <w:rFonts w:asciiTheme="minorHAnsi" w:hAnsiTheme="minorHAnsi" w:cstheme="minorHAnsi"/>
          <w:b/>
          <w:sz w:val="20"/>
          <w:szCs w:val="20"/>
        </w:rPr>
        <w:t>Д.Н.Буров</w:t>
      </w:r>
      <w:proofErr w:type="spellEnd"/>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                                                                           </w:t>
      </w:r>
    </w:p>
    <w:p w:rsidR="00E871B3" w:rsidRPr="00D443AF" w:rsidRDefault="00E871B3" w:rsidP="00D443AF">
      <w:pPr>
        <w:pStyle w:val="a5"/>
        <w:jc w:val="right"/>
        <w:rPr>
          <w:rFonts w:asciiTheme="minorHAnsi" w:hAnsiTheme="minorHAnsi" w:cstheme="minorHAnsi"/>
          <w:b/>
          <w:sz w:val="20"/>
          <w:szCs w:val="20"/>
        </w:rPr>
      </w:pPr>
      <w:r w:rsidRPr="00E871B3">
        <w:rPr>
          <w:rFonts w:asciiTheme="minorHAnsi" w:hAnsiTheme="minorHAnsi" w:cstheme="minorHAnsi"/>
          <w:sz w:val="20"/>
          <w:szCs w:val="20"/>
        </w:rPr>
        <w:t xml:space="preserve">                                                                           </w:t>
      </w:r>
      <w:proofErr w:type="gramStart"/>
      <w:r w:rsidRPr="00D443AF">
        <w:rPr>
          <w:rFonts w:asciiTheme="minorHAnsi" w:hAnsiTheme="minorHAnsi" w:cstheme="minorHAnsi"/>
          <w:b/>
          <w:sz w:val="20"/>
          <w:szCs w:val="20"/>
        </w:rPr>
        <w:t>Приложение  к</w:t>
      </w:r>
      <w:proofErr w:type="gramEnd"/>
      <w:r w:rsidRPr="00D443AF">
        <w:rPr>
          <w:rFonts w:asciiTheme="minorHAnsi" w:hAnsiTheme="minorHAnsi" w:cstheme="minorHAnsi"/>
          <w:b/>
          <w:sz w:val="20"/>
          <w:szCs w:val="20"/>
        </w:rPr>
        <w:t xml:space="preserve"> постановлению </w:t>
      </w:r>
    </w:p>
    <w:p w:rsidR="00E871B3" w:rsidRPr="00E871B3" w:rsidRDefault="00E871B3" w:rsidP="00D443AF">
      <w:pPr>
        <w:pStyle w:val="a5"/>
        <w:jc w:val="right"/>
        <w:rPr>
          <w:rFonts w:asciiTheme="minorHAnsi" w:hAnsiTheme="minorHAnsi" w:cstheme="minorHAnsi"/>
          <w:sz w:val="20"/>
          <w:szCs w:val="20"/>
        </w:rPr>
      </w:pPr>
      <w:r w:rsidRPr="00D443AF">
        <w:rPr>
          <w:rFonts w:asciiTheme="minorHAnsi" w:hAnsiTheme="minorHAnsi" w:cstheme="minorHAnsi"/>
          <w:b/>
          <w:sz w:val="20"/>
          <w:szCs w:val="20"/>
        </w:rPr>
        <w:t xml:space="preserve">                                                                                       № 111 </w:t>
      </w:r>
      <w:proofErr w:type="gramStart"/>
      <w:r w:rsidRPr="00D443AF">
        <w:rPr>
          <w:rFonts w:asciiTheme="minorHAnsi" w:hAnsiTheme="minorHAnsi" w:cstheme="minorHAnsi"/>
          <w:b/>
          <w:sz w:val="20"/>
          <w:szCs w:val="20"/>
        </w:rPr>
        <w:t>от  13.11</w:t>
      </w:r>
      <w:proofErr w:type="gramEnd"/>
      <w:r w:rsidRPr="00D443AF">
        <w:rPr>
          <w:rFonts w:asciiTheme="minorHAnsi" w:hAnsiTheme="minorHAnsi" w:cstheme="minorHAnsi"/>
          <w:b/>
          <w:sz w:val="20"/>
          <w:szCs w:val="20"/>
        </w:rPr>
        <w:t>. 2015г</w:t>
      </w:r>
      <w:r w:rsidRPr="00E871B3">
        <w:rPr>
          <w:rFonts w:asciiTheme="minorHAnsi" w:hAnsiTheme="minorHAnsi" w:cstheme="minorHAnsi"/>
          <w:sz w:val="20"/>
          <w:szCs w:val="20"/>
        </w:rPr>
        <w:t>.</w:t>
      </w:r>
    </w:p>
    <w:p w:rsidR="00E871B3" w:rsidRPr="00E871B3" w:rsidRDefault="00E871B3" w:rsidP="00E871B3">
      <w:pPr>
        <w:pStyle w:val="a5"/>
        <w:rPr>
          <w:rFonts w:asciiTheme="minorHAnsi" w:hAnsiTheme="minorHAnsi" w:cstheme="minorHAnsi"/>
          <w:bCs/>
          <w:sz w:val="20"/>
          <w:szCs w:val="20"/>
        </w:rPr>
      </w:pPr>
    </w:p>
    <w:p w:rsidR="00E871B3" w:rsidRPr="00D443AF" w:rsidRDefault="00E871B3" w:rsidP="00D443AF">
      <w:pPr>
        <w:pStyle w:val="a5"/>
        <w:jc w:val="center"/>
        <w:rPr>
          <w:rFonts w:asciiTheme="minorHAnsi" w:hAnsiTheme="minorHAnsi" w:cstheme="minorHAnsi"/>
          <w:b/>
          <w:bCs/>
          <w:sz w:val="20"/>
          <w:szCs w:val="20"/>
        </w:rPr>
      </w:pPr>
      <w:r w:rsidRPr="00D443AF">
        <w:rPr>
          <w:rFonts w:asciiTheme="minorHAnsi" w:hAnsiTheme="minorHAnsi" w:cstheme="minorHAnsi"/>
          <w:b/>
          <w:bCs/>
          <w:sz w:val="20"/>
          <w:szCs w:val="20"/>
        </w:rPr>
        <w:t>АДМИНИСТРАТИВНЫЙ РЕГЛАМЕНТ ПРЕДОСТАВЛЕНИЯ МУНИЦИПАЛЬНОЙ УСЛУГИ ПО ПРЕДОСТАВЛЕНИЮ РАЗРЕШЕНИЯ НА УСЛОВНО РАЗРЕШЕННЫЙ ВИД ИСПОЛЬЗОВАНИЯ ЗЕМЕЛЬНОГО УЧАСТКА</w:t>
      </w:r>
    </w:p>
    <w:p w:rsidR="00E871B3" w:rsidRPr="00E871B3" w:rsidRDefault="00E871B3" w:rsidP="00E871B3">
      <w:pPr>
        <w:pStyle w:val="a5"/>
        <w:rPr>
          <w:rFonts w:asciiTheme="minorHAnsi" w:hAnsiTheme="minorHAnsi" w:cstheme="minorHAnsi"/>
          <w:sz w:val="20"/>
          <w:szCs w:val="20"/>
        </w:rPr>
      </w:pPr>
      <w:bookmarkStart w:id="32" w:name="Par47"/>
      <w:bookmarkEnd w:id="32"/>
    </w:p>
    <w:p w:rsidR="00E871B3" w:rsidRPr="00D443AF" w:rsidRDefault="00E871B3" w:rsidP="00E871B3">
      <w:pPr>
        <w:pStyle w:val="a5"/>
        <w:rPr>
          <w:rFonts w:asciiTheme="minorHAnsi" w:hAnsiTheme="minorHAnsi" w:cstheme="minorHAnsi"/>
          <w:b/>
          <w:sz w:val="20"/>
          <w:szCs w:val="20"/>
        </w:rPr>
      </w:pPr>
      <w:r w:rsidRPr="00D443AF">
        <w:rPr>
          <w:rFonts w:asciiTheme="minorHAnsi" w:hAnsiTheme="minorHAnsi" w:cstheme="minorHAnsi"/>
          <w:b/>
          <w:sz w:val="20"/>
          <w:szCs w:val="20"/>
        </w:rPr>
        <w:t>1. Общие положения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lastRenderedPageBreak/>
        <w:t xml:space="preserve">1.1. Административный регламент предоставления муниципальной услуги по предоставлению разрешения на условно разрешенный вид использования земельного участка (далее - административный регламент) разработан в соответствии с Градостроительным кодексом Российской Федерации, Федеральным </w:t>
      </w:r>
      <w:hyperlink r:id="rId53" w:history="1">
        <w:r w:rsidRPr="00E871B3">
          <w:rPr>
            <w:rFonts w:asciiTheme="minorHAnsi" w:hAnsiTheme="minorHAnsi" w:cstheme="minorHAnsi"/>
            <w:sz w:val="20"/>
            <w:szCs w:val="20"/>
          </w:rPr>
          <w:t>законом</w:t>
        </w:r>
      </w:hyperlink>
      <w:r w:rsidRPr="00E871B3">
        <w:rPr>
          <w:rFonts w:asciiTheme="minorHAnsi" w:hAnsiTheme="minorHAnsi" w:cstheme="minorHAnsi"/>
          <w:sz w:val="20"/>
          <w:szCs w:val="20"/>
        </w:rPr>
        <w:t xml:space="preserve"> от 27.07.2010 № 210-ФЗ «Об организации предоставления государственных и муниципальных услуг»</w:t>
      </w:r>
      <w:r w:rsidRPr="00E871B3">
        <w:rPr>
          <w:rFonts w:asciiTheme="minorHAnsi" w:hAnsiTheme="minorHAnsi" w:cstheme="minorHAnsi"/>
          <w:i/>
          <w:sz w:val="20"/>
          <w:szCs w:val="20"/>
        </w:rPr>
        <w:t>.</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         1.2. Административный регламент устанавливает порядок и стандарт предоставления муниципальной услуги по предоставлению разрешения на условно разрешенный вид использования земельного участка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информационно-коммуникационной сети Интернет с соблюдением норм законодательства Российской Федерации о </w:t>
      </w:r>
      <w:proofErr w:type="spellStart"/>
      <w:r w:rsidRPr="00E871B3">
        <w:rPr>
          <w:rFonts w:asciiTheme="minorHAnsi" w:hAnsiTheme="minorHAnsi" w:cstheme="minorHAnsi"/>
          <w:sz w:val="20"/>
          <w:szCs w:val="20"/>
        </w:rPr>
        <w:t>защитеперсональных</w:t>
      </w:r>
      <w:proofErr w:type="spellEnd"/>
      <w:r w:rsidRPr="00E871B3">
        <w:rPr>
          <w:rFonts w:asciiTheme="minorHAnsi" w:hAnsiTheme="minorHAnsi" w:cstheme="minorHAnsi"/>
          <w:sz w:val="20"/>
          <w:szCs w:val="20"/>
        </w:rPr>
        <w:t xml:space="preserve">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решений и действий (бездействия)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предоставляющей муниципальную услугу, должностного лица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либо муниципального служащего при предоставлении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1.3. Муниципальная услуга предоставляется физическим и юридическим лицам, заинтересованным в предоставлении разрешения на условно разрешенный вид использования земельного участка (далее - заявитель).</w:t>
      </w:r>
      <w:bookmarkStart w:id="33" w:name="Par53"/>
      <w:bookmarkEnd w:id="33"/>
    </w:p>
    <w:p w:rsidR="00E871B3" w:rsidRPr="00D443AF" w:rsidRDefault="00E871B3" w:rsidP="00E871B3">
      <w:pPr>
        <w:pStyle w:val="a5"/>
        <w:rPr>
          <w:rFonts w:asciiTheme="minorHAnsi" w:hAnsiTheme="minorHAnsi" w:cstheme="minorHAnsi"/>
          <w:b/>
          <w:sz w:val="20"/>
          <w:szCs w:val="20"/>
        </w:rPr>
      </w:pPr>
      <w:r w:rsidRPr="00D443AF">
        <w:rPr>
          <w:rFonts w:asciiTheme="minorHAnsi" w:hAnsiTheme="minorHAnsi" w:cstheme="minorHAnsi"/>
          <w:b/>
          <w:sz w:val="20"/>
          <w:szCs w:val="20"/>
        </w:rPr>
        <w:t>2. Стандарт предоставления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2.1. Наименование муниципальной услуги: предоставление разрешения на условно разрешенный вид использования земельного участка (далее - разрешение на условно разрешенный вид использования).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2.2. Муниципальная услуга предоставляется администрацией </w:t>
      </w:r>
      <w:proofErr w:type="spellStart"/>
      <w:proofErr w:type="gram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roofErr w:type="gramEnd"/>
      <w:r w:rsidRPr="00E871B3">
        <w:rPr>
          <w:rFonts w:asciiTheme="minorHAnsi" w:hAnsiTheme="minorHAnsi" w:cstheme="minorHAnsi"/>
          <w:sz w:val="20"/>
          <w:szCs w:val="20"/>
        </w:rPr>
        <w:t>.</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Процедура предоставления муниципальной услуги осуществляется администрацией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 процедуре предоставления муниципальной услуги участвует комиссия по подготовке проекта правил землепользования и застройки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2.3. Место нахождения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632102, Новосибирская область, </w:t>
      </w:r>
      <w:proofErr w:type="gramStart"/>
      <w:r w:rsidRPr="00E871B3">
        <w:rPr>
          <w:rFonts w:asciiTheme="minorHAnsi" w:hAnsiTheme="minorHAnsi" w:cstheme="minorHAnsi"/>
          <w:sz w:val="20"/>
          <w:szCs w:val="20"/>
        </w:rPr>
        <w:t>Татарский  район</w:t>
      </w:r>
      <w:proofErr w:type="gramEnd"/>
      <w:r w:rsidRPr="00E871B3">
        <w:rPr>
          <w:rFonts w:asciiTheme="minorHAnsi" w:hAnsiTheme="minorHAnsi" w:cstheme="minorHAnsi"/>
          <w:sz w:val="20"/>
          <w:szCs w:val="20"/>
        </w:rPr>
        <w:t xml:space="preserve">, с. </w:t>
      </w:r>
      <w:proofErr w:type="spellStart"/>
      <w:r w:rsidRPr="00E871B3">
        <w:rPr>
          <w:rFonts w:asciiTheme="minorHAnsi" w:hAnsiTheme="minorHAnsi" w:cstheme="minorHAnsi"/>
          <w:sz w:val="20"/>
          <w:szCs w:val="20"/>
        </w:rPr>
        <w:t>Новопервомайское</w:t>
      </w:r>
      <w:proofErr w:type="spellEnd"/>
      <w:r w:rsidRPr="00E871B3">
        <w:rPr>
          <w:rFonts w:asciiTheme="minorHAnsi" w:hAnsiTheme="minorHAnsi" w:cstheme="minorHAnsi"/>
          <w:sz w:val="20"/>
          <w:szCs w:val="20"/>
        </w:rPr>
        <w:t xml:space="preserve">, ул. </w:t>
      </w:r>
      <w:proofErr w:type="spellStart"/>
      <w:r w:rsidRPr="00E871B3">
        <w:rPr>
          <w:rFonts w:asciiTheme="minorHAnsi" w:hAnsiTheme="minorHAnsi" w:cstheme="minorHAnsi"/>
          <w:sz w:val="20"/>
          <w:szCs w:val="20"/>
        </w:rPr>
        <w:t>Лысенкова</w:t>
      </w:r>
      <w:proofErr w:type="spellEnd"/>
      <w:r w:rsidRPr="00E871B3">
        <w:rPr>
          <w:rFonts w:asciiTheme="minorHAnsi" w:hAnsiTheme="minorHAnsi" w:cstheme="minorHAnsi"/>
          <w:sz w:val="20"/>
          <w:szCs w:val="20"/>
        </w:rPr>
        <w:t xml:space="preserve"> 15б, тел.8(383)46-149;</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График работы:</w:t>
      </w:r>
    </w:p>
    <w:p w:rsidR="00E871B3" w:rsidRPr="00E871B3" w:rsidRDefault="00E871B3" w:rsidP="00E871B3">
      <w:pPr>
        <w:pStyle w:val="a5"/>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5146"/>
      </w:tblGrid>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Д  Дни</w:t>
            </w:r>
            <w:proofErr w:type="gramEnd"/>
            <w:r w:rsidRPr="00E871B3">
              <w:rPr>
                <w:rFonts w:asciiTheme="minorHAnsi" w:hAnsiTheme="minorHAnsi" w:cstheme="minorHAnsi"/>
                <w:bCs/>
                <w:sz w:val="20"/>
                <w:szCs w:val="20"/>
              </w:rPr>
              <w:t xml:space="preserve"> недели</w:t>
            </w:r>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Ч  Часы</w:t>
            </w:r>
            <w:proofErr w:type="gramEnd"/>
            <w:r w:rsidRPr="00E871B3">
              <w:rPr>
                <w:rFonts w:asciiTheme="minorHAnsi" w:hAnsiTheme="minorHAnsi" w:cstheme="minorHAnsi"/>
                <w:bCs/>
                <w:sz w:val="20"/>
                <w:szCs w:val="20"/>
              </w:rPr>
              <w:t xml:space="preserve"> приема</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П  Понедельник</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r w:rsidRPr="00E871B3">
              <w:rPr>
                <w:rFonts w:asciiTheme="minorHAnsi" w:hAnsiTheme="minorHAnsi" w:cstheme="minorHAnsi"/>
                <w:bCs/>
                <w:color w:val="000000"/>
                <w:sz w:val="20"/>
                <w:szCs w:val="20"/>
              </w:rPr>
              <w:t>с 9-00 до 13-00 и с 14-00 до 17-00</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В  Вторник</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r w:rsidRPr="00E871B3">
              <w:rPr>
                <w:rFonts w:asciiTheme="minorHAnsi" w:hAnsiTheme="minorHAnsi" w:cstheme="minorHAnsi"/>
                <w:bCs/>
                <w:color w:val="000000"/>
                <w:sz w:val="20"/>
                <w:szCs w:val="20"/>
              </w:rPr>
              <w:t>с 9-00 до 13-00 и с 14-00 до 17-00</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С  Среда</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r w:rsidRPr="00E871B3">
              <w:rPr>
                <w:rFonts w:asciiTheme="minorHAnsi" w:hAnsiTheme="minorHAnsi" w:cstheme="minorHAnsi"/>
                <w:bCs/>
                <w:color w:val="000000"/>
                <w:sz w:val="20"/>
                <w:szCs w:val="20"/>
              </w:rPr>
              <w:t>с 9-00 до 13-00 и с 14-00 до 17-00</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Ч  Четверг</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r w:rsidRPr="00E871B3">
              <w:rPr>
                <w:rFonts w:asciiTheme="minorHAnsi" w:hAnsiTheme="minorHAnsi" w:cstheme="minorHAnsi"/>
                <w:bCs/>
                <w:color w:val="000000"/>
                <w:sz w:val="20"/>
                <w:szCs w:val="20"/>
              </w:rPr>
              <w:t>с 9-00 до 13-00 и с 14-00 до 17-00</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П  Пятница</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color w:val="000000"/>
                <w:sz w:val="20"/>
                <w:szCs w:val="20"/>
              </w:rPr>
            </w:pPr>
            <w:r w:rsidRPr="00E871B3">
              <w:rPr>
                <w:rFonts w:asciiTheme="minorHAnsi" w:hAnsiTheme="minorHAnsi" w:cstheme="minorHAnsi"/>
                <w:bCs/>
                <w:color w:val="000000"/>
                <w:sz w:val="20"/>
                <w:szCs w:val="20"/>
              </w:rPr>
              <w:t>с 9-00 до 13-00 и с 14-00 до 17-00</w:t>
            </w:r>
          </w:p>
        </w:tc>
      </w:tr>
    </w:tbl>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Прием заявлений на предоставление муниципальной услуги осуществляется в </w:t>
      </w:r>
      <w:proofErr w:type="gramStart"/>
      <w:r w:rsidRPr="00E871B3">
        <w:rPr>
          <w:rFonts w:asciiTheme="minorHAnsi" w:hAnsiTheme="minorHAnsi" w:cstheme="minorHAnsi"/>
          <w:sz w:val="20"/>
          <w:szCs w:val="20"/>
        </w:rPr>
        <w:t>кабинете  специалиста</w:t>
      </w:r>
      <w:proofErr w:type="gramEnd"/>
      <w:r w:rsidRPr="00E871B3">
        <w:rPr>
          <w:rFonts w:asciiTheme="minorHAnsi" w:hAnsiTheme="minorHAnsi" w:cstheme="minorHAnsi"/>
          <w:sz w:val="20"/>
          <w:szCs w:val="20"/>
        </w:rPr>
        <w:t xml:space="preserve">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График приема заявлений и документов: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5146"/>
      </w:tblGrid>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Д  Дни</w:t>
            </w:r>
            <w:proofErr w:type="gramEnd"/>
            <w:r w:rsidRPr="00E871B3">
              <w:rPr>
                <w:rFonts w:asciiTheme="minorHAnsi" w:hAnsiTheme="minorHAnsi" w:cstheme="minorHAnsi"/>
                <w:bCs/>
                <w:sz w:val="20"/>
                <w:szCs w:val="20"/>
              </w:rPr>
              <w:t xml:space="preserve"> недели</w:t>
            </w:r>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Ч  Часы</w:t>
            </w:r>
            <w:proofErr w:type="gramEnd"/>
            <w:r w:rsidRPr="00E871B3">
              <w:rPr>
                <w:rFonts w:asciiTheme="minorHAnsi" w:hAnsiTheme="minorHAnsi" w:cstheme="minorHAnsi"/>
                <w:bCs/>
                <w:sz w:val="20"/>
                <w:szCs w:val="20"/>
              </w:rPr>
              <w:t xml:space="preserve"> приема</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П  Понедельник</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r w:rsidRPr="00E871B3">
              <w:rPr>
                <w:rFonts w:asciiTheme="minorHAnsi" w:hAnsiTheme="minorHAnsi" w:cstheme="minorHAnsi"/>
                <w:bCs/>
                <w:color w:val="000000"/>
                <w:sz w:val="20"/>
                <w:szCs w:val="20"/>
              </w:rPr>
              <w:t>с 9-00 до 13-00 и с 14-00 до 17-00</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В  Вторник</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r w:rsidRPr="00E871B3">
              <w:rPr>
                <w:rFonts w:asciiTheme="minorHAnsi" w:hAnsiTheme="minorHAnsi" w:cstheme="minorHAnsi"/>
                <w:bCs/>
                <w:color w:val="000000"/>
                <w:sz w:val="20"/>
                <w:szCs w:val="20"/>
              </w:rPr>
              <w:t>с 9-00 до 13-00 и с 14-00 до 17-00</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С  Среда</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r w:rsidRPr="00E871B3">
              <w:rPr>
                <w:rFonts w:asciiTheme="minorHAnsi" w:hAnsiTheme="minorHAnsi" w:cstheme="minorHAnsi"/>
                <w:bCs/>
                <w:color w:val="000000"/>
                <w:sz w:val="20"/>
                <w:szCs w:val="20"/>
              </w:rPr>
              <w:t>с 9-00 до 13-00 и с 14-00 до 17-00</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Ч  Четверг</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r w:rsidRPr="00E871B3">
              <w:rPr>
                <w:rFonts w:asciiTheme="minorHAnsi" w:hAnsiTheme="minorHAnsi" w:cstheme="minorHAnsi"/>
                <w:bCs/>
                <w:color w:val="000000"/>
                <w:sz w:val="20"/>
                <w:szCs w:val="20"/>
              </w:rPr>
              <w:t>с 9-00 до 13-00 и с 14-00 до 17-00</w:t>
            </w:r>
          </w:p>
        </w:tc>
      </w:tr>
      <w:tr w:rsidR="00E871B3" w:rsidRPr="00E871B3" w:rsidTr="00E871B3">
        <w:trPr>
          <w:trHeight w:val="147"/>
        </w:trPr>
        <w:tc>
          <w:tcPr>
            <w:tcW w:w="3968"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sz w:val="20"/>
                <w:szCs w:val="20"/>
              </w:rPr>
            </w:pPr>
            <w:proofErr w:type="gramStart"/>
            <w:r w:rsidRPr="00E871B3">
              <w:rPr>
                <w:rFonts w:asciiTheme="minorHAnsi" w:hAnsiTheme="minorHAnsi" w:cstheme="minorHAnsi"/>
                <w:bCs/>
                <w:sz w:val="20"/>
                <w:szCs w:val="20"/>
              </w:rPr>
              <w:t>П  Пятница</w:t>
            </w:r>
            <w:proofErr w:type="gramEnd"/>
          </w:p>
        </w:tc>
        <w:tc>
          <w:tcPr>
            <w:tcW w:w="5603" w:type="dxa"/>
            <w:tcBorders>
              <w:top w:val="single" w:sz="4" w:space="0" w:color="auto"/>
              <w:left w:val="single" w:sz="4" w:space="0" w:color="auto"/>
              <w:bottom w:val="single" w:sz="4" w:space="0" w:color="auto"/>
              <w:right w:val="single" w:sz="4" w:space="0" w:color="auto"/>
            </w:tcBorders>
          </w:tcPr>
          <w:p w:rsidR="00E871B3" w:rsidRPr="00E871B3" w:rsidRDefault="00E871B3" w:rsidP="00E871B3">
            <w:pPr>
              <w:pStyle w:val="a5"/>
              <w:rPr>
                <w:rFonts w:asciiTheme="minorHAnsi" w:hAnsiTheme="minorHAnsi" w:cstheme="minorHAnsi"/>
                <w:bCs/>
                <w:color w:val="000000"/>
                <w:sz w:val="20"/>
                <w:szCs w:val="20"/>
              </w:rPr>
            </w:pPr>
            <w:r w:rsidRPr="00E871B3">
              <w:rPr>
                <w:rFonts w:asciiTheme="minorHAnsi" w:hAnsiTheme="minorHAnsi" w:cstheme="minorHAnsi"/>
                <w:bCs/>
                <w:color w:val="000000"/>
                <w:sz w:val="20"/>
                <w:szCs w:val="20"/>
              </w:rPr>
              <w:t>с 9-00 до 13-00 и с 14-00 до 17-00</w:t>
            </w:r>
          </w:p>
        </w:tc>
      </w:tr>
    </w:tbl>
    <w:p w:rsidR="00E871B3" w:rsidRPr="00D443AF" w:rsidRDefault="00E871B3" w:rsidP="00E871B3">
      <w:pPr>
        <w:pStyle w:val="a5"/>
        <w:rPr>
          <w:rFonts w:asciiTheme="minorHAnsi" w:hAnsiTheme="minorHAnsi" w:cstheme="minorHAnsi"/>
          <w:sz w:val="20"/>
          <w:szCs w:val="20"/>
          <w:u w:val="single"/>
        </w:rPr>
      </w:pPr>
      <w:r w:rsidRPr="00E871B3">
        <w:rPr>
          <w:rFonts w:asciiTheme="minorHAnsi" w:hAnsiTheme="minorHAnsi" w:cstheme="minorHAnsi"/>
          <w:sz w:val="20"/>
          <w:szCs w:val="20"/>
        </w:rPr>
        <w:t xml:space="preserve">Адрес электронной почты: </w:t>
      </w:r>
      <w:hyperlink r:id="rId54" w:history="1">
        <w:r w:rsidRPr="00E871B3">
          <w:rPr>
            <w:rStyle w:val="af7"/>
            <w:rFonts w:asciiTheme="minorHAnsi" w:hAnsiTheme="minorHAnsi" w:cstheme="minorHAnsi"/>
            <w:sz w:val="20"/>
            <w:szCs w:val="20"/>
            <w:lang w:val="en-US"/>
          </w:rPr>
          <w:t>novopervomaysk</w:t>
        </w:r>
        <w:r w:rsidRPr="00E871B3">
          <w:rPr>
            <w:rStyle w:val="af7"/>
            <w:rFonts w:asciiTheme="minorHAnsi" w:hAnsiTheme="minorHAnsi" w:cstheme="minorHAnsi"/>
            <w:sz w:val="20"/>
            <w:szCs w:val="20"/>
          </w:rPr>
          <w:t>@</w:t>
        </w:r>
        <w:r w:rsidRPr="00E871B3">
          <w:rPr>
            <w:rStyle w:val="af7"/>
            <w:rFonts w:asciiTheme="minorHAnsi" w:hAnsiTheme="minorHAnsi" w:cstheme="minorHAnsi"/>
            <w:sz w:val="20"/>
            <w:szCs w:val="20"/>
            <w:lang w:val="en-US"/>
          </w:rPr>
          <w:t>mail</w:t>
        </w:r>
        <w:r w:rsidRPr="00E871B3">
          <w:rPr>
            <w:rStyle w:val="af7"/>
            <w:rFonts w:asciiTheme="minorHAnsi" w:hAnsiTheme="minorHAnsi" w:cstheme="minorHAnsi"/>
            <w:sz w:val="20"/>
            <w:szCs w:val="20"/>
          </w:rPr>
          <w:t>.</w:t>
        </w:r>
        <w:r w:rsidRPr="00E871B3">
          <w:rPr>
            <w:rStyle w:val="af7"/>
            <w:rFonts w:asciiTheme="minorHAnsi" w:hAnsiTheme="minorHAnsi" w:cstheme="minorHAnsi"/>
            <w:sz w:val="20"/>
            <w:szCs w:val="20"/>
            <w:lang w:val="en-US"/>
          </w:rPr>
          <w:t>ru</w:t>
        </w:r>
      </w:hyperlink>
    </w:p>
    <w:p w:rsidR="00E871B3" w:rsidRPr="00E871B3" w:rsidRDefault="00E871B3" w:rsidP="00E871B3">
      <w:pPr>
        <w:pStyle w:val="a5"/>
        <w:rPr>
          <w:rFonts w:asciiTheme="minorHAnsi" w:hAnsiTheme="minorHAnsi" w:cstheme="minorHAnsi"/>
          <w:color w:val="0000FF"/>
          <w:sz w:val="20"/>
          <w:szCs w:val="20"/>
        </w:rPr>
      </w:pPr>
      <w:r w:rsidRPr="00E871B3">
        <w:rPr>
          <w:rFonts w:asciiTheme="minorHAnsi" w:hAnsiTheme="minorHAnsi" w:cstheme="minorHAnsi"/>
          <w:sz w:val="20"/>
          <w:szCs w:val="20"/>
        </w:rPr>
        <w:t>Адрес официального сайта:</w:t>
      </w:r>
      <w:r w:rsidRPr="00E871B3">
        <w:rPr>
          <w:rFonts w:asciiTheme="minorHAnsi" w:hAnsiTheme="minorHAnsi" w:cstheme="minorHAnsi"/>
          <w:bCs/>
          <w:sz w:val="20"/>
          <w:szCs w:val="20"/>
        </w:rPr>
        <w:t xml:space="preserve"> </w:t>
      </w:r>
      <w:hyperlink r:id="rId55" w:history="1">
        <w:r w:rsidRPr="00E871B3">
          <w:rPr>
            <w:rStyle w:val="af7"/>
            <w:rFonts w:asciiTheme="minorHAnsi" w:hAnsiTheme="minorHAnsi" w:cstheme="minorHAnsi"/>
            <w:sz w:val="20"/>
            <w:szCs w:val="20"/>
            <w:lang w:val="en-US"/>
          </w:rPr>
          <w:t>www</w:t>
        </w:r>
        <w:r w:rsidRPr="00E871B3">
          <w:rPr>
            <w:rStyle w:val="af7"/>
            <w:rFonts w:asciiTheme="minorHAnsi" w:hAnsiTheme="minorHAnsi" w:cstheme="minorHAnsi"/>
            <w:sz w:val="20"/>
            <w:szCs w:val="20"/>
          </w:rPr>
          <w:t>.</w:t>
        </w:r>
        <w:proofErr w:type="spellStart"/>
        <w:r w:rsidRPr="00E871B3">
          <w:rPr>
            <w:rStyle w:val="af7"/>
            <w:rFonts w:asciiTheme="minorHAnsi" w:hAnsiTheme="minorHAnsi" w:cstheme="minorHAnsi"/>
            <w:sz w:val="20"/>
            <w:szCs w:val="20"/>
            <w:lang w:val="en-US"/>
          </w:rPr>
          <w:t>novopervomaiskoe</w:t>
        </w:r>
        <w:proofErr w:type="spellEnd"/>
        <w:r w:rsidRPr="00E871B3">
          <w:rPr>
            <w:rStyle w:val="af7"/>
            <w:rFonts w:asciiTheme="minorHAnsi" w:hAnsiTheme="minorHAnsi" w:cstheme="minorHAnsi"/>
            <w:sz w:val="20"/>
            <w:szCs w:val="20"/>
          </w:rPr>
          <w:t>.</w:t>
        </w:r>
        <w:proofErr w:type="spellStart"/>
        <w:r w:rsidRPr="00E871B3">
          <w:rPr>
            <w:rStyle w:val="af7"/>
            <w:rFonts w:asciiTheme="minorHAnsi" w:hAnsiTheme="minorHAnsi" w:cstheme="minorHAnsi"/>
            <w:sz w:val="20"/>
            <w:szCs w:val="20"/>
          </w:rPr>
          <w:t>ru</w:t>
        </w:r>
        <w:proofErr w:type="spellEnd"/>
      </w:hyperlink>
      <w:r w:rsidRPr="00E871B3">
        <w:rPr>
          <w:rFonts w:asciiTheme="minorHAnsi" w:hAnsiTheme="minorHAnsi" w:cstheme="minorHAnsi"/>
          <w:color w:val="0000FF"/>
          <w:sz w:val="20"/>
          <w:szCs w:val="20"/>
        </w:rPr>
        <w:t xml:space="preserve"> </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Сведения о месте нахождения и контактных телефонах, адресах электронной почты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отдела и комиссии размещаются на информационных стендах, официальном сайте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на Едином портале государственных и муниципальных услуг (www.gosuslugi.ru).</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2.4. Предоставление муниципальной услуги осуществляется в соответствии с:</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Гражданским </w:t>
      </w:r>
      <w:hyperlink r:id="rId56" w:history="1">
        <w:r w:rsidRPr="00E871B3">
          <w:rPr>
            <w:rFonts w:asciiTheme="minorHAnsi" w:hAnsiTheme="minorHAnsi" w:cstheme="minorHAnsi"/>
            <w:color w:val="000000" w:themeColor="text1"/>
            <w:sz w:val="20"/>
            <w:szCs w:val="20"/>
          </w:rPr>
          <w:t>кодексом</w:t>
        </w:r>
      </w:hyperlink>
      <w:r w:rsidRPr="00E871B3">
        <w:rPr>
          <w:rFonts w:asciiTheme="minorHAnsi" w:hAnsiTheme="minorHAnsi" w:cstheme="minorHAnsi"/>
          <w:sz w:val="20"/>
          <w:szCs w:val="20"/>
        </w:rPr>
        <w:t xml:space="preserve"> Российской Федерации;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Земельным </w:t>
      </w:r>
      <w:hyperlink r:id="rId57" w:history="1">
        <w:r w:rsidRPr="00E871B3">
          <w:rPr>
            <w:rFonts w:asciiTheme="minorHAnsi" w:hAnsiTheme="minorHAnsi" w:cstheme="minorHAnsi"/>
            <w:color w:val="000000" w:themeColor="text1"/>
            <w:sz w:val="20"/>
            <w:szCs w:val="20"/>
          </w:rPr>
          <w:t>кодексом</w:t>
        </w:r>
      </w:hyperlink>
      <w:r w:rsidRPr="00E871B3">
        <w:rPr>
          <w:rFonts w:asciiTheme="minorHAnsi" w:hAnsiTheme="minorHAnsi" w:cstheme="minorHAnsi"/>
          <w:sz w:val="20"/>
          <w:szCs w:val="20"/>
        </w:rPr>
        <w:t xml:space="preserve"> Российской Федерации;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color w:val="000000" w:themeColor="text1"/>
          <w:sz w:val="20"/>
          <w:szCs w:val="20"/>
        </w:rPr>
        <w:t xml:space="preserve">Градостроительным </w:t>
      </w:r>
      <w:hyperlink r:id="rId58" w:history="1">
        <w:r w:rsidRPr="00E871B3">
          <w:rPr>
            <w:rFonts w:asciiTheme="minorHAnsi" w:hAnsiTheme="minorHAnsi" w:cstheme="minorHAnsi"/>
            <w:color w:val="000000" w:themeColor="text1"/>
            <w:sz w:val="20"/>
            <w:szCs w:val="20"/>
          </w:rPr>
          <w:t>кодексом</w:t>
        </w:r>
      </w:hyperlink>
      <w:r w:rsidRPr="00E871B3">
        <w:rPr>
          <w:rFonts w:asciiTheme="minorHAnsi" w:hAnsiTheme="minorHAnsi" w:cstheme="minorHAnsi"/>
          <w:sz w:val="20"/>
          <w:szCs w:val="20"/>
        </w:rPr>
        <w:t xml:space="preserve"> Российской Федерации;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Федеральным </w:t>
      </w:r>
      <w:hyperlink r:id="rId59" w:history="1">
        <w:r w:rsidRPr="00E871B3">
          <w:rPr>
            <w:rFonts w:asciiTheme="minorHAnsi" w:hAnsiTheme="minorHAnsi" w:cstheme="minorHAnsi"/>
            <w:color w:val="000000" w:themeColor="text1"/>
            <w:sz w:val="20"/>
            <w:szCs w:val="20"/>
          </w:rPr>
          <w:t>законом</w:t>
        </w:r>
      </w:hyperlink>
      <w:r w:rsidRPr="00E871B3">
        <w:rPr>
          <w:rFonts w:asciiTheme="minorHAnsi" w:hAnsiTheme="minorHAnsi" w:cstheme="minorHAnsi"/>
          <w:sz w:val="20"/>
          <w:szCs w:val="20"/>
        </w:rPr>
        <w:t xml:space="preserve"> от 06.10.2003 № 131-ФЗ «Об общих принципах организации местного самоуправления в Российской Федерации»;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lastRenderedPageBreak/>
        <w:t xml:space="preserve">Федеральным </w:t>
      </w:r>
      <w:hyperlink r:id="rId60" w:history="1">
        <w:r w:rsidRPr="00E871B3">
          <w:rPr>
            <w:rFonts w:asciiTheme="minorHAnsi" w:hAnsiTheme="minorHAnsi" w:cstheme="minorHAnsi"/>
            <w:color w:val="000000" w:themeColor="text1"/>
            <w:sz w:val="20"/>
            <w:szCs w:val="20"/>
          </w:rPr>
          <w:t>законом</w:t>
        </w:r>
      </w:hyperlink>
      <w:r w:rsidRPr="00E871B3">
        <w:rPr>
          <w:rFonts w:asciiTheme="minorHAnsi" w:hAnsiTheme="minorHAnsi" w:cstheme="minorHAnsi"/>
          <w:color w:val="000000" w:themeColor="text1"/>
          <w:sz w:val="20"/>
          <w:szCs w:val="20"/>
        </w:rPr>
        <w:t xml:space="preserve"> от </w:t>
      </w:r>
      <w:r w:rsidRPr="00E871B3">
        <w:rPr>
          <w:rFonts w:asciiTheme="minorHAnsi" w:hAnsiTheme="minorHAnsi" w:cstheme="minorHAnsi"/>
          <w:sz w:val="20"/>
          <w:szCs w:val="20"/>
        </w:rPr>
        <w:t>22.07.2008 № 123-ФЗ «Технический регламент о требованиях пожарной безопасности»;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Федеральным </w:t>
      </w:r>
      <w:hyperlink r:id="rId61" w:history="1">
        <w:r w:rsidRPr="00E871B3">
          <w:rPr>
            <w:rFonts w:asciiTheme="minorHAnsi" w:hAnsiTheme="minorHAnsi" w:cstheme="minorHAnsi"/>
            <w:color w:val="000000" w:themeColor="text1"/>
            <w:sz w:val="20"/>
            <w:szCs w:val="20"/>
          </w:rPr>
          <w:t>законом</w:t>
        </w:r>
      </w:hyperlink>
      <w:r w:rsidRPr="00E871B3">
        <w:rPr>
          <w:rFonts w:asciiTheme="minorHAnsi" w:hAnsiTheme="minorHAnsi" w:cstheme="minorHAnsi"/>
          <w:sz w:val="20"/>
          <w:szCs w:val="20"/>
        </w:rPr>
        <w:t xml:space="preserve"> от 30.12.2009 № 384-ФЗ «Технический регламент о безопасности зданий и сооружений»;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Федеральным </w:t>
      </w:r>
      <w:hyperlink r:id="rId62" w:history="1">
        <w:proofErr w:type="spellStart"/>
        <w:r w:rsidRPr="00E871B3">
          <w:rPr>
            <w:rFonts w:asciiTheme="minorHAnsi" w:hAnsiTheme="minorHAnsi" w:cstheme="minorHAnsi"/>
            <w:color w:val="000000" w:themeColor="text1"/>
            <w:sz w:val="20"/>
            <w:szCs w:val="20"/>
          </w:rPr>
          <w:t>законом</w:t>
        </w:r>
      </w:hyperlink>
      <w:r w:rsidRPr="00E871B3">
        <w:rPr>
          <w:rFonts w:asciiTheme="minorHAnsi" w:hAnsiTheme="minorHAnsi" w:cstheme="minorHAnsi"/>
          <w:sz w:val="20"/>
          <w:szCs w:val="20"/>
        </w:rPr>
        <w:t>от</w:t>
      </w:r>
      <w:proofErr w:type="spellEnd"/>
      <w:r w:rsidRPr="00E871B3">
        <w:rPr>
          <w:rFonts w:asciiTheme="minorHAnsi" w:hAnsiTheme="minorHAnsi" w:cstheme="minorHAnsi"/>
          <w:sz w:val="20"/>
          <w:szCs w:val="20"/>
        </w:rPr>
        <w:t xml:space="preserve"> 27.07.2006 № 152-ФЗ «О персональных данных»;</w:t>
      </w:r>
    </w:p>
    <w:p w:rsidR="00E871B3" w:rsidRPr="00E871B3" w:rsidRDefault="00C50849" w:rsidP="00E871B3">
      <w:pPr>
        <w:pStyle w:val="a5"/>
        <w:rPr>
          <w:rFonts w:asciiTheme="minorHAnsi" w:hAnsiTheme="minorHAnsi" w:cstheme="minorHAnsi"/>
          <w:sz w:val="20"/>
          <w:szCs w:val="20"/>
        </w:rPr>
      </w:pPr>
      <w:hyperlink r:id="rId63" w:history="1">
        <w:r w:rsidR="00E871B3" w:rsidRPr="00E871B3">
          <w:rPr>
            <w:rFonts w:asciiTheme="minorHAnsi" w:hAnsiTheme="minorHAnsi" w:cstheme="minorHAnsi"/>
            <w:color w:val="000000" w:themeColor="text1"/>
            <w:sz w:val="20"/>
            <w:szCs w:val="20"/>
          </w:rPr>
          <w:t>постановлением</w:t>
        </w:r>
      </w:hyperlink>
      <w:r w:rsidR="00E871B3" w:rsidRPr="00E871B3">
        <w:rPr>
          <w:rFonts w:asciiTheme="minorHAnsi" w:hAnsiTheme="minorHAnsi" w:cstheme="minorHAnsi"/>
          <w:color w:val="000000" w:themeColor="text1"/>
          <w:sz w:val="20"/>
          <w:szCs w:val="20"/>
        </w:rPr>
        <w:t xml:space="preserve"> П</w:t>
      </w:r>
      <w:r w:rsidR="00E871B3" w:rsidRPr="00E871B3">
        <w:rPr>
          <w:rFonts w:asciiTheme="minorHAnsi" w:hAnsiTheme="minorHAnsi" w:cstheme="minorHAnsi"/>
          <w:sz w:val="20"/>
          <w:szCs w:val="20"/>
        </w:rPr>
        <w:t>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E871B3" w:rsidRPr="00E871B3" w:rsidRDefault="00C50849" w:rsidP="00E871B3">
      <w:pPr>
        <w:pStyle w:val="a5"/>
        <w:rPr>
          <w:rFonts w:asciiTheme="minorHAnsi" w:hAnsiTheme="minorHAnsi" w:cstheme="minorHAnsi"/>
          <w:sz w:val="20"/>
          <w:szCs w:val="20"/>
        </w:rPr>
      </w:pPr>
      <w:hyperlink r:id="rId64" w:history="1">
        <w:r w:rsidR="00E871B3" w:rsidRPr="00E871B3">
          <w:rPr>
            <w:rFonts w:asciiTheme="minorHAnsi" w:hAnsiTheme="minorHAnsi" w:cstheme="minorHAnsi"/>
            <w:color w:val="000000" w:themeColor="text1"/>
            <w:sz w:val="20"/>
            <w:szCs w:val="20"/>
          </w:rPr>
          <w:t>постановлением</w:t>
        </w:r>
      </w:hyperlink>
      <w:r w:rsidR="00E871B3" w:rsidRPr="00E871B3">
        <w:rPr>
          <w:rFonts w:asciiTheme="minorHAnsi" w:hAnsiTheme="minorHAnsi" w:cstheme="minorHAnsi"/>
          <w:color w:val="000000" w:themeColor="text1"/>
          <w:sz w:val="20"/>
          <w:szCs w:val="20"/>
        </w:rPr>
        <w:t xml:space="preserve"> Пра</w:t>
      </w:r>
      <w:r w:rsidR="00E871B3" w:rsidRPr="00E871B3">
        <w:rPr>
          <w:rFonts w:asciiTheme="minorHAnsi" w:hAnsiTheme="minorHAnsi" w:cstheme="minorHAnsi"/>
          <w:sz w:val="20"/>
          <w:szCs w:val="20"/>
        </w:rPr>
        <w:t xml:space="preserve">вительства Российской Федерации от 08.09.2010 </w:t>
      </w:r>
      <w:proofErr w:type="gramStart"/>
      <w:r w:rsidR="00E871B3" w:rsidRPr="00E871B3">
        <w:rPr>
          <w:rFonts w:asciiTheme="minorHAnsi" w:hAnsiTheme="minorHAnsi" w:cstheme="minorHAnsi"/>
          <w:sz w:val="20"/>
          <w:szCs w:val="20"/>
        </w:rPr>
        <w:t>№  697</w:t>
      </w:r>
      <w:proofErr w:type="gramEnd"/>
      <w:r w:rsidR="00E871B3" w:rsidRPr="00E871B3">
        <w:rPr>
          <w:rFonts w:asciiTheme="minorHAnsi" w:hAnsiTheme="minorHAnsi" w:cstheme="minorHAnsi"/>
          <w:sz w:val="20"/>
          <w:szCs w:val="20"/>
        </w:rPr>
        <w:t xml:space="preserve"> «О единой системе межведомственного электронного взаимодействия»;</w:t>
      </w:r>
    </w:p>
    <w:p w:rsidR="00E871B3" w:rsidRPr="00E871B3" w:rsidRDefault="00C50849" w:rsidP="00E871B3">
      <w:pPr>
        <w:pStyle w:val="a5"/>
        <w:rPr>
          <w:rFonts w:asciiTheme="minorHAnsi" w:hAnsiTheme="minorHAnsi" w:cstheme="minorHAnsi"/>
          <w:sz w:val="20"/>
          <w:szCs w:val="20"/>
        </w:rPr>
      </w:pPr>
      <w:hyperlink r:id="rId65" w:history="1">
        <w:proofErr w:type="spellStart"/>
        <w:r w:rsidR="00E871B3" w:rsidRPr="00E871B3">
          <w:rPr>
            <w:rFonts w:asciiTheme="minorHAnsi" w:hAnsiTheme="minorHAnsi" w:cstheme="minorHAnsi"/>
            <w:color w:val="000000" w:themeColor="text1"/>
            <w:sz w:val="20"/>
            <w:szCs w:val="20"/>
          </w:rPr>
          <w:t>постановлением</w:t>
        </w:r>
      </w:hyperlink>
      <w:r w:rsidR="00E871B3" w:rsidRPr="00E871B3">
        <w:rPr>
          <w:rFonts w:asciiTheme="minorHAnsi" w:hAnsiTheme="minorHAnsi" w:cstheme="minorHAnsi"/>
          <w:sz w:val="20"/>
          <w:szCs w:val="20"/>
        </w:rPr>
        <w:t>Главного</w:t>
      </w:r>
      <w:proofErr w:type="spellEnd"/>
      <w:r w:rsidR="00E871B3" w:rsidRPr="00E871B3">
        <w:rPr>
          <w:rFonts w:asciiTheme="minorHAnsi" w:hAnsiTheme="minorHAnsi" w:cstheme="minorHAnsi"/>
          <w:sz w:val="20"/>
          <w:szCs w:val="20"/>
        </w:rPr>
        <w:t xml:space="preserve"> государственного санитарного врача Российской Федерации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E871B3" w:rsidRPr="00E871B3" w:rsidRDefault="00C50849" w:rsidP="00E871B3">
      <w:pPr>
        <w:pStyle w:val="a5"/>
        <w:rPr>
          <w:rFonts w:asciiTheme="minorHAnsi" w:hAnsiTheme="minorHAnsi" w:cstheme="minorHAnsi"/>
          <w:sz w:val="20"/>
          <w:szCs w:val="20"/>
        </w:rPr>
      </w:pPr>
      <w:hyperlink r:id="rId66" w:history="1">
        <w:r w:rsidR="00E871B3" w:rsidRPr="00E871B3">
          <w:rPr>
            <w:rFonts w:asciiTheme="minorHAnsi" w:hAnsiTheme="minorHAnsi" w:cstheme="minorHAnsi"/>
            <w:color w:val="000000" w:themeColor="text1"/>
            <w:sz w:val="20"/>
            <w:szCs w:val="20"/>
          </w:rPr>
          <w:t>СП 42.13330.2011</w:t>
        </w:r>
      </w:hyperlink>
      <w:r w:rsidR="00E871B3" w:rsidRPr="00E871B3">
        <w:rPr>
          <w:rFonts w:asciiTheme="minorHAnsi" w:hAnsiTheme="minorHAnsi" w:cstheme="minorHAnsi"/>
          <w:color w:val="000000" w:themeColor="text1"/>
          <w:sz w:val="20"/>
          <w:szCs w:val="20"/>
        </w:rPr>
        <w:t>.</w:t>
      </w:r>
      <w:r w:rsidR="00E871B3" w:rsidRPr="00E871B3">
        <w:rPr>
          <w:rFonts w:asciiTheme="minorHAnsi" w:hAnsiTheme="minorHAnsi" w:cstheme="minorHAnsi"/>
          <w:sz w:val="20"/>
          <w:szCs w:val="20"/>
        </w:rPr>
        <w:t xml:space="preserve"> Свод правил. Градостроительство. Планировка и застройка городских и сельских поселений. Актуализированная редакция СНиП 2.07.01-89*, утвержденных приказом </w:t>
      </w:r>
      <w:proofErr w:type="spellStart"/>
      <w:r w:rsidR="00E871B3" w:rsidRPr="00E871B3">
        <w:rPr>
          <w:rFonts w:asciiTheme="minorHAnsi" w:hAnsiTheme="minorHAnsi" w:cstheme="minorHAnsi"/>
          <w:sz w:val="20"/>
          <w:szCs w:val="20"/>
        </w:rPr>
        <w:t>Минрегиона</w:t>
      </w:r>
      <w:proofErr w:type="spellEnd"/>
      <w:r w:rsidR="00E871B3" w:rsidRPr="00E871B3">
        <w:rPr>
          <w:rFonts w:asciiTheme="minorHAnsi" w:hAnsiTheme="minorHAnsi" w:cstheme="minorHAnsi"/>
          <w:sz w:val="20"/>
          <w:szCs w:val="20"/>
        </w:rPr>
        <w:t xml:space="preserve"> Российской Федерации от 28.12.2010 № 820;</w:t>
      </w:r>
    </w:p>
    <w:p w:rsidR="00E871B3" w:rsidRPr="00E871B3" w:rsidRDefault="00C50849" w:rsidP="00E871B3">
      <w:pPr>
        <w:pStyle w:val="a5"/>
        <w:rPr>
          <w:rFonts w:asciiTheme="minorHAnsi" w:hAnsiTheme="minorHAnsi" w:cstheme="minorHAnsi"/>
          <w:sz w:val="20"/>
          <w:szCs w:val="20"/>
        </w:rPr>
      </w:pPr>
      <w:hyperlink r:id="rId67" w:history="1">
        <w:r w:rsidR="00E871B3" w:rsidRPr="00E871B3">
          <w:rPr>
            <w:rFonts w:asciiTheme="minorHAnsi" w:hAnsiTheme="minorHAnsi" w:cstheme="minorHAnsi"/>
            <w:color w:val="000000" w:themeColor="text1"/>
            <w:sz w:val="20"/>
            <w:szCs w:val="20"/>
          </w:rPr>
          <w:t>распоряжением</w:t>
        </w:r>
      </w:hyperlink>
      <w:r w:rsidR="00E871B3" w:rsidRPr="00E871B3">
        <w:rPr>
          <w:rFonts w:asciiTheme="minorHAnsi" w:hAnsiTheme="minorHAnsi" w:cstheme="minorHAnsi"/>
          <w:color w:val="000000" w:themeColor="text1"/>
          <w:sz w:val="20"/>
          <w:szCs w:val="20"/>
        </w:rPr>
        <w:t xml:space="preserve"> Правитель</w:t>
      </w:r>
      <w:r w:rsidR="00E871B3" w:rsidRPr="00E871B3">
        <w:rPr>
          <w:rFonts w:asciiTheme="minorHAnsi" w:hAnsiTheme="minorHAnsi" w:cstheme="minorHAnsi"/>
          <w:sz w:val="20"/>
          <w:szCs w:val="20"/>
        </w:rPr>
        <w:t>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Уставом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2.5. Результатом предоставления муниципальной услуги является выдача </w:t>
      </w:r>
      <w:proofErr w:type="gramStart"/>
      <w:r w:rsidRPr="00E871B3">
        <w:rPr>
          <w:rFonts w:asciiTheme="minorHAnsi" w:hAnsiTheme="minorHAnsi" w:cstheme="minorHAnsi"/>
          <w:sz w:val="20"/>
          <w:szCs w:val="20"/>
        </w:rPr>
        <w:t>решения  главы</w:t>
      </w:r>
      <w:proofErr w:type="gramEnd"/>
      <w:r w:rsidRPr="00E871B3">
        <w:rPr>
          <w:rFonts w:asciiTheme="minorHAnsi" w:hAnsiTheme="minorHAnsi" w:cstheme="minorHAnsi"/>
          <w:sz w:val="20"/>
          <w:szCs w:val="20"/>
        </w:rPr>
        <w:t xml:space="preserve">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о предоставлении разрешения на условно разрешенный вид использования.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В предоставлении муниципальной услуги отказывается по основаниям, указанным </w:t>
      </w:r>
      <w:r w:rsidRPr="00E871B3">
        <w:rPr>
          <w:rFonts w:asciiTheme="minorHAnsi" w:hAnsiTheme="minorHAnsi" w:cstheme="minorHAnsi"/>
          <w:color w:val="000000" w:themeColor="text1"/>
          <w:sz w:val="20"/>
          <w:szCs w:val="20"/>
        </w:rPr>
        <w:t xml:space="preserve">в </w:t>
      </w:r>
      <w:hyperlink w:anchor="Par136" w:history="1">
        <w:r w:rsidRPr="00E871B3">
          <w:rPr>
            <w:rFonts w:asciiTheme="minorHAnsi" w:hAnsiTheme="minorHAnsi" w:cstheme="minorHAnsi"/>
            <w:color w:val="000000" w:themeColor="text1"/>
            <w:sz w:val="20"/>
            <w:szCs w:val="20"/>
          </w:rPr>
          <w:t>подпункте 2.13</w:t>
        </w:r>
      </w:hyperlink>
      <w:r w:rsidRPr="00E871B3">
        <w:rPr>
          <w:rFonts w:asciiTheme="minorHAnsi" w:hAnsiTheme="minorHAnsi" w:cstheme="minorHAnsi"/>
          <w:color w:val="000000" w:themeColor="text1"/>
          <w:sz w:val="20"/>
          <w:szCs w:val="20"/>
        </w:rPr>
        <w:t>. Отказ в предоставлении муниципальной услуги оформляется в форме нормативно</w:t>
      </w:r>
      <w:r w:rsidRPr="00E871B3">
        <w:rPr>
          <w:rFonts w:asciiTheme="minorHAnsi" w:hAnsiTheme="minorHAnsi" w:cstheme="minorHAnsi"/>
          <w:sz w:val="20"/>
          <w:szCs w:val="20"/>
        </w:rPr>
        <w:t xml:space="preserve">-правового акта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об отказе в предоставлении разрешения на условно разрешенный вид использования.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2.6. Срок предоставления муниципальной услуги не более 45 дней со дня поступления заявления в комиссию.</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2.7.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2.8. Регистрация заявления и документов на предоставление муниципальной услуги осуществляется в течение одного дня.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При получении заявления и документов в форме электронных документов, поступивших при обращении заявителя через Единый портал государственных и муниципальных услуг, заявителю направляется уведомление в электронной форме, подтверждающее получение и регистрацию заявления и документов.</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2.9. Документы, необходимые для предоставления муниципальной услуги, в письменной форме могут быть поданы:</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на бумажном носителе непосредственно в комиссию или почтовым отправлением по месту нахождения комиссии;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 электронной посредством Единого портала государственных и муниципальных услуг (функций).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При представлении документов через Единый портал государственных и муниципальных услуг документы представляются в форме электронных документов, подписанных электронной подписью.</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Получение муниципальной услуги возможно с использованием универсальной электронной карты в случае наличия данной карты у заявителя.</w:t>
      </w:r>
    </w:p>
    <w:p w:rsidR="00E871B3" w:rsidRPr="00E871B3" w:rsidRDefault="00E871B3" w:rsidP="00E871B3">
      <w:pPr>
        <w:pStyle w:val="a5"/>
        <w:rPr>
          <w:rFonts w:asciiTheme="minorHAnsi" w:hAnsiTheme="minorHAnsi" w:cstheme="minorHAnsi"/>
          <w:sz w:val="20"/>
          <w:szCs w:val="20"/>
        </w:rPr>
      </w:pPr>
      <w:bookmarkStart w:id="34" w:name="Par118"/>
      <w:bookmarkEnd w:id="34"/>
      <w:r w:rsidRPr="00E871B3">
        <w:rPr>
          <w:rFonts w:asciiTheme="minorHAnsi" w:hAnsiTheme="minorHAnsi" w:cstheme="minorHAnsi"/>
          <w:sz w:val="20"/>
          <w:szCs w:val="20"/>
        </w:rPr>
        <w:t>2.10. Документы для предоставления муниципальной услуги.</w:t>
      </w:r>
    </w:p>
    <w:p w:rsidR="00E871B3" w:rsidRPr="00E871B3" w:rsidRDefault="00E871B3" w:rsidP="00E871B3">
      <w:pPr>
        <w:pStyle w:val="a5"/>
        <w:rPr>
          <w:rFonts w:asciiTheme="minorHAnsi" w:hAnsiTheme="minorHAnsi" w:cstheme="minorHAnsi"/>
          <w:sz w:val="20"/>
          <w:szCs w:val="20"/>
        </w:rPr>
      </w:pPr>
      <w:bookmarkStart w:id="35" w:name="Par119"/>
      <w:bookmarkEnd w:id="35"/>
      <w:r w:rsidRPr="00E871B3">
        <w:rPr>
          <w:rFonts w:asciiTheme="minorHAnsi" w:hAnsiTheme="minorHAnsi" w:cstheme="minorHAnsi"/>
          <w:sz w:val="20"/>
          <w:szCs w:val="20"/>
        </w:rPr>
        <w:t>2.10.1. Заявитель представляет в комиссию:</w:t>
      </w:r>
    </w:p>
    <w:p w:rsidR="00E871B3" w:rsidRPr="00E871B3" w:rsidRDefault="00C50849" w:rsidP="00E871B3">
      <w:pPr>
        <w:pStyle w:val="a5"/>
        <w:rPr>
          <w:rFonts w:asciiTheme="minorHAnsi" w:hAnsiTheme="minorHAnsi" w:cstheme="minorHAnsi"/>
          <w:sz w:val="20"/>
          <w:szCs w:val="20"/>
        </w:rPr>
      </w:pPr>
      <w:hyperlink w:anchor="Par352" w:history="1">
        <w:r w:rsidR="00E871B3" w:rsidRPr="00E871B3">
          <w:rPr>
            <w:rFonts w:asciiTheme="minorHAnsi" w:hAnsiTheme="minorHAnsi" w:cstheme="minorHAnsi"/>
            <w:color w:val="000000" w:themeColor="text1"/>
            <w:sz w:val="20"/>
            <w:szCs w:val="20"/>
          </w:rPr>
          <w:t>заявление</w:t>
        </w:r>
      </w:hyperlink>
      <w:r w:rsidR="00E871B3" w:rsidRPr="00E871B3">
        <w:rPr>
          <w:rFonts w:asciiTheme="minorHAnsi" w:hAnsiTheme="minorHAnsi" w:cstheme="minorHAnsi"/>
          <w:color w:val="000000" w:themeColor="text1"/>
          <w:sz w:val="20"/>
          <w:szCs w:val="20"/>
        </w:rPr>
        <w:t xml:space="preserve"> о предоставлении разрешения на условно разрешенный вид использования по об</w:t>
      </w:r>
      <w:r w:rsidR="00E871B3" w:rsidRPr="00E871B3">
        <w:rPr>
          <w:rFonts w:asciiTheme="minorHAnsi" w:hAnsiTheme="minorHAnsi" w:cstheme="minorHAnsi"/>
          <w:sz w:val="20"/>
          <w:szCs w:val="20"/>
        </w:rPr>
        <w:t>разцу согласно приложению 1 (далее - заявление);</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документ, подтверждающий право заявителя на объект капитального строительства или земельный участок либо преимущественное право на приобретение объекта капитального строительства или земельного участка;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lastRenderedPageBreak/>
        <w:t>копии документов, подтверждающих полномочия представителя заявителя (в случае если с заявлением обращается представитель заявителя).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Заявитель вправе представить по собственной инициативе следующие документы:</w:t>
      </w:r>
    </w:p>
    <w:p w:rsidR="00E871B3" w:rsidRPr="00E871B3" w:rsidRDefault="00E871B3" w:rsidP="00E871B3">
      <w:pPr>
        <w:pStyle w:val="a5"/>
        <w:rPr>
          <w:rFonts w:asciiTheme="minorHAnsi" w:hAnsiTheme="minorHAnsi" w:cstheme="minorHAnsi"/>
          <w:sz w:val="20"/>
          <w:szCs w:val="20"/>
        </w:rPr>
      </w:pPr>
      <w:bookmarkStart w:id="36" w:name="Par121"/>
      <w:bookmarkEnd w:id="36"/>
      <w:r w:rsidRPr="00E871B3">
        <w:rPr>
          <w:rFonts w:asciiTheme="minorHAnsi" w:hAnsiTheme="minorHAnsi" w:cstheme="minorHAnsi"/>
          <w:sz w:val="20"/>
          <w:szCs w:val="20"/>
        </w:rPr>
        <w:t>согласие собственника(</w:t>
      </w:r>
      <w:proofErr w:type="spellStart"/>
      <w:r w:rsidRPr="00E871B3">
        <w:rPr>
          <w:rFonts w:asciiTheme="minorHAnsi" w:hAnsiTheme="minorHAnsi" w:cstheme="minorHAnsi"/>
          <w:sz w:val="20"/>
          <w:szCs w:val="20"/>
        </w:rPr>
        <w:t>ов</w:t>
      </w:r>
      <w:proofErr w:type="spellEnd"/>
      <w:r w:rsidRPr="00E871B3">
        <w:rPr>
          <w:rFonts w:asciiTheme="minorHAnsi" w:hAnsiTheme="minorHAnsi" w:cstheme="minorHAnsi"/>
          <w:sz w:val="20"/>
          <w:szCs w:val="20"/>
        </w:rPr>
        <w:t>) земельного участка или объекта капитального строительства (в случае если заявитель не является собственником земельного участка или объекта капитального строительства и (или) земельный участок или объект капитального строительства находятся в общей (долевой или совместной) собственности);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документ, подтверждающий соблюдение требований технических регламентов.</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 случае обращения за предоставлением разрешения на условно разрешенный вид использования объекта капитального строительства, являющегося источником воздействия на среду обитания и здоровье человека, заявитель в обоснование заявления может приложить схему планируемого размещения такого объекта (за исключением индивидуальных жилых домов).</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2.10.2. В рамках межведомственного информационного взаимодействия, осуществляемого в порядке и сроки, установленные законодательством и нормативно-правовыми актами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 Федеральной службе государственной регистрации, кадастра и картографии запрашиваются следующие документы:</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выписка из Единого государственного реестра прав на недвижимое имущество и сделок с ним о правах на земельный участок или объект капитального строительства, принадлежащий заявителю;</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выписка из Единого государственного реестра прав на недвижимое имущество о правообладателях земельных участков, имеющих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правообладателях помещений, являющихся частью объекта капитального строительства, применительно к которому запрашивается данное разрешение.</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Заявитель вправе представить документы, указанные в данном подпункте, по собственной инициативе.</w:t>
      </w:r>
    </w:p>
    <w:p w:rsidR="00E871B3" w:rsidRPr="00E871B3" w:rsidRDefault="00E871B3" w:rsidP="00E871B3">
      <w:pPr>
        <w:pStyle w:val="a5"/>
        <w:rPr>
          <w:rFonts w:asciiTheme="minorHAnsi" w:hAnsiTheme="minorHAnsi" w:cstheme="minorHAnsi"/>
          <w:sz w:val="20"/>
          <w:szCs w:val="20"/>
        </w:rPr>
      </w:pPr>
      <w:bookmarkStart w:id="37" w:name="Par132"/>
      <w:bookmarkEnd w:id="37"/>
      <w:r w:rsidRPr="00E871B3">
        <w:rPr>
          <w:rFonts w:asciiTheme="minorHAnsi" w:hAnsiTheme="minorHAnsi" w:cstheme="minorHAnsi"/>
          <w:sz w:val="20"/>
          <w:szCs w:val="20"/>
        </w:rPr>
        <w:t xml:space="preserve">2.10.3. 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E871B3">
        <w:rPr>
          <w:rFonts w:asciiTheme="minorHAnsi" w:hAnsiTheme="minorHAnsi" w:cstheme="minorHAnsi"/>
          <w:sz w:val="20"/>
          <w:szCs w:val="20"/>
        </w:rPr>
        <w:t>и</w:t>
      </w:r>
      <w:proofErr w:type="gramEnd"/>
      <w:r w:rsidRPr="00E871B3">
        <w:rPr>
          <w:rFonts w:asciiTheme="minorHAnsi" w:hAnsiTheme="minorHAnsi" w:cstheme="minorHAnsi"/>
          <w:sz w:val="20"/>
          <w:szCs w:val="20"/>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Действие данного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2.11. Все документы подаются на русском языке либо должны иметь заверенный в установленном законом порядке перевод на русский язык.</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2.12. Основания для отказа в приеме заявления и документов отсутствуют.</w:t>
      </w:r>
    </w:p>
    <w:p w:rsidR="00E871B3" w:rsidRPr="00E871B3" w:rsidRDefault="00E871B3" w:rsidP="00E871B3">
      <w:pPr>
        <w:pStyle w:val="a5"/>
        <w:rPr>
          <w:rFonts w:asciiTheme="minorHAnsi" w:hAnsiTheme="minorHAnsi" w:cstheme="minorHAnsi"/>
          <w:color w:val="000000" w:themeColor="text1"/>
          <w:sz w:val="20"/>
          <w:szCs w:val="20"/>
        </w:rPr>
      </w:pPr>
      <w:bookmarkStart w:id="38" w:name="Par136"/>
      <w:bookmarkEnd w:id="38"/>
      <w:r w:rsidRPr="00E871B3">
        <w:rPr>
          <w:rFonts w:asciiTheme="minorHAnsi" w:hAnsiTheme="minorHAnsi" w:cstheme="minorHAnsi"/>
          <w:color w:val="000000" w:themeColor="text1"/>
          <w:sz w:val="20"/>
          <w:szCs w:val="20"/>
        </w:rPr>
        <w:t>2.13. Заявителю отказывается в предоставлении муниципальной услуги, если:</w:t>
      </w:r>
    </w:p>
    <w:p w:rsidR="00E871B3" w:rsidRPr="00E871B3" w:rsidRDefault="00E871B3" w:rsidP="00E871B3">
      <w:pPr>
        <w:pStyle w:val="a5"/>
        <w:rPr>
          <w:rFonts w:asciiTheme="minorHAnsi" w:hAnsiTheme="minorHAnsi" w:cstheme="minorHAnsi"/>
          <w:color w:val="000000" w:themeColor="text1"/>
          <w:sz w:val="20"/>
          <w:szCs w:val="20"/>
        </w:rPr>
      </w:pPr>
      <w:r w:rsidRPr="00E871B3">
        <w:rPr>
          <w:rFonts w:asciiTheme="minorHAnsi" w:hAnsiTheme="minorHAnsi" w:cstheme="minorHAnsi"/>
          <w:color w:val="000000" w:themeColor="text1"/>
          <w:sz w:val="20"/>
          <w:szCs w:val="20"/>
        </w:rPr>
        <w:t>заявитель письменно отказывается от получения разрешения на отклонение от предельных параметров разрешенного строительства;</w:t>
      </w:r>
    </w:p>
    <w:p w:rsidR="00E871B3" w:rsidRPr="00E871B3" w:rsidRDefault="00E871B3" w:rsidP="00E871B3">
      <w:pPr>
        <w:pStyle w:val="a5"/>
        <w:rPr>
          <w:rFonts w:asciiTheme="minorHAnsi" w:hAnsiTheme="minorHAnsi" w:cstheme="minorHAnsi"/>
          <w:color w:val="000000" w:themeColor="text1"/>
          <w:sz w:val="20"/>
          <w:szCs w:val="20"/>
        </w:rPr>
      </w:pPr>
      <w:r w:rsidRPr="00E871B3">
        <w:rPr>
          <w:rFonts w:asciiTheme="minorHAnsi" w:hAnsiTheme="minorHAnsi" w:cstheme="minorHAnsi"/>
          <w:color w:val="000000" w:themeColor="text1"/>
          <w:sz w:val="20"/>
          <w:szCs w:val="20"/>
        </w:rPr>
        <w:t>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w:t>
      </w:r>
    </w:p>
    <w:p w:rsidR="00E871B3" w:rsidRPr="00E871B3" w:rsidRDefault="00E871B3" w:rsidP="00E871B3">
      <w:pPr>
        <w:pStyle w:val="a5"/>
        <w:rPr>
          <w:rFonts w:asciiTheme="minorHAnsi" w:hAnsiTheme="minorHAnsi" w:cstheme="minorHAnsi"/>
          <w:color w:val="000000" w:themeColor="text1"/>
          <w:sz w:val="20"/>
          <w:szCs w:val="20"/>
        </w:rPr>
      </w:pPr>
      <w:r w:rsidRPr="00E871B3">
        <w:rPr>
          <w:rFonts w:asciiTheme="minorHAnsi" w:hAnsiTheme="minorHAnsi" w:cstheme="minorHAnsi"/>
          <w:color w:val="000000" w:themeColor="text1"/>
          <w:sz w:val="20"/>
          <w:szCs w:val="20"/>
        </w:rPr>
        <w:t>запрашиваемый вид разрешенного использования земельного участка или объекта капитального строительства не соответствует градостроительным регламентам;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color w:val="000000" w:themeColor="text1"/>
          <w:sz w:val="20"/>
          <w:szCs w:val="20"/>
        </w:rPr>
        <w:t xml:space="preserve">размещение объекта капитального строительства не соответствует генеральному плану </w:t>
      </w:r>
      <w:r w:rsidRPr="00E871B3">
        <w:rPr>
          <w:rFonts w:asciiTheme="minorHAnsi" w:hAnsiTheme="minorHAnsi" w:cstheme="minorHAnsi"/>
          <w:sz w:val="20"/>
          <w:szCs w:val="20"/>
        </w:rPr>
        <w:t xml:space="preserve">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r w:rsidRPr="00E871B3">
        <w:rPr>
          <w:rFonts w:asciiTheme="minorHAnsi" w:hAnsiTheme="minorHAnsi" w:cstheme="minorHAnsi"/>
          <w:color w:val="000000" w:themeColor="text1"/>
          <w:sz w:val="20"/>
          <w:szCs w:val="20"/>
        </w:rPr>
        <w:t>, документации по планировке территории;</w:t>
      </w:r>
    </w:p>
    <w:p w:rsidR="00E871B3" w:rsidRPr="00E871B3" w:rsidRDefault="00E871B3" w:rsidP="00E871B3">
      <w:pPr>
        <w:pStyle w:val="a5"/>
        <w:rPr>
          <w:rFonts w:asciiTheme="minorHAnsi" w:hAnsiTheme="minorHAnsi" w:cstheme="minorHAnsi"/>
          <w:color w:val="000000" w:themeColor="text1"/>
          <w:sz w:val="20"/>
          <w:szCs w:val="20"/>
        </w:rPr>
      </w:pPr>
      <w:r w:rsidRPr="00E871B3">
        <w:rPr>
          <w:rFonts w:asciiTheme="minorHAnsi" w:hAnsiTheme="minorHAnsi" w:cstheme="minorHAnsi"/>
          <w:color w:val="000000" w:themeColor="text1"/>
          <w:sz w:val="20"/>
          <w:szCs w:val="20"/>
        </w:rPr>
        <w:t>предельные (минимальные и (или) максимальные) размеры земельных участков не соответствуют градостроительному регламенту;</w:t>
      </w:r>
    </w:p>
    <w:p w:rsidR="00E871B3" w:rsidRPr="00E871B3" w:rsidRDefault="00E871B3" w:rsidP="00E871B3">
      <w:pPr>
        <w:pStyle w:val="a5"/>
        <w:rPr>
          <w:rFonts w:asciiTheme="minorHAnsi" w:hAnsiTheme="minorHAnsi" w:cstheme="minorHAnsi"/>
          <w:color w:val="000000" w:themeColor="text1"/>
          <w:sz w:val="20"/>
          <w:szCs w:val="20"/>
        </w:rPr>
      </w:pPr>
      <w:r w:rsidRPr="00E871B3">
        <w:rPr>
          <w:rFonts w:asciiTheme="minorHAnsi" w:hAnsiTheme="minorHAnsi" w:cstheme="minorHAnsi"/>
          <w:color w:val="000000" w:themeColor="text1"/>
          <w:sz w:val="20"/>
          <w:szCs w:val="20"/>
        </w:rPr>
        <w:t>земельный участок, в отношении которого испрашивается разрешение, принадлежит к нескольким территориальным зонам;</w:t>
      </w:r>
    </w:p>
    <w:p w:rsidR="00E871B3" w:rsidRPr="00E871B3" w:rsidRDefault="00E871B3" w:rsidP="00E871B3">
      <w:pPr>
        <w:pStyle w:val="a5"/>
        <w:rPr>
          <w:rFonts w:asciiTheme="minorHAnsi" w:hAnsiTheme="minorHAnsi" w:cstheme="minorHAnsi"/>
          <w:color w:val="000000" w:themeColor="text1"/>
          <w:sz w:val="20"/>
          <w:szCs w:val="20"/>
        </w:rPr>
      </w:pPr>
      <w:r w:rsidRPr="00E871B3">
        <w:rPr>
          <w:rFonts w:asciiTheme="minorHAnsi" w:hAnsiTheme="minorHAnsi" w:cstheme="minorHAnsi"/>
          <w:color w:val="000000" w:themeColor="text1"/>
          <w:sz w:val="20"/>
          <w:szCs w:val="20"/>
        </w:rPr>
        <w:t>земельный участок зарезервирован для муниципальных нужд.</w:t>
      </w:r>
    </w:p>
    <w:p w:rsidR="00E871B3" w:rsidRPr="00E871B3" w:rsidRDefault="00E871B3" w:rsidP="00E871B3">
      <w:pPr>
        <w:pStyle w:val="a5"/>
        <w:rPr>
          <w:rFonts w:asciiTheme="minorHAnsi" w:hAnsiTheme="minorHAnsi" w:cstheme="minorHAnsi"/>
          <w:color w:val="000000" w:themeColor="text1"/>
          <w:sz w:val="20"/>
          <w:szCs w:val="20"/>
        </w:rPr>
      </w:pPr>
      <w:r w:rsidRPr="00E871B3">
        <w:rPr>
          <w:rFonts w:asciiTheme="minorHAnsi" w:hAnsiTheme="minorHAnsi" w:cstheme="minorHAnsi"/>
          <w:color w:val="000000" w:themeColor="text1"/>
          <w:sz w:val="20"/>
          <w:szCs w:val="20"/>
        </w:rPr>
        <w:t xml:space="preserve">Отказ в </w:t>
      </w:r>
      <w:proofErr w:type="gramStart"/>
      <w:r w:rsidRPr="00E871B3">
        <w:rPr>
          <w:rFonts w:asciiTheme="minorHAnsi" w:hAnsiTheme="minorHAnsi" w:cstheme="minorHAnsi"/>
          <w:color w:val="000000" w:themeColor="text1"/>
          <w:sz w:val="20"/>
          <w:szCs w:val="20"/>
        </w:rPr>
        <w:t>предоставлении  муниципальной</w:t>
      </w:r>
      <w:proofErr w:type="gramEnd"/>
      <w:r w:rsidRPr="00E871B3">
        <w:rPr>
          <w:rFonts w:asciiTheme="minorHAnsi" w:hAnsiTheme="minorHAnsi" w:cstheme="minorHAnsi"/>
          <w:color w:val="000000" w:themeColor="text1"/>
          <w:sz w:val="20"/>
          <w:szCs w:val="20"/>
        </w:rPr>
        <w:t xml:space="preserve">  услуги оформляется в форме  нормативно- правого  акта  Администрации  об  отказе  в предоставлении  разрешения  на  условно  разрешенный  вид  использования.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2.14. Основания для приостановления предоставления муниципальной услуги отсутствуют.</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2.15. 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lastRenderedPageBreak/>
        <w:t xml:space="preserve">в устной форме лично в часы приема отдела или по телефону в соответствии с графиком работы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 письменной форме лично, почтовым отправлением;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в электронной форме в адрес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 том числе через Единый портал государственных и муниципальных услуг.</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специалист администрации </w:t>
      </w:r>
      <w:proofErr w:type="spellStart"/>
      <w:proofErr w:type="gram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roofErr w:type="gramEnd"/>
      <w:r w:rsidRPr="00E871B3">
        <w:rPr>
          <w:rFonts w:asciiTheme="minorHAnsi" w:hAnsiTheme="minorHAnsi" w:cstheme="minorHAnsi"/>
          <w:sz w:val="20"/>
          <w:szCs w:val="20"/>
        </w:rPr>
        <w:t xml:space="preserve"> осуществляет устное информирование (лично или по телефону) обратившегося за информацией заявителя.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При устном обращении заявителя лично,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Ответ на телефонный звонок должен содержать информацию о фамилии, имени, отчестве и должности специалиста администрации </w:t>
      </w:r>
      <w:proofErr w:type="spellStart"/>
      <w:proofErr w:type="gram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roofErr w:type="gramEnd"/>
      <w:r w:rsidRPr="00E871B3">
        <w:rPr>
          <w:rFonts w:asciiTheme="minorHAnsi" w:hAnsiTheme="minorHAnsi" w:cstheme="minorHAnsi"/>
          <w:sz w:val="20"/>
          <w:szCs w:val="20"/>
        </w:rPr>
        <w:t>, принявшего телефонный звонок.</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При ответах на телефонные звонки и обращения заявителей лично в часы приема специалисты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подробно и в вежливой форме информируют обратившихся по интересующим их вопросам.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Устное информирование каждого обратившегося за информацией заявителя осуществляется не более 15 минут. Время ожидания в очереди при личном приеме не должно превышать 15 минут.</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Если для подготовки ответа на устное обращение требуется более 15 минут, специалисты администрации </w:t>
      </w:r>
      <w:proofErr w:type="spellStart"/>
      <w:proofErr w:type="gram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roofErr w:type="gramEnd"/>
      <w:r w:rsidRPr="00E871B3">
        <w:rPr>
          <w:rFonts w:asciiTheme="minorHAnsi" w:hAnsiTheme="minorHAnsi" w:cstheme="minorHAnsi"/>
          <w:sz w:val="20"/>
          <w:szCs w:val="20"/>
        </w:rPr>
        <w:t>, осуществляющие устное информирование,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Письменное информирование заявителя осуществляется при получении от него письменного обращения лично, посредством почтового отправления или в электронной форме о предоставлении информации по вопросам предоставления муниципальной услуги, в том числе о ходе предоставления муниципальной услуги. Обращение регистрируется в день поступления в департамент.</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Письменный ответ подписывается главой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содержит фамилию и номер телефона исполнителя и выдается заявителю лично или направляется по почтовому адресу, указанному в обращении, или по адресу электронной почты, указанному в обращении, или через Единый портал государственных и муниципальных услуг.</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Если в письменном обращении не указаны фамилия, имя и отчество гражданина, наименование юридического лица, направившего обращение, и почтовый адрес, адрес электронной почты, по которому должен быть направлен ответ, ответ на обращение не дается.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Ответ на обращение направляется заявителю в течение 25 дней со дня регистрации обращения в администрацию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2.16. 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 (туалеты, гардероб).</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На территории, прилегающей к зданию, оборудуются парковочные места для стоянки легкового автотранспорта, в том числе не менее десяти процентов мест (но не менее одного места) для парковки специальных автотранспортных средств инвалидов.</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Доступ заявителей к парковочным местам является бесплатным.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Вход в здание оформляется табличкой, информирующей о наименовании органа (организации), предоставляющего муниципальную услугу.</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Вход в здание оборудуется устройством для маломобильных граждан.</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Помещения для приема заявителей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Места ожидания в очереди оборудуются стульями, кресельными секциями.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Места для информирования, предназначенные для ознакомления заявителей с информационными материалами, оборудуются информационным стендом.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Информационные стенды располагаются в доступном месте и содержат следующие информационные материалы:</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lastRenderedPageBreak/>
        <w:t>информацию 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текст административного регламента с приложениями;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сведения о месте нахождения, графике работы, номерах справочных телефонов, адресах официального сайта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и электронной почты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секретаря комиссии, где заинтересованные лица могут получить информацию, необходимую для предоставления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график работы, номер кабинета, в котором предоставляется муниципальная услуга, фамилии, имена, отчества специалистов, ответственных за предоставление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выдержки из нормативных правовых актов по наиболее часто задаваемым вопросам.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2.17. Предоставление муниципальной услуги является для заявителя бесплатным.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2.18. Показателями доступности муниципальной услуги являются: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транспортная доступность мест предоставления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обеспечение беспрепятственного доступа к местам предоставления муниципальной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 и собак-проводников);</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наличие бесплатной парковки автотранспортных средств, в том числе парковки для специальных транспортных средств инвалидов;</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предоставление бесплатно муниципальной услуги и информации о ней.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2.19. Показателями качества муниципальной услуги являются: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исполнение обращения в установленные сроки;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соблюдение порядка выполнения административных процедур.</w:t>
      </w:r>
    </w:p>
    <w:p w:rsidR="00E871B3" w:rsidRPr="00D443AF" w:rsidRDefault="00E871B3" w:rsidP="00E871B3">
      <w:pPr>
        <w:pStyle w:val="a5"/>
        <w:rPr>
          <w:rFonts w:asciiTheme="minorHAnsi" w:hAnsiTheme="minorHAnsi" w:cstheme="minorHAnsi"/>
          <w:b/>
          <w:sz w:val="20"/>
          <w:szCs w:val="20"/>
        </w:rPr>
      </w:pPr>
      <w:r w:rsidRPr="00D443AF">
        <w:rPr>
          <w:rFonts w:asciiTheme="minorHAnsi" w:hAnsiTheme="minorHAnsi" w:cstheme="minorHAnsi"/>
          <w:b/>
          <w:sz w:val="20"/>
          <w:szCs w:val="20"/>
        </w:rPr>
        <w:t>3. Административные процедуры предоставления</w:t>
      </w:r>
    </w:p>
    <w:p w:rsidR="00E871B3" w:rsidRPr="00D443AF" w:rsidRDefault="00E871B3" w:rsidP="00E871B3">
      <w:pPr>
        <w:pStyle w:val="a5"/>
        <w:rPr>
          <w:rFonts w:asciiTheme="minorHAnsi" w:hAnsiTheme="minorHAnsi" w:cstheme="minorHAnsi"/>
          <w:b/>
          <w:sz w:val="20"/>
          <w:szCs w:val="20"/>
        </w:rPr>
      </w:pPr>
      <w:r w:rsidRPr="00D443AF">
        <w:rPr>
          <w:rFonts w:asciiTheme="minorHAnsi" w:hAnsiTheme="minorHAnsi" w:cstheme="minorHAnsi"/>
          <w:b/>
          <w:sz w:val="20"/>
          <w:szCs w:val="20"/>
        </w:rPr>
        <w:t>муниципальной услуги</w:t>
      </w:r>
    </w:p>
    <w:p w:rsidR="00E871B3" w:rsidRPr="00E871B3" w:rsidRDefault="00C50849" w:rsidP="00E871B3">
      <w:pPr>
        <w:pStyle w:val="a5"/>
        <w:rPr>
          <w:rFonts w:asciiTheme="minorHAnsi" w:hAnsiTheme="minorHAnsi" w:cstheme="minorHAnsi"/>
          <w:sz w:val="20"/>
          <w:szCs w:val="20"/>
        </w:rPr>
      </w:pPr>
      <w:hyperlink w:anchor="Par423" w:history="1">
        <w:r w:rsidR="00E871B3" w:rsidRPr="00E871B3">
          <w:rPr>
            <w:rFonts w:asciiTheme="minorHAnsi" w:hAnsiTheme="minorHAnsi" w:cstheme="minorHAnsi"/>
            <w:color w:val="000000" w:themeColor="text1"/>
            <w:sz w:val="20"/>
            <w:szCs w:val="20"/>
          </w:rPr>
          <w:t>Блок-схема</w:t>
        </w:r>
      </w:hyperlink>
      <w:r w:rsidR="00E871B3" w:rsidRPr="00E871B3">
        <w:rPr>
          <w:rFonts w:asciiTheme="minorHAnsi" w:hAnsiTheme="minorHAnsi" w:cstheme="minorHAnsi"/>
          <w:sz w:val="20"/>
          <w:szCs w:val="20"/>
        </w:rPr>
        <w:t xml:space="preserve"> последовательности административных процедур при предоставлении муниципальной услуги приводится в приложении 2.</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3.1. Прием заявления и документов</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на получение муниципальной услуги</w:t>
      </w:r>
    </w:p>
    <w:p w:rsidR="00E871B3" w:rsidRPr="00E871B3" w:rsidRDefault="00E871B3" w:rsidP="00E871B3">
      <w:pPr>
        <w:pStyle w:val="a5"/>
        <w:rPr>
          <w:rFonts w:asciiTheme="minorHAnsi" w:hAnsiTheme="minorHAnsi" w:cstheme="minorHAnsi"/>
          <w:color w:val="000000" w:themeColor="text1"/>
          <w:sz w:val="20"/>
          <w:szCs w:val="20"/>
        </w:rPr>
      </w:pPr>
      <w:r w:rsidRPr="00E871B3">
        <w:rPr>
          <w:rFonts w:asciiTheme="minorHAnsi" w:hAnsiTheme="minorHAnsi" w:cstheme="minorHAnsi"/>
          <w:sz w:val="20"/>
          <w:szCs w:val="20"/>
        </w:rPr>
        <w:t xml:space="preserve">3.1.1. Основанием для начала административной процедуры по приему заявления и документов на получение муниципальной услуги является обращение заявителя в письменной форме в комиссию с заявлением и документами в соответствии с </w:t>
      </w:r>
      <w:hyperlink w:anchor="Par118" w:history="1">
        <w:r w:rsidRPr="00E871B3">
          <w:rPr>
            <w:rFonts w:asciiTheme="minorHAnsi" w:hAnsiTheme="minorHAnsi" w:cstheme="minorHAnsi"/>
            <w:color w:val="000000" w:themeColor="text1"/>
            <w:sz w:val="20"/>
            <w:szCs w:val="20"/>
          </w:rPr>
          <w:t>подпунктом 2.10</w:t>
        </w:r>
      </w:hyperlink>
      <w:r w:rsidRPr="00E871B3">
        <w:rPr>
          <w:rFonts w:asciiTheme="minorHAnsi" w:hAnsiTheme="minorHAnsi" w:cstheme="minorHAnsi"/>
          <w:color w:val="000000" w:themeColor="text1"/>
          <w:sz w:val="20"/>
          <w:szCs w:val="20"/>
        </w:rPr>
        <w:t>.</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3.1.2. Секретарь комиссии: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устанавливает предмет обращения, личность заявителя (полномочия представителя);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проверяет правильность заполнения заявления и наличие документов в соответствии с </w:t>
      </w:r>
      <w:hyperlink w:anchor="Par119" w:history="1">
        <w:r w:rsidRPr="00E871B3">
          <w:rPr>
            <w:rFonts w:asciiTheme="minorHAnsi" w:hAnsiTheme="minorHAnsi" w:cstheme="minorHAnsi"/>
            <w:color w:val="000000" w:themeColor="text1"/>
            <w:sz w:val="20"/>
            <w:szCs w:val="20"/>
          </w:rPr>
          <w:t>подпунктами 2.10.1</w:t>
        </w:r>
      </w:hyperlink>
      <w:r w:rsidRPr="00E871B3">
        <w:rPr>
          <w:rFonts w:asciiTheme="minorHAnsi" w:hAnsiTheme="minorHAnsi" w:cstheme="minorHAnsi"/>
          <w:color w:val="000000" w:themeColor="text1"/>
          <w:sz w:val="20"/>
          <w:szCs w:val="20"/>
        </w:rPr>
        <w:t xml:space="preserve">, </w:t>
      </w:r>
      <w:hyperlink w:anchor="Par132" w:history="1">
        <w:r w:rsidRPr="00E871B3">
          <w:rPr>
            <w:rFonts w:asciiTheme="minorHAnsi" w:hAnsiTheme="minorHAnsi" w:cstheme="minorHAnsi"/>
            <w:color w:val="000000" w:themeColor="text1"/>
            <w:sz w:val="20"/>
            <w:szCs w:val="20"/>
          </w:rPr>
          <w:t>2.10.3</w:t>
        </w:r>
      </w:hyperlink>
      <w:r w:rsidRPr="00E871B3">
        <w:rPr>
          <w:rFonts w:asciiTheme="minorHAnsi" w:hAnsiTheme="minorHAnsi" w:cstheme="minorHAnsi"/>
          <w:sz w:val="20"/>
          <w:szCs w:val="20"/>
        </w:rPr>
        <w:t>;</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в течение одного дня осуществляет регистрацию поступившего заявления и документов в электронной базе данных.</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При получении заявления в форме электронного документа, поступившего при обращении заявителя через Единый портал государственных и муниципальных услуг, секретарь комиссии в день регистрации направляет заявителю уведомление в электронной форме, подтверждающее получение и регистрацию заявления.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3.1.3.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3.1.4. Срок выполнения административной процедуры по приему заявления и документов на получение муниципальной услуги - один день.</w:t>
      </w:r>
    </w:p>
    <w:p w:rsidR="00E871B3" w:rsidRPr="00E871B3" w:rsidRDefault="00E871B3" w:rsidP="00E871B3">
      <w:pPr>
        <w:pStyle w:val="a5"/>
        <w:rPr>
          <w:rFonts w:asciiTheme="minorHAnsi" w:hAnsiTheme="minorHAnsi" w:cstheme="minorHAnsi"/>
          <w:sz w:val="20"/>
          <w:szCs w:val="20"/>
        </w:rPr>
      </w:pPr>
      <w:bookmarkStart w:id="39" w:name="Par212"/>
      <w:bookmarkEnd w:id="39"/>
      <w:r w:rsidRPr="00E871B3">
        <w:rPr>
          <w:rFonts w:asciiTheme="minorHAnsi" w:hAnsiTheme="minorHAnsi" w:cstheme="minorHAnsi"/>
          <w:sz w:val="20"/>
          <w:szCs w:val="20"/>
        </w:rPr>
        <w:t xml:space="preserve">3.2. Рассмотрение заявления и документов, </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назначение публичных слушаний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3.2.1. Основанием для начала административной процедуры по рассмотрению заявления и документов, назначению публичных слушаний является поступление заявления и документов в комиссию.</w:t>
      </w:r>
    </w:p>
    <w:p w:rsidR="00E871B3" w:rsidRPr="00E871B3" w:rsidRDefault="00E871B3" w:rsidP="00E871B3">
      <w:pPr>
        <w:pStyle w:val="a5"/>
        <w:rPr>
          <w:rFonts w:asciiTheme="minorHAnsi" w:hAnsiTheme="minorHAnsi" w:cstheme="minorHAnsi"/>
          <w:sz w:val="20"/>
          <w:szCs w:val="20"/>
        </w:rPr>
      </w:pPr>
      <w:bookmarkStart w:id="40" w:name="Par215"/>
      <w:bookmarkEnd w:id="40"/>
      <w:r w:rsidRPr="00E871B3">
        <w:rPr>
          <w:rFonts w:asciiTheme="minorHAnsi" w:hAnsiTheme="minorHAnsi" w:cstheme="minorHAnsi"/>
          <w:sz w:val="20"/>
          <w:szCs w:val="20"/>
        </w:rPr>
        <w:t xml:space="preserve">3.2.2. Специалист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со дня регистрации заявления формирует и направляет межведомственный запрос в Федеральную службу государственной регистрации, кадастра и картографии по каналам межведомственного взаимодействия.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lastRenderedPageBreak/>
        <w:t>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Результатом выполнения процедуры межведомственного информационного взаимодействия является получение сведений, необходимых для предоставления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3.2.3. Вопрос о </w:t>
      </w:r>
      <w:proofErr w:type="gramStart"/>
      <w:r w:rsidRPr="00E871B3">
        <w:rPr>
          <w:rFonts w:asciiTheme="minorHAnsi" w:hAnsiTheme="minorHAnsi" w:cstheme="minorHAnsi"/>
          <w:sz w:val="20"/>
          <w:szCs w:val="20"/>
        </w:rPr>
        <w:t>предоставлении  разрешения</w:t>
      </w:r>
      <w:proofErr w:type="gramEnd"/>
      <w:r w:rsidRPr="00E871B3">
        <w:rPr>
          <w:rFonts w:asciiTheme="minorHAnsi" w:hAnsiTheme="minorHAnsi" w:cstheme="minorHAnsi"/>
          <w:sz w:val="20"/>
          <w:szCs w:val="20"/>
        </w:rPr>
        <w:t xml:space="preserve">  на  условно  разрешенный  вид  использования  подлежит  обсуждению  на  публичных  слушаниях. Порядок организации и </w:t>
      </w:r>
      <w:proofErr w:type="gramStart"/>
      <w:r w:rsidRPr="00E871B3">
        <w:rPr>
          <w:rFonts w:asciiTheme="minorHAnsi" w:hAnsiTheme="minorHAnsi" w:cstheme="minorHAnsi"/>
          <w:sz w:val="20"/>
          <w:szCs w:val="20"/>
        </w:rPr>
        <w:t>проведения  публичных</w:t>
      </w:r>
      <w:proofErr w:type="gramEnd"/>
      <w:r w:rsidRPr="00E871B3">
        <w:rPr>
          <w:rFonts w:asciiTheme="minorHAnsi" w:hAnsiTheme="minorHAnsi" w:cstheme="minorHAnsi"/>
          <w:sz w:val="20"/>
          <w:szCs w:val="20"/>
        </w:rPr>
        <w:t xml:space="preserve">  слушаний  определяется Уставом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Нормативно правовой акт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о назначении публичных слушаний подлежит опубликованию в порядке, установленном для официального опубликования нормативно-правовых актов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иной официальной информации, и размещается на официальном сайте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3.2.4. Специалист администрации </w:t>
      </w:r>
      <w:proofErr w:type="spellStart"/>
      <w:proofErr w:type="gram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roofErr w:type="gramEnd"/>
      <w:r w:rsidRPr="00E871B3">
        <w:rPr>
          <w:rFonts w:asciiTheme="minorHAnsi" w:hAnsiTheme="minorHAnsi" w:cstheme="minorHAnsi"/>
          <w:sz w:val="20"/>
          <w:szCs w:val="20"/>
        </w:rPr>
        <w:t xml:space="preserve"> не позднее чем через 10 дней со дня поступления заявления направляет сообщения о проведении публичных слушаний по вопросу предоставления разрешения на условно разрешенный вид использования: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правообладателям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правообладателям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3.2.5. Срок выполнения административной процедуры по рассмотрению заявления и документов, назначению публичных слушаний - не более 15 дней со дня поступления заявления и документов.</w:t>
      </w:r>
    </w:p>
    <w:p w:rsidR="00E871B3" w:rsidRPr="00E871B3" w:rsidRDefault="00E871B3" w:rsidP="00E871B3">
      <w:pPr>
        <w:pStyle w:val="a5"/>
        <w:rPr>
          <w:rFonts w:asciiTheme="minorHAnsi" w:hAnsiTheme="minorHAnsi" w:cstheme="minorHAnsi"/>
          <w:sz w:val="20"/>
          <w:szCs w:val="20"/>
        </w:rPr>
      </w:pPr>
      <w:bookmarkStart w:id="41" w:name="Par233"/>
      <w:bookmarkEnd w:id="41"/>
      <w:r w:rsidRPr="00E871B3">
        <w:rPr>
          <w:rFonts w:asciiTheme="minorHAnsi" w:hAnsiTheme="minorHAnsi" w:cstheme="minorHAnsi"/>
          <w:sz w:val="20"/>
          <w:szCs w:val="20"/>
        </w:rPr>
        <w:t>3.3. Организация и проведение публичных слушаний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по вопросу предоставления разрешения на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условно разрешенный вид использования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3.3.1. Основанием для начала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является назначение публичных слушаний.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3.3.2. Секретарь комиссии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Срок проведения публичных слушаний с момента оповещения жителей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о времени и месте их проведения до дня опубликования заключения о результатах публичных слушаний не может быть более одного месяца.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3.3.3. Комиссия по результатам публичных слушаний осуществляет подготовку заключения, обеспечивает его опубликование в порядке, установленном для официального опубликования нормативно-правовых актов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иной официальной информации, и размещение на официальном сайте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На основании заключения о результатах публичных слушаний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(далее - рекомендации комиссии).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3.3.4. Результатом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является подготовка рекомендаций комиссии.</w:t>
      </w:r>
    </w:p>
    <w:p w:rsidR="00E871B3" w:rsidRPr="00E871B3" w:rsidRDefault="00E871B3" w:rsidP="00E871B3">
      <w:pPr>
        <w:pStyle w:val="a5"/>
        <w:rPr>
          <w:rFonts w:asciiTheme="minorHAnsi" w:hAnsiTheme="minorHAnsi" w:cstheme="minorHAnsi"/>
          <w:color w:val="000000" w:themeColor="text1"/>
          <w:sz w:val="20"/>
          <w:szCs w:val="20"/>
        </w:rPr>
      </w:pPr>
      <w:r w:rsidRPr="00E871B3">
        <w:rPr>
          <w:rFonts w:asciiTheme="minorHAnsi" w:hAnsiTheme="minorHAnsi" w:cstheme="minorHAnsi"/>
          <w:sz w:val="20"/>
          <w:szCs w:val="20"/>
        </w:rPr>
        <w:t xml:space="preserve">3.3.5. Срок выполнения административной процедуры по организации и проведению публичных слушаний по вопросу предоставления разрешения на условно разрешенный вид использования - </w:t>
      </w:r>
      <w:r w:rsidRPr="00E871B3">
        <w:rPr>
          <w:rFonts w:asciiTheme="minorHAnsi" w:hAnsiTheme="minorHAnsi" w:cstheme="minorHAnsi"/>
          <w:color w:val="000000" w:themeColor="text1"/>
          <w:sz w:val="20"/>
          <w:szCs w:val="20"/>
        </w:rPr>
        <w:t>не более 27 дней.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3.4. Решения о предоставлении разрешения или об отказе в предоставлении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разрешения и выдача его копии </w:t>
      </w:r>
      <w:proofErr w:type="spellStart"/>
      <w:r w:rsidRPr="00E871B3">
        <w:rPr>
          <w:rFonts w:asciiTheme="minorHAnsi" w:hAnsiTheme="minorHAnsi" w:cstheme="minorHAnsi"/>
          <w:sz w:val="20"/>
          <w:szCs w:val="20"/>
        </w:rPr>
        <w:t>заявител</w:t>
      </w:r>
      <w:proofErr w:type="spellEnd"/>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3.4.1. Основанием для начала административной процедуры по изданию решения главы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о предоставлении разрешения или об отказе в предоставлении разрешения является поступление главе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рекомендаций комиссии.</w:t>
      </w:r>
    </w:p>
    <w:p w:rsidR="00E871B3" w:rsidRPr="00E871B3" w:rsidRDefault="00E871B3" w:rsidP="00E871B3">
      <w:pPr>
        <w:pStyle w:val="a5"/>
        <w:rPr>
          <w:rFonts w:asciiTheme="minorHAnsi" w:hAnsiTheme="minorHAnsi" w:cstheme="minorHAnsi"/>
          <w:sz w:val="20"/>
          <w:szCs w:val="20"/>
        </w:rPr>
      </w:pPr>
      <w:proofErr w:type="gramStart"/>
      <w:r w:rsidRPr="00E871B3">
        <w:rPr>
          <w:rFonts w:asciiTheme="minorHAnsi" w:hAnsiTheme="minorHAnsi" w:cstheme="minorHAnsi"/>
          <w:sz w:val="20"/>
          <w:szCs w:val="20"/>
        </w:rPr>
        <w:t>3.4.2.На  основании</w:t>
      </w:r>
      <w:proofErr w:type="gramEnd"/>
      <w:r w:rsidRPr="00E871B3">
        <w:rPr>
          <w:rFonts w:asciiTheme="minorHAnsi" w:hAnsiTheme="minorHAnsi" w:cstheme="minorHAnsi"/>
          <w:sz w:val="20"/>
          <w:szCs w:val="20"/>
        </w:rPr>
        <w:t xml:space="preserve"> указанных  рекомендаций глава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 течение  трех дней  со дня  поступления таких  рекомендаций  принимает  решение  о  предоставлении </w:t>
      </w:r>
      <w:r w:rsidRPr="00E871B3">
        <w:rPr>
          <w:rFonts w:asciiTheme="minorHAnsi" w:hAnsiTheme="minorHAnsi" w:cstheme="minorHAnsi"/>
          <w:sz w:val="20"/>
          <w:szCs w:val="20"/>
        </w:rPr>
        <w:lastRenderedPageBreak/>
        <w:t xml:space="preserve">разрешения  на  условно разрешенный  вид  использования  или  об  отказе  в  предоставлении  такого  разрешения. Указанное </w:t>
      </w:r>
      <w:proofErr w:type="gramStart"/>
      <w:r w:rsidRPr="00E871B3">
        <w:rPr>
          <w:rFonts w:asciiTheme="minorHAnsi" w:hAnsiTheme="minorHAnsi" w:cstheme="minorHAnsi"/>
          <w:sz w:val="20"/>
          <w:szCs w:val="20"/>
        </w:rPr>
        <w:t>решение  подлежит</w:t>
      </w:r>
      <w:proofErr w:type="gramEnd"/>
      <w:r w:rsidRPr="00E871B3">
        <w:rPr>
          <w:rFonts w:asciiTheme="minorHAnsi" w:hAnsiTheme="minorHAnsi" w:cstheme="minorHAnsi"/>
          <w:sz w:val="20"/>
          <w:szCs w:val="20"/>
        </w:rPr>
        <w:t xml:space="preserve">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образования.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3.4.3. Результатом административной процедуры по изданию решения о предоставлении разрешения или об отказе в предоставлении разрешения и выдаче его копии заявителю </w:t>
      </w:r>
      <w:proofErr w:type="gramStart"/>
      <w:r w:rsidRPr="00E871B3">
        <w:rPr>
          <w:rFonts w:asciiTheme="minorHAnsi" w:hAnsiTheme="minorHAnsi" w:cstheme="minorHAnsi"/>
          <w:sz w:val="20"/>
          <w:szCs w:val="20"/>
        </w:rPr>
        <w:t>является  постановление</w:t>
      </w:r>
      <w:proofErr w:type="gramEnd"/>
      <w:r w:rsidRPr="00E871B3">
        <w:rPr>
          <w:rFonts w:asciiTheme="minorHAnsi" w:hAnsiTheme="minorHAnsi" w:cstheme="minorHAnsi"/>
          <w:sz w:val="20"/>
          <w:szCs w:val="20"/>
        </w:rPr>
        <w:t xml:space="preserve">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о предоставлении или об отказе в предоставлении разрешения и выдача его копии заявителю.</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3.4.4. Срок выполнения административной процедуры по изданию решения о предоставлении разрешения или об отказе в предоставлении разрешения и выдаче его копии заявителю - три дня.</w:t>
      </w:r>
    </w:p>
    <w:p w:rsidR="00E871B3" w:rsidRPr="00D443AF" w:rsidRDefault="00E871B3" w:rsidP="00E871B3">
      <w:pPr>
        <w:pStyle w:val="a5"/>
        <w:rPr>
          <w:rFonts w:asciiTheme="minorHAnsi" w:hAnsiTheme="minorHAnsi" w:cstheme="minorHAnsi"/>
          <w:b/>
          <w:sz w:val="20"/>
          <w:szCs w:val="20"/>
        </w:rPr>
      </w:pPr>
      <w:bookmarkStart w:id="42" w:name="Par260"/>
      <w:bookmarkEnd w:id="42"/>
      <w:r w:rsidRPr="00D443AF">
        <w:rPr>
          <w:rFonts w:asciiTheme="minorHAnsi" w:hAnsiTheme="minorHAnsi" w:cstheme="minorHAnsi"/>
          <w:b/>
          <w:sz w:val="20"/>
          <w:szCs w:val="20"/>
        </w:rPr>
        <w:t>4. Формы контроля за исполнением</w:t>
      </w:r>
    </w:p>
    <w:p w:rsidR="00E871B3" w:rsidRPr="00D443AF" w:rsidRDefault="00E871B3" w:rsidP="00E871B3">
      <w:pPr>
        <w:pStyle w:val="a5"/>
        <w:rPr>
          <w:rFonts w:asciiTheme="minorHAnsi" w:hAnsiTheme="minorHAnsi" w:cstheme="minorHAnsi"/>
          <w:b/>
          <w:sz w:val="20"/>
          <w:szCs w:val="20"/>
        </w:rPr>
      </w:pPr>
      <w:r w:rsidRPr="00D443AF">
        <w:rPr>
          <w:rFonts w:asciiTheme="minorHAnsi" w:hAnsiTheme="minorHAnsi" w:cstheme="minorHAnsi"/>
          <w:b/>
          <w:sz w:val="20"/>
          <w:szCs w:val="20"/>
        </w:rPr>
        <w:t>административного регламента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4.1. Контроль за предоставлением муниципальной услуги осуществляется в форме текущего контроля за соблюдением и исполнением специалистами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4.2. Текущий контроль за соблюдением и исполнением специалистами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последовательности административных действий, определенных административными процедурами по предоставлению муниципальной услуги, осуществляется главой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по устранению соответствующих нарушений.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4.4. Для проведения проверки полноты и качества предоставления муниципальной услуги создается комиссия, состав которой утверждается распоряжением главы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Результаты проверки оформляются в виде акта, в котором отмечаются выявленные недостатки и указываются предложения об их устранении. Акт подписывается всеми членами комиссии.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E871B3" w:rsidRPr="00D443AF" w:rsidRDefault="00E871B3" w:rsidP="00E871B3">
      <w:pPr>
        <w:pStyle w:val="a5"/>
        <w:rPr>
          <w:rFonts w:asciiTheme="minorHAnsi" w:hAnsiTheme="minorHAnsi" w:cstheme="minorHAnsi"/>
          <w:b/>
          <w:sz w:val="20"/>
          <w:szCs w:val="20"/>
        </w:rPr>
      </w:pPr>
      <w:r w:rsidRPr="00D443AF">
        <w:rPr>
          <w:rFonts w:asciiTheme="minorHAnsi" w:hAnsiTheme="minorHAnsi" w:cstheme="minorHAnsi"/>
          <w:b/>
          <w:sz w:val="20"/>
          <w:szCs w:val="20"/>
        </w:rPr>
        <w:t xml:space="preserve">5. Досудебный (внесудебный) порядок </w:t>
      </w:r>
    </w:p>
    <w:p w:rsidR="00E871B3" w:rsidRPr="00D443AF" w:rsidRDefault="00E871B3" w:rsidP="00E871B3">
      <w:pPr>
        <w:pStyle w:val="a5"/>
        <w:rPr>
          <w:rFonts w:asciiTheme="minorHAnsi" w:hAnsiTheme="minorHAnsi" w:cstheme="minorHAnsi"/>
          <w:b/>
          <w:sz w:val="20"/>
          <w:szCs w:val="20"/>
        </w:rPr>
      </w:pPr>
      <w:r w:rsidRPr="00D443AF">
        <w:rPr>
          <w:rFonts w:asciiTheme="minorHAnsi" w:hAnsiTheme="minorHAnsi" w:cstheme="minorHAnsi"/>
          <w:b/>
          <w:sz w:val="20"/>
          <w:szCs w:val="20"/>
        </w:rPr>
        <w:t xml:space="preserve">обжалования заявителем решений и действий (бездействия) администрации </w:t>
      </w:r>
      <w:proofErr w:type="spellStart"/>
      <w:r w:rsidRPr="00D443AF">
        <w:rPr>
          <w:rFonts w:asciiTheme="minorHAnsi" w:hAnsiTheme="minorHAnsi" w:cstheme="minorHAnsi"/>
          <w:b/>
          <w:sz w:val="20"/>
          <w:szCs w:val="20"/>
        </w:rPr>
        <w:t>Новопервомайского</w:t>
      </w:r>
      <w:proofErr w:type="spellEnd"/>
      <w:r w:rsidRPr="00D443AF">
        <w:rPr>
          <w:rFonts w:asciiTheme="minorHAnsi" w:hAnsiTheme="minorHAnsi" w:cstheme="minorHAnsi"/>
          <w:b/>
          <w:sz w:val="20"/>
          <w:szCs w:val="20"/>
        </w:rPr>
        <w:t xml:space="preserve"> сельсовета либо муниципального служащего</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5.1. Заявитель имеет право обжаловать решения и действия (бездействие)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предоставляющей муниципальную услугу, должностного лица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либо муниципального служащего, принятые (осуществляемые) в ходе предоставления муниципальной услуги, в досудебном (внесудебном) порядке.</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5.2. Заявитель имеет право обратиться с жалобой, в том числе в следующих случаях:</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нарушения срока регистрации заявления заявителя о предоставлении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нарушения срока предоставления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требования у заявителя документов, не предусмотренных нормативными правовыми актами Российской Федерации, Новосибирской области, муниципальными правовыми актами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отказа в приеме документов, представление которых предусмотрено нормативными правовыми актами Российской Федерации, Новосибирской области, муниципальными правовыми актами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для предоставления муниципальной услуги, у заявителя;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отказа в предоставлении муниципальной услуги, если основания для отказа не предусмотрены нормативными правовыми актами Российской Федерации, Новосибирской области, муниципальными правовыми актами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для предоставления муниципальной услуги;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затребования с заявителя при предоставлении муниципальной услуги платы, не предусмотренной нормативными правовыми актами Российской Федерации, Новосибирской области, муниципальными правовыми актами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отказа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должностного лица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 исправлении допущенных опечаток и ошибок в выданных в </w:t>
      </w:r>
      <w:r w:rsidRPr="00E871B3">
        <w:rPr>
          <w:rFonts w:asciiTheme="minorHAnsi" w:hAnsiTheme="minorHAnsi" w:cstheme="minorHAnsi"/>
          <w:sz w:val="20"/>
          <w:szCs w:val="20"/>
        </w:rPr>
        <w:lastRenderedPageBreak/>
        <w:t>результате предоставления муниципальной услуги документах либо нарушения установленного срока таких исправлений.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5.3. Требования к порядку подачи жалобы:</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жалоба на решение, принятое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подается главе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жалоба на действия (бездействие) муниципального служащего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подается главе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5.4. Жалоба подается в письменной форме на бумажном носителе, в том числе при личном приеме заявителя, или в электронной форме. Регистрация жалобы осуществляется в день ее поступления.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5.4.1. Жалоба в письменной форме на бумажном носителе может быть подана: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непосредственно в отдел корреспонденции – канцелярию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почтовым отправлением по месту нахождения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в ходе личного приема главы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через государственное автономное учреждение Новосибирской области «Многофункциональный центр организации предоставления государственных и муниципальных услуг Новосибирской области».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При подаче жалобы через представителя представляется документ, подтверждающий полномочия представителя.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5.4.2. В электронной форме жалоба может быть подана заявителем посредством: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Официального сайта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 информационно-телекоммуникационной сети Интернет;</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Единого портала государственных и муниципальных услуг.</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При подаче жалобы в электронной форме документ, подтверждающий полномочия представителя, представляется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5.5. Жалоба должна содержать:</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 (его представителю);</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сведения об обжалуемых решениях и действиях (бездействии)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должностного лица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либо муниципального служащего;</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доводы, на основании которых заявитель не согласен с решением и действием (бездействием)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должностного лица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либо муниципального служащего. Заявителем могут быть представлены документы (при наличии), подтверждающие доводы заявителя, либо их копии.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5.6. Жалоба, поступившая в администрацию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подлежит рассмотрению в течение 15 рабочих дней со дня ее регистрации, а в случае обжалования отказа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должностного лица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 приеме документов у заявителя (его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5.7. В случае если жалоба подана заявителем в администрацию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должностному лицу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 компетенцию которого не входит принятие решения по жалобе в соответствии с </w:t>
      </w:r>
      <w:hyperlink w:anchor="Par278" w:history="1">
        <w:r w:rsidRPr="00E871B3">
          <w:rPr>
            <w:rFonts w:asciiTheme="minorHAnsi" w:hAnsiTheme="minorHAnsi" w:cstheme="minorHAnsi"/>
            <w:sz w:val="20"/>
            <w:szCs w:val="20"/>
          </w:rPr>
          <w:t>пунктом 5.3</w:t>
        </w:r>
      </w:hyperlink>
      <w:r w:rsidRPr="00E871B3">
        <w:rPr>
          <w:rFonts w:asciiTheme="minorHAnsi" w:hAnsiTheme="minorHAnsi" w:cstheme="minorHAnsi"/>
          <w:sz w:val="20"/>
          <w:szCs w:val="20"/>
        </w:rPr>
        <w:t xml:space="preserve">, указанное структурное подразделение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должностное лицо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 течение двух рабочих дней со дня ее регистрации направляет жалобу в уполномоченное на ее рассмотрение структурное подразделение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должностному лицу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и в письменной форме информирует заявителя о перенаправлении жалобы.</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lastRenderedPageBreak/>
        <w:t xml:space="preserve">Срок рассмотрения жалобы исчисляется со дня регистрации жалобы в уполномоченном на ее рассмотрение структурном подразделении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отделе по организационному обеспечению деятельности уполномоченного должностного лица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5.8. По результатам рассмотрения жалобы глава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w:t>
      </w:r>
      <w:proofErr w:type="gramStart"/>
      <w:r w:rsidRPr="00E871B3">
        <w:rPr>
          <w:rFonts w:asciiTheme="minorHAnsi" w:hAnsiTheme="minorHAnsi" w:cstheme="minorHAnsi"/>
          <w:sz w:val="20"/>
          <w:szCs w:val="20"/>
        </w:rPr>
        <w:t>сельсовета  принимает</w:t>
      </w:r>
      <w:proofErr w:type="gramEnd"/>
      <w:r w:rsidRPr="00E871B3">
        <w:rPr>
          <w:rFonts w:asciiTheme="minorHAnsi" w:hAnsiTheme="minorHAnsi" w:cstheme="minorHAnsi"/>
          <w:sz w:val="20"/>
          <w:szCs w:val="20"/>
        </w:rPr>
        <w:t xml:space="preserve"> одно из следующих решений: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удовлетворяет жалобу, в том числе в форме отмены принятого решения, исправления допущенных администрацией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Новосибирской области, муниципальными правовыми актами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а также в иных формах;</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отказывает в удовлетворении жалобы.</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5.9. Не позднее дня, следующего за днем принятия решения, указанного в </w:t>
      </w:r>
      <w:hyperlink w:anchor="Par302" w:history="1">
        <w:r w:rsidRPr="00E871B3">
          <w:rPr>
            <w:rFonts w:asciiTheme="minorHAnsi" w:hAnsiTheme="minorHAnsi" w:cstheme="minorHAnsi"/>
            <w:color w:val="000000" w:themeColor="text1"/>
            <w:sz w:val="20"/>
            <w:szCs w:val="20"/>
          </w:rPr>
          <w:t>пункте 5.8</w:t>
        </w:r>
      </w:hyperlink>
      <w:r w:rsidRPr="00E871B3">
        <w:rPr>
          <w:rFonts w:asciiTheme="minorHAnsi" w:hAnsiTheme="minorHAnsi" w:cstheme="minorHAnsi"/>
          <w:color w:val="000000" w:themeColor="text1"/>
          <w:sz w:val="20"/>
          <w:szCs w:val="20"/>
        </w:rPr>
        <w:t xml:space="preserve">, </w:t>
      </w:r>
      <w:r w:rsidRPr="00E871B3">
        <w:rPr>
          <w:rFonts w:asciiTheme="minorHAnsi" w:hAnsiTheme="minorHAnsi" w:cstheme="minorHAnsi"/>
          <w:sz w:val="20"/>
          <w:szCs w:val="20"/>
        </w:rPr>
        <w:t>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5.10. В письменном ответе по результатам рассмотрения жалобы указываются: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наименование структурного подразделения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предоставляющего муниципальную услугу, рассмотревшего жалобу, должность, фамилия, имя, отчество (при наличии) должностного лица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принявшего решение по жалобе;</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номер, дата, место принятия решения, включая сведения о должностном лице, решение или действие (бездействие) которого обжалуется;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фамилия, имя, отчество (при наличии) или наименование заявителя;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основания для принятия решения по жалобе;</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принятое по жалобе решение;</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если жалоба признана обоснованной, - сроки устранения выявленных нарушений;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сведения о порядке обжалования принятого по жалобе решения.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5.11. Если текст письменной жалобы не поддается прочтению, ответ на жалобу </w:t>
      </w:r>
      <w:proofErr w:type="gramStart"/>
      <w:r w:rsidRPr="00E871B3">
        <w:rPr>
          <w:rFonts w:asciiTheme="minorHAnsi" w:hAnsiTheme="minorHAnsi" w:cstheme="minorHAnsi"/>
          <w:sz w:val="20"/>
          <w:szCs w:val="20"/>
        </w:rPr>
        <w:t>не дается</w:t>
      </w:r>
      <w:proofErr w:type="gramEnd"/>
      <w:r w:rsidRPr="00E871B3">
        <w:rPr>
          <w:rFonts w:asciiTheme="minorHAnsi" w:hAnsiTheme="minorHAnsi" w:cstheme="minorHAnsi"/>
          <w:sz w:val="20"/>
          <w:szCs w:val="20"/>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в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сообщается заявителю, направившему жалобу, если его фамилия (наименование) и почтовый адрес (адрес местонахождения) или адрес электронной почты поддаются прочтению.</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 xml:space="preserve">Если в тексте жалобы содержатся нецензурные либо оскорбительные выражения, угрозы жизни, здоровью и имуществу должностного лица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а также членов его семьи, должностное лицо администрации </w:t>
      </w:r>
      <w:proofErr w:type="spellStart"/>
      <w:r w:rsidRPr="00E871B3">
        <w:rPr>
          <w:rFonts w:asciiTheme="minorHAnsi" w:hAnsiTheme="minorHAnsi" w:cstheme="minorHAnsi"/>
          <w:sz w:val="20"/>
          <w:szCs w:val="20"/>
        </w:rPr>
        <w:t>Новопервомайского</w:t>
      </w:r>
      <w:proofErr w:type="spellEnd"/>
      <w:r w:rsidRPr="00E871B3">
        <w:rPr>
          <w:rFonts w:asciiTheme="minorHAnsi" w:hAnsiTheme="minorHAnsi" w:cstheme="minorHAnsi"/>
          <w:sz w:val="20"/>
          <w:szCs w:val="20"/>
        </w:rPr>
        <w:t xml:space="preserve"> сельсовета вправе оставить обращение без ответа по существу поставленных в нем вопросов и сообщить заявителю, направившему жалобу, о недопустимости злоупотребления правом.</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Если в жалобе не указаны фамилия (наименование) заявителя, направившего жалобу, или почтовый адрес (адрес местонахождения),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5.12. Заявитель имеет право на получение информации и документов, необходимых для обоснования и рассмотрения жалобы.</w:t>
      </w: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5.13.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Единый портал государственных и муниципальных услуг.</w:t>
      </w:r>
    </w:p>
    <w:p w:rsidR="00E871B3" w:rsidRPr="00BC48EF" w:rsidRDefault="00E871B3" w:rsidP="00BC48EF">
      <w:pPr>
        <w:pStyle w:val="a5"/>
        <w:rPr>
          <w:rFonts w:asciiTheme="minorHAnsi" w:hAnsiTheme="minorHAnsi" w:cstheme="minorHAnsi"/>
          <w:sz w:val="20"/>
          <w:szCs w:val="20"/>
        </w:rPr>
      </w:pPr>
      <w:r w:rsidRPr="00E871B3">
        <w:rPr>
          <w:rFonts w:asciiTheme="minorHAnsi" w:hAnsiTheme="minorHAnsi" w:cstheme="minorHAnsi"/>
          <w:sz w:val="20"/>
          <w:szCs w:val="20"/>
        </w:rPr>
        <w:t>5.14. Заявитель вправе обжаловать решение по жалобе в судебном порядке в соответствии с законодательством Российской Федерации.</w:t>
      </w:r>
      <w:bookmarkStart w:id="43" w:name="Par344"/>
      <w:bookmarkEnd w:id="43"/>
      <w:r w:rsidR="00BC48EF">
        <w:rPr>
          <w:rFonts w:asciiTheme="minorHAnsi" w:hAnsiTheme="minorHAnsi" w:cstheme="minorHAnsi"/>
          <w:sz w:val="20"/>
          <w:szCs w:val="20"/>
        </w:rPr>
        <w:t xml:space="preserve">                                                                            </w:t>
      </w:r>
      <w:r w:rsidRPr="00D443AF">
        <w:rPr>
          <w:rFonts w:asciiTheme="minorHAnsi" w:hAnsiTheme="minorHAnsi" w:cstheme="minorHAnsi"/>
          <w:b/>
          <w:sz w:val="20"/>
          <w:szCs w:val="20"/>
        </w:rPr>
        <w:t>Приложение 1</w:t>
      </w:r>
    </w:p>
    <w:p w:rsidR="00E871B3" w:rsidRPr="00D443AF" w:rsidRDefault="00E871B3"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к административному регламенту</w:t>
      </w:r>
    </w:p>
    <w:p w:rsidR="00E871B3" w:rsidRPr="00D443AF" w:rsidRDefault="00E871B3"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предоставления муниципальной услуги</w:t>
      </w:r>
    </w:p>
    <w:p w:rsidR="00E871B3" w:rsidRPr="00D443AF" w:rsidRDefault="00E871B3"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по предоставлению разрешения на</w:t>
      </w:r>
    </w:p>
    <w:p w:rsidR="00E871B3" w:rsidRPr="00D443AF" w:rsidRDefault="00E871B3"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условно разрешенный вид использования</w:t>
      </w:r>
    </w:p>
    <w:p w:rsidR="00E871B3" w:rsidRPr="00D443AF" w:rsidRDefault="00E871B3" w:rsidP="00D443AF">
      <w:pPr>
        <w:pStyle w:val="a5"/>
        <w:jc w:val="right"/>
        <w:rPr>
          <w:rFonts w:asciiTheme="minorHAnsi" w:hAnsiTheme="minorHAnsi" w:cstheme="minorHAnsi"/>
          <w:b/>
          <w:sz w:val="20"/>
          <w:szCs w:val="20"/>
        </w:rPr>
      </w:pPr>
      <w:r w:rsidRPr="00D443AF">
        <w:rPr>
          <w:rFonts w:asciiTheme="minorHAnsi" w:hAnsiTheme="minorHAnsi" w:cstheme="minorHAnsi"/>
          <w:b/>
          <w:sz w:val="20"/>
          <w:szCs w:val="20"/>
        </w:rPr>
        <w:t xml:space="preserve">земельного участка </w:t>
      </w: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BC48EF" w:rsidRDefault="00E871B3" w:rsidP="00BC48EF">
      <w:pPr>
        <w:pStyle w:val="a5"/>
        <w:jc w:val="center"/>
        <w:rPr>
          <w:rFonts w:asciiTheme="minorHAnsi" w:hAnsiTheme="minorHAnsi" w:cstheme="minorHAnsi"/>
          <w:b/>
          <w:sz w:val="20"/>
          <w:szCs w:val="20"/>
        </w:rPr>
      </w:pPr>
      <w:bookmarkStart w:id="44" w:name="Par352"/>
      <w:bookmarkEnd w:id="44"/>
      <w:r w:rsidRPr="00BC48EF">
        <w:rPr>
          <w:rFonts w:asciiTheme="minorHAnsi" w:hAnsiTheme="minorHAnsi" w:cstheme="minorHAnsi"/>
          <w:b/>
          <w:sz w:val="20"/>
          <w:szCs w:val="20"/>
        </w:rPr>
        <w:t>ОБРАЗЕЦ ЗАЯВЛЕНИЯ</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о предоставлении разрешения на условно разрешенный</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вид использования земельного участка</w:t>
      </w:r>
    </w:p>
    <w:p w:rsidR="00E871B3" w:rsidRPr="00BC48EF" w:rsidRDefault="00E871B3" w:rsidP="00BC48EF">
      <w:pPr>
        <w:pStyle w:val="a5"/>
        <w:jc w:val="center"/>
        <w:rPr>
          <w:rFonts w:asciiTheme="minorHAnsi" w:hAnsiTheme="minorHAnsi" w:cstheme="minorHAnsi"/>
          <w:b/>
          <w:sz w:val="20"/>
          <w:szCs w:val="20"/>
        </w:rPr>
      </w:pPr>
    </w:p>
    <w:p w:rsidR="00E871B3" w:rsidRPr="00E871B3" w:rsidRDefault="00E871B3" w:rsidP="00E871B3">
      <w:pPr>
        <w:pStyle w:val="a5"/>
        <w:rPr>
          <w:rFonts w:asciiTheme="minorHAnsi" w:hAnsiTheme="minorHAnsi" w:cstheme="minorHAnsi"/>
          <w:sz w:val="20"/>
          <w:szCs w:val="20"/>
        </w:rPr>
      </w:pP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 xml:space="preserve">     В комиссию по подготовке проекта</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 xml:space="preserve">         правил землепользования </w:t>
      </w:r>
      <w:proofErr w:type="spellStart"/>
      <w:r w:rsidRPr="00BC48EF">
        <w:rPr>
          <w:rFonts w:asciiTheme="minorHAnsi" w:hAnsiTheme="minorHAnsi" w:cstheme="minorHAnsi"/>
          <w:sz w:val="16"/>
          <w:szCs w:val="16"/>
        </w:rPr>
        <w:t>изастройки</w:t>
      </w:r>
      <w:proofErr w:type="spellEnd"/>
      <w:r w:rsidRPr="00BC48EF">
        <w:rPr>
          <w:rFonts w:asciiTheme="minorHAnsi" w:hAnsiTheme="minorHAnsi" w:cstheme="minorHAnsi"/>
          <w:sz w:val="16"/>
          <w:szCs w:val="16"/>
        </w:rPr>
        <w:t xml:space="preserve">   _______________________________________ </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(наименование муниципального образования)</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 xml:space="preserve">      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 xml:space="preserve">(сведения о заявителе </w:t>
      </w:r>
      <w:hyperlink w:anchor="Par407" w:history="1">
        <w:r w:rsidRPr="00BC48EF">
          <w:rPr>
            <w:rFonts w:asciiTheme="minorHAnsi" w:hAnsiTheme="minorHAnsi" w:cstheme="minorHAnsi"/>
            <w:color w:val="0000FF"/>
            <w:sz w:val="16"/>
            <w:szCs w:val="16"/>
          </w:rPr>
          <w:t>&lt;*&gt;</w:t>
        </w:r>
      </w:hyperlink>
      <w:r w:rsidRPr="00BC48EF">
        <w:rPr>
          <w:rFonts w:asciiTheme="minorHAnsi" w:hAnsiTheme="minorHAnsi" w:cstheme="minorHAnsi"/>
          <w:sz w:val="16"/>
          <w:szCs w:val="16"/>
        </w:rPr>
        <w:t>)</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 xml:space="preserve">         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 xml:space="preserve">        ____________________________________</w:t>
      </w:r>
    </w:p>
    <w:p w:rsidR="00E871B3" w:rsidRPr="00BC48EF" w:rsidRDefault="00E871B3" w:rsidP="00E871B3">
      <w:pPr>
        <w:pStyle w:val="a5"/>
        <w:rPr>
          <w:rFonts w:asciiTheme="minorHAnsi" w:hAnsiTheme="minorHAnsi" w:cstheme="minorHAnsi"/>
          <w:sz w:val="16"/>
          <w:szCs w:val="16"/>
        </w:rPr>
      </w:pP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ЗАЯВЛЕНИЕ</w:t>
      </w:r>
    </w:p>
    <w:p w:rsidR="00E871B3" w:rsidRPr="00BC48EF" w:rsidRDefault="00E871B3" w:rsidP="00E871B3">
      <w:pPr>
        <w:pStyle w:val="a5"/>
        <w:rPr>
          <w:rFonts w:asciiTheme="minorHAnsi" w:hAnsiTheme="minorHAnsi" w:cstheme="minorHAnsi"/>
          <w:sz w:val="16"/>
          <w:szCs w:val="16"/>
        </w:rPr>
      </w:pP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 xml:space="preserve">Прошу (просим) предоставить разрешение на условно разрешенный </w:t>
      </w:r>
      <w:proofErr w:type="spellStart"/>
      <w:r w:rsidRPr="00BC48EF">
        <w:rPr>
          <w:rFonts w:asciiTheme="minorHAnsi" w:hAnsiTheme="minorHAnsi" w:cstheme="minorHAnsi"/>
          <w:sz w:val="16"/>
          <w:szCs w:val="16"/>
        </w:rPr>
        <w:t>видиспользования</w:t>
      </w:r>
      <w:proofErr w:type="spellEnd"/>
      <w:r w:rsidRPr="00BC48EF">
        <w:rPr>
          <w:rFonts w:asciiTheme="minorHAnsi" w:hAnsiTheme="minorHAnsi" w:cstheme="minorHAnsi"/>
          <w:sz w:val="16"/>
          <w:szCs w:val="16"/>
        </w:rPr>
        <w:t xml:space="preserve"> земельного участка:</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_____________________________________________________________________,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 xml:space="preserve">(указывается условно разрешенный вид использования земельного участка </w:t>
      </w:r>
      <w:proofErr w:type="spellStart"/>
      <w:r w:rsidRPr="00BC48EF">
        <w:rPr>
          <w:rFonts w:asciiTheme="minorHAnsi" w:hAnsiTheme="minorHAnsi" w:cstheme="minorHAnsi"/>
          <w:sz w:val="16"/>
          <w:szCs w:val="16"/>
        </w:rPr>
        <w:t>илиобъекта</w:t>
      </w:r>
      <w:proofErr w:type="spellEnd"/>
      <w:r w:rsidRPr="00BC48EF">
        <w:rPr>
          <w:rFonts w:asciiTheme="minorHAnsi" w:hAnsiTheme="minorHAnsi" w:cstheme="minorHAnsi"/>
          <w:sz w:val="16"/>
          <w:szCs w:val="16"/>
        </w:rPr>
        <w:t xml:space="preserve"> капитального строительства)</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 xml:space="preserve">расположенного по адресу: ____________________________________________________________________________________________________________________________________________        </w:t>
      </w:r>
      <w:proofErr w:type="gramStart"/>
      <w:r w:rsidRPr="00BC48EF">
        <w:rPr>
          <w:rFonts w:asciiTheme="minorHAnsi" w:hAnsiTheme="minorHAnsi" w:cstheme="minorHAnsi"/>
          <w:sz w:val="16"/>
          <w:szCs w:val="16"/>
        </w:rPr>
        <w:t xml:space="preserve">   (</w:t>
      </w:r>
      <w:proofErr w:type="gramEnd"/>
      <w:r w:rsidRPr="00BC48EF">
        <w:rPr>
          <w:rFonts w:asciiTheme="minorHAnsi" w:hAnsiTheme="minorHAnsi" w:cstheme="minorHAnsi"/>
          <w:sz w:val="16"/>
          <w:szCs w:val="16"/>
        </w:rPr>
        <w:t xml:space="preserve">область, муниципальное образование, </w:t>
      </w:r>
      <w:proofErr w:type="spellStart"/>
      <w:r w:rsidRPr="00BC48EF">
        <w:rPr>
          <w:rFonts w:asciiTheme="minorHAnsi" w:hAnsiTheme="minorHAnsi" w:cstheme="minorHAnsi"/>
          <w:sz w:val="16"/>
          <w:szCs w:val="16"/>
        </w:rPr>
        <w:t>район,населенный</w:t>
      </w:r>
      <w:proofErr w:type="spellEnd"/>
      <w:r w:rsidRPr="00BC48EF">
        <w:rPr>
          <w:rFonts w:asciiTheme="minorHAnsi" w:hAnsiTheme="minorHAnsi" w:cstheme="minorHAnsi"/>
          <w:sz w:val="16"/>
          <w:szCs w:val="16"/>
        </w:rPr>
        <w:t xml:space="preserve"> пункт, улица, дом, корпус, строение)</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_____________________________________________________________________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(описание характеристик существующих и намечаемых построек (общая площадь, этажность,</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______________________________________________________________________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открытые пространства, существующие и планируемые места парковки автомобилей и т.д.)</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_____________________________________________________________________ с обоснованием того, что реализацией данных предложений не будет оказано негативное</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______________________________________________________________________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воздействие на окружающую среду в объемах, превышающих допустимые пределы,</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______________________________________________________________________.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определенные техническими регламентами)</w:t>
      </w:r>
    </w:p>
    <w:p w:rsidR="00E871B3" w:rsidRPr="00BC48EF" w:rsidRDefault="00E871B3" w:rsidP="00E871B3">
      <w:pPr>
        <w:pStyle w:val="a5"/>
        <w:rPr>
          <w:rFonts w:asciiTheme="minorHAnsi" w:hAnsiTheme="minorHAnsi" w:cstheme="minorHAnsi"/>
          <w:sz w:val="16"/>
          <w:szCs w:val="16"/>
        </w:rPr>
      </w:pP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К заявлению прилагаются следующие документы:</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1. 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2. 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3. 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4. 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5. ______________________________________________________________.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6. ______________________________________________________________.</w:t>
      </w:r>
    </w:p>
    <w:p w:rsidR="00E871B3" w:rsidRPr="00BC48EF" w:rsidRDefault="00E871B3" w:rsidP="00E871B3">
      <w:pPr>
        <w:pStyle w:val="a5"/>
        <w:rPr>
          <w:rFonts w:asciiTheme="minorHAnsi" w:hAnsiTheme="minorHAnsi" w:cstheme="minorHAnsi"/>
          <w:sz w:val="16"/>
          <w:szCs w:val="16"/>
        </w:rPr>
      </w:pP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Заявитель ________________           ____________________________________</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w:t>
      </w:r>
      <w:proofErr w:type="gramStart"/>
      <w:r w:rsidRPr="00BC48EF">
        <w:rPr>
          <w:rFonts w:asciiTheme="minorHAnsi" w:hAnsiTheme="minorHAnsi" w:cstheme="minorHAnsi"/>
          <w:sz w:val="16"/>
          <w:szCs w:val="16"/>
        </w:rPr>
        <w:t xml:space="preserve">подпись)   </w:t>
      </w:r>
      <w:proofErr w:type="gramEnd"/>
      <w:r w:rsidRPr="00BC48EF">
        <w:rPr>
          <w:rFonts w:asciiTheme="minorHAnsi" w:hAnsiTheme="minorHAnsi" w:cstheme="minorHAnsi"/>
          <w:sz w:val="16"/>
          <w:szCs w:val="16"/>
        </w:rPr>
        <w:t xml:space="preserve">                     (инициалы, фамилия)</w:t>
      </w:r>
    </w:p>
    <w:p w:rsidR="00E871B3" w:rsidRPr="00BC48EF" w:rsidRDefault="00E871B3" w:rsidP="00E871B3">
      <w:pPr>
        <w:pStyle w:val="a5"/>
        <w:rPr>
          <w:rFonts w:asciiTheme="minorHAnsi" w:hAnsiTheme="minorHAnsi" w:cstheme="minorHAnsi"/>
          <w:sz w:val="16"/>
          <w:szCs w:val="16"/>
        </w:rPr>
      </w:pP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Дата __________________</w:t>
      </w:r>
    </w:p>
    <w:p w:rsidR="00E871B3" w:rsidRPr="00BC48EF" w:rsidRDefault="00E871B3" w:rsidP="00E871B3">
      <w:pPr>
        <w:pStyle w:val="a5"/>
        <w:rPr>
          <w:rFonts w:asciiTheme="minorHAnsi" w:hAnsiTheme="minorHAnsi" w:cstheme="minorHAnsi"/>
          <w:sz w:val="16"/>
          <w:szCs w:val="16"/>
        </w:rPr>
      </w:pP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w:t>
      </w:r>
    </w:p>
    <w:p w:rsidR="00E871B3" w:rsidRPr="00BC48EF" w:rsidRDefault="00E871B3" w:rsidP="00E871B3">
      <w:pPr>
        <w:pStyle w:val="a5"/>
        <w:rPr>
          <w:rFonts w:asciiTheme="minorHAnsi" w:hAnsiTheme="minorHAnsi" w:cstheme="minorHAnsi"/>
          <w:sz w:val="16"/>
          <w:szCs w:val="16"/>
        </w:rPr>
      </w:pPr>
      <w:bookmarkStart w:id="45" w:name="Par407"/>
      <w:bookmarkEnd w:id="45"/>
      <w:r w:rsidRPr="00BC48EF">
        <w:rPr>
          <w:rFonts w:asciiTheme="minorHAnsi" w:hAnsiTheme="minorHAnsi" w:cstheme="minorHAnsi"/>
          <w:sz w:val="16"/>
          <w:szCs w:val="16"/>
        </w:rPr>
        <w:t>&lt;*&gt; Сведения о заявителе:</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E871B3" w:rsidRPr="00BC48EF" w:rsidRDefault="00E871B3" w:rsidP="00E871B3">
      <w:pPr>
        <w:pStyle w:val="a5"/>
        <w:rPr>
          <w:rFonts w:asciiTheme="minorHAnsi" w:hAnsiTheme="minorHAnsi" w:cstheme="minorHAnsi"/>
          <w:sz w:val="16"/>
          <w:szCs w:val="16"/>
        </w:rPr>
      </w:pPr>
      <w:r w:rsidRPr="00BC48EF">
        <w:rPr>
          <w:rFonts w:asciiTheme="minorHAnsi" w:hAnsiTheme="minorHAnsi" w:cstheme="minorHAnsi"/>
          <w:sz w:val="16"/>
          <w:szCs w:val="16"/>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bookmarkStart w:id="46" w:name="Par415"/>
      <w:bookmarkEnd w:id="46"/>
    </w:p>
    <w:p w:rsidR="00E871B3" w:rsidRPr="00E871B3" w:rsidRDefault="00E871B3" w:rsidP="00E871B3">
      <w:pPr>
        <w:pStyle w:val="a5"/>
        <w:rPr>
          <w:rFonts w:asciiTheme="minorHAnsi" w:hAnsiTheme="minorHAnsi" w:cstheme="minorHAnsi"/>
          <w:sz w:val="20"/>
          <w:szCs w:val="20"/>
        </w:rPr>
      </w:pP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Приложение 2</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к административному регламенту</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предоставления муниципальной услуги</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по предоставлению разрешения на</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условно разрешенный вид использования</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земельного участка </w:t>
      </w: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BC48EF" w:rsidRDefault="00E871B3" w:rsidP="00BC48EF">
      <w:pPr>
        <w:pStyle w:val="a5"/>
        <w:jc w:val="center"/>
        <w:rPr>
          <w:rFonts w:asciiTheme="minorHAnsi" w:hAnsiTheme="minorHAnsi" w:cstheme="minorHAnsi"/>
          <w:b/>
          <w:sz w:val="20"/>
          <w:szCs w:val="20"/>
        </w:rPr>
      </w:pPr>
      <w:bookmarkStart w:id="47" w:name="Par423"/>
      <w:bookmarkEnd w:id="47"/>
      <w:r w:rsidRPr="00BC48EF">
        <w:rPr>
          <w:rFonts w:asciiTheme="minorHAnsi" w:hAnsiTheme="minorHAnsi" w:cstheme="minorHAnsi"/>
          <w:b/>
          <w:sz w:val="20"/>
          <w:szCs w:val="20"/>
        </w:rPr>
        <w:t>БЛОК-СХЕМА</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последовательности административных процедур при</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предоставление муниципальной услуги по предоставлению</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разрешения на условно разрешенный вид использования</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земельного участка</w:t>
      </w:r>
    </w:p>
    <w:p w:rsidR="00E871B3" w:rsidRPr="00E871B3" w:rsidRDefault="00C50849" w:rsidP="00E871B3">
      <w:pPr>
        <w:pStyle w:val="a5"/>
        <w:rPr>
          <w:rFonts w:asciiTheme="minorHAnsi" w:hAnsiTheme="minorHAnsi" w:cstheme="minorHAnsi"/>
          <w:sz w:val="20"/>
          <w:szCs w:val="20"/>
        </w:rPr>
      </w:pPr>
      <w:bookmarkStart w:id="48" w:name="Par28"/>
      <w:bookmarkEnd w:id="48"/>
      <w:r>
        <w:rPr>
          <w:rFonts w:asciiTheme="minorHAnsi" w:hAnsiTheme="minorHAnsi" w:cstheme="minorHAnsi"/>
          <w:noProof/>
          <w:sz w:val="20"/>
          <w:szCs w:val="20"/>
          <w:lang w:eastAsia="ru-RU"/>
        </w:rPr>
        <w:lastRenderedPageBreak/>
        <w:pict>
          <v:rect id="Прямоугольник 1" o:spid="_x0000_s1047" style="position:absolute;margin-left:4.85pt;margin-top:13.4pt;width:450.35pt;height:40.7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" strokeweight=".5pt">
            <v:textbox>
              <w:txbxContent>
                <w:p w:rsidR="00C50849" w:rsidRPr="00BC48EF" w:rsidRDefault="00C50849" w:rsidP="00E871B3">
                  <w:pPr>
                    <w:jc w:val="center"/>
                    <w:rPr>
                      <w:rFonts w:ascii="Times New Roman" w:hAnsi="Times New Roman"/>
                      <w:sz w:val="16"/>
                      <w:szCs w:val="16"/>
                    </w:rPr>
                  </w:pPr>
                  <w:r w:rsidRPr="00BC48EF">
                    <w:rPr>
                      <w:rFonts w:ascii="Times New Roman" w:hAnsi="Times New Roman"/>
                      <w:sz w:val="16"/>
                      <w:szCs w:val="16"/>
                    </w:rPr>
                    <w:t>Прием заявления и документов на получение муниципальной услуги</w:t>
                  </w:r>
                </w:p>
              </w:txbxContent>
            </v:textbox>
          </v:rect>
        </w:pict>
      </w: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C50849" w:rsidP="00E871B3">
      <w:pPr>
        <w:pStyle w:val="a5"/>
        <w:rPr>
          <w:rFonts w:asciiTheme="minorHAnsi" w:hAnsiTheme="minorHAnsi" w:cstheme="minorHAnsi"/>
          <w:sz w:val="20"/>
          <w:szCs w:val="20"/>
        </w:rPr>
      </w:pPr>
      <w:r>
        <w:rPr>
          <w:rFonts w:asciiTheme="minorHAnsi" w:hAnsiTheme="minorHAnsi" w:cstheme="minorHAnsi"/>
          <w:noProof/>
          <w:sz w:val="20"/>
          <w:szCs w:val="20"/>
        </w:rPr>
        <w:pict>
          <v:shape id="Стрелка вниз 2" o:spid="_x0000_s1048" type="#_x0000_t67" style="position:absolute;margin-left:204.65pt;margin-top:1.5pt;width:38.15pt;height:20.35pt;z-index:25168588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" adj="10800" strokeweight=".5pt"/>
        </w:pict>
      </w:r>
    </w:p>
    <w:p w:rsidR="00E871B3" w:rsidRPr="00E871B3" w:rsidRDefault="00E871B3" w:rsidP="00E871B3">
      <w:pPr>
        <w:pStyle w:val="a5"/>
        <w:rPr>
          <w:rFonts w:asciiTheme="minorHAnsi" w:hAnsiTheme="minorHAnsi" w:cstheme="minorHAnsi"/>
          <w:sz w:val="20"/>
          <w:szCs w:val="20"/>
        </w:rPr>
      </w:pPr>
    </w:p>
    <w:p w:rsidR="00E871B3" w:rsidRPr="00E871B3" w:rsidRDefault="00C50849" w:rsidP="00E871B3">
      <w:pPr>
        <w:pStyle w:val="a5"/>
        <w:rPr>
          <w:rFonts w:asciiTheme="minorHAnsi" w:hAnsiTheme="minorHAnsi" w:cstheme="minorHAnsi"/>
          <w:sz w:val="20"/>
          <w:szCs w:val="20"/>
        </w:rPr>
      </w:pPr>
      <w:r>
        <w:rPr>
          <w:rFonts w:asciiTheme="minorHAnsi" w:hAnsiTheme="minorHAnsi" w:cstheme="minorHAnsi"/>
          <w:noProof/>
          <w:sz w:val="20"/>
          <w:szCs w:val="20"/>
        </w:rPr>
        <w:pict>
          <v:rect id="Прямоугольник 3" o:spid="_x0000_s1049" style="position:absolute;margin-left:1.1pt;margin-top:10pt;width:453.4pt;height:25.05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" strokeweight=".5pt">
            <v:textbox>
              <w:txbxContent>
                <w:p w:rsidR="00C50849" w:rsidRPr="009D0758" w:rsidRDefault="00C50849" w:rsidP="00E871B3">
                  <w:pPr>
                    <w:jc w:val="center"/>
                    <w:rPr>
                      <w:rFonts w:ascii="Times New Roman" w:hAnsi="Times New Roman"/>
                      <w:sz w:val="28"/>
                      <w:szCs w:val="28"/>
                    </w:rPr>
                  </w:pPr>
                  <w:r w:rsidRPr="00BC48EF">
                    <w:rPr>
                      <w:rFonts w:ascii="Times New Roman" w:hAnsi="Times New Roman"/>
                      <w:sz w:val="16"/>
                      <w:szCs w:val="16"/>
                    </w:rPr>
                    <w:t>Рассмотрение заявления и документов, назначение публичных</w:t>
                  </w:r>
                  <w:r w:rsidRPr="009D0758">
                    <w:rPr>
                      <w:rFonts w:ascii="Times New Roman" w:hAnsi="Times New Roman"/>
                      <w:sz w:val="28"/>
                      <w:szCs w:val="28"/>
                    </w:rPr>
                    <w:t xml:space="preserve"> </w:t>
                  </w:r>
                  <w:r w:rsidRPr="00BC48EF">
                    <w:rPr>
                      <w:rFonts w:ascii="Times New Roman" w:hAnsi="Times New Roman"/>
                      <w:sz w:val="16"/>
                      <w:szCs w:val="16"/>
                    </w:rPr>
                    <w:t>слушаний</w:t>
                  </w:r>
                </w:p>
              </w:txbxContent>
            </v:textbox>
          </v:rect>
        </w:pict>
      </w: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C50849" w:rsidP="00E871B3">
      <w:pPr>
        <w:pStyle w:val="a5"/>
        <w:rPr>
          <w:rFonts w:asciiTheme="minorHAnsi" w:hAnsiTheme="minorHAnsi" w:cstheme="minorHAnsi"/>
          <w:sz w:val="20"/>
          <w:szCs w:val="20"/>
        </w:rPr>
      </w:pPr>
      <w:r>
        <w:rPr>
          <w:rFonts w:asciiTheme="minorHAnsi" w:hAnsiTheme="minorHAnsi" w:cstheme="minorHAnsi"/>
          <w:noProof/>
          <w:sz w:val="20"/>
          <w:szCs w:val="20"/>
        </w:rPr>
        <w:pict>
          <v:shape id="Стрелка вниз 4" o:spid="_x0000_s1050" type="#_x0000_t67" style="position:absolute;margin-left:202.75pt;margin-top:3.9pt;width:38.15pt;height:27.15pt;z-index:25168793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" adj="10800" strokeweight=".5pt"/>
        </w:pict>
      </w: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C50849" w:rsidP="00E871B3">
      <w:pPr>
        <w:pStyle w:val="a5"/>
        <w:rPr>
          <w:rFonts w:asciiTheme="minorHAnsi" w:hAnsiTheme="minorHAnsi" w:cstheme="minorHAnsi"/>
          <w:sz w:val="20"/>
          <w:szCs w:val="20"/>
        </w:rPr>
      </w:pPr>
      <w:r>
        <w:rPr>
          <w:rFonts w:asciiTheme="minorHAnsi" w:hAnsiTheme="minorHAnsi" w:cstheme="minorHAnsi"/>
          <w:noProof/>
          <w:sz w:val="20"/>
          <w:szCs w:val="20"/>
        </w:rPr>
        <w:pict>
          <v:rect id="Прямоугольник 5" o:spid="_x0000_s1051" style="position:absolute;margin-left:4.85pt;margin-top:1.75pt;width:457.05pt;height:34.45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" strokeweight=".5pt">
            <v:textbox>
              <w:txbxContent>
                <w:p w:rsidR="00C50849" w:rsidRPr="00BC48EF" w:rsidRDefault="00C50849" w:rsidP="00E871B3">
                  <w:pPr>
                    <w:jc w:val="center"/>
                    <w:rPr>
                      <w:rFonts w:ascii="Times New Roman" w:hAnsi="Times New Roman"/>
                      <w:sz w:val="16"/>
                      <w:szCs w:val="16"/>
                    </w:rPr>
                  </w:pPr>
                  <w:r w:rsidRPr="00BC48EF">
                    <w:rPr>
                      <w:rFonts w:ascii="Times New Roman" w:hAnsi="Times New Roman"/>
                      <w:sz w:val="16"/>
                      <w:szCs w:val="16"/>
                    </w:rPr>
                    <w:t xml:space="preserve">Организация и проведение публичных слушаний </w:t>
                  </w:r>
                </w:p>
              </w:txbxContent>
            </v:textbox>
          </v:rect>
        </w:pict>
      </w: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C50849" w:rsidP="00E871B3">
      <w:pPr>
        <w:pStyle w:val="a5"/>
        <w:rPr>
          <w:rFonts w:asciiTheme="minorHAnsi" w:hAnsiTheme="minorHAnsi" w:cstheme="minorHAnsi"/>
          <w:sz w:val="20"/>
          <w:szCs w:val="20"/>
        </w:rPr>
      </w:pPr>
      <w:r>
        <w:rPr>
          <w:rFonts w:asciiTheme="minorHAnsi" w:hAnsiTheme="minorHAnsi" w:cstheme="minorHAnsi"/>
          <w:noProof/>
          <w:sz w:val="20"/>
          <w:szCs w:val="20"/>
        </w:rPr>
        <w:pict>
          <v:shape id="Стрелка вниз 6" o:spid="_x0000_s1052" type="#_x0000_t67" style="position:absolute;margin-left:204.55pt;margin-top:-.5pt;width:38.15pt;height:28.5pt;z-index:25168998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" adj="10800" strokeweight=".5pt"/>
        </w:pict>
      </w:r>
    </w:p>
    <w:p w:rsidR="00E871B3" w:rsidRPr="00E871B3" w:rsidRDefault="00E871B3" w:rsidP="00E871B3">
      <w:pPr>
        <w:pStyle w:val="a5"/>
        <w:rPr>
          <w:rFonts w:asciiTheme="minorHAnsi" w:hAnsiTheme="minorHAnsi" w:cstheme="minorHAnsi"/>
          <w:sz w:val="20"/>
          <w:szCs w:val="20"/>
        </w:rPr>
      </w:pPr>
    </w:p>
    <w:p w:rsidR="00E871B3" w:rsidRPr="00E871B3" w:rsidRDefault="00C50849" w:rsidP="00E871B3">
      <w:pPr>
        <w:pStyle w:val="a5"/>
        <w:rPr>
          <w:rFonts w:asciiTheme="minorHAnsi" w:hAnsiTheme="minorHAnsi" w:cstheme="minorHAnsi"/>
          <w:sz w:val="20"/>
          <w:szCs w:val="20"/>
        </w:rPr>
      </w:pPr>
      <w:r>
        <w:rPr>
          <w:rFonts w:asciiTheme="minorHAnsi" w:hAnsiTheme="minorHAnsi" w:cstheme="minorHAnsi"/>
          <w:noProof/>
          <w:sz w:val="20"/>
          <w:szCs w:val="20"/>
        </w:rPr>
        <w:pict>
          <v:rect id="Прямоугольник 7" o:spid="_x0000_s1053" style="position:absolute;margin-left:5.05pt;margin-top:7.65pt;width:450.25pt;height:96.4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" strokeweight=".5pt">
            <v:textbox>
              <w:txbxContent>
                <w:p w:rsidR="00C50849" w:rsidRPr="00BC48EF" w:rsidRDefault="00C50849" w:rsidP="00E871B3">
                  <w:pPr>
                    <w:jc w:val="center"/>
                    <w:rPr>
                      <w:rFonts w:ascii="Times New Roman" w:hAnsi="Times New Roman"/>
                      <w:sz w:val="16"/>
                      <w:szCs w:val="16"/>
                    </w:rPr>
                  </w:pPr>
                  <w:r w:rsidRPr="00BC48EF">
                    <w:rPr>
                      <w:rFonts w:ascii="Times New Roman" w:hAnsi="Times New Roman"/>
                      <w:sz w:val="16"/>
                      <w:szCs w:val="16"/>
                    </w:rPr>
                    <w:t xml:space="preserve">Издание нормативно-правового акта ______________________________________________________ (наименование органа местного самоуправления муниципального образования) о предоставлении разрешения или об отказе в предоставлении разрешения и выдача его копии заявителю </w:t>
                  </w:r>
                </w:p>
              </w:txbxContent>
            </v:textbox>
          </v:rect>
        </w:pict>
      </w: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sectPr w:rsidR="00E871B3" w:rsidRPr="00E871B3" w:rsidSect="006F049C">
          <w:pgSz w:w="11906" w:h="16838"/>
          <w:pgMar w:top="568" w:right="1841" w:bottom="1134" w:left="1418"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E871B3" w:rsidRPr="00BC48EF" w:rsidRDefault="00E871B3" w:rsidP="00BC48EF">
      <w:pPr>
        <w:pStyle w:val="a5"/>
        <w:jc w:val="right"/>
        <w:rPr>
          <w:rFonts w:asciiTheme="minorHAnsi" w:hAnsiTheme="minorHAnsi" w:cstheme="minorHAnsi"/>
          <w:b/>
          <w:sz w:val="20"/>
          <w:szCs w:val="20"/>
        </w:rPr>
      </w:pPr>
      <w:bookmarkStart w:id="49" w:name="Par451"/>
      <w:bookmarkEnd w:id="49"/>
      <w:r w:rsidRPr="00BC48EF">
        <w:rPr>
          <w:rFonts w:asciiTheme="minorHAnsi" w:hAnsiTheme="minorHAnsi" w:cstheme="minorHAnsi"/>
          <w:b/>
          <w:sz w:val="20"/>
          <w:szCs w:val="20"/>
        </w:rPr>
        <w:lastRenderedPageBreak/>
        <w:t>Приложение 3</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к административному регламенту</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предоставления муниципальной услуги</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по предоставлению разрешения на</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условно разрешенный вид использования</w:t>
      </w:r>
    </w:p>
    <w:p w:rsidR="00E871B3" w:rsidRPr="00BC48EF" w:rsidRDefault="00E871B3"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земельного участка </w:t>
      </w:r>
    </w:p>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p>
    <w:p w:rsidR="00E871B3" w:rsidRPr="00BC48EF" w:rsidRDefault="00E871B3" w:rsidP="00BC48EF">
      <w:pPr>
        <w:pStyle w:val="a5"/>
        <w:jc w:val="center"/>
        <w:rPr>
          <w:rFonts w:asciiTheme="minorHAnsi" w:hAnsiTheme="minorHAnsi" w:cstheme="minorHAnsi"/>
          <w:b/>
          <w:sz w:val="20"/>
          <w:szCs w:val="20"/>
        </w:rPr>
      </w:pPr>
      <w:bookmarkStart w:id="50" w:name="Par459"/>
      <w:bookmarkEnd w:id="50"/>
      <w:r w:rsidRPr="00BC48EF">
        <w:rPr>
          <w:rFonts w:asciiTheme="minorHAnsi" w:hAnsiTheme="minorHAnsi" w:cstheme="minorHAnsi"/>
          <w:b/>
          <w:sz w:val="20"/>
          <w:szCs w:val="20"/>
        </w:rPr>
        <w:t>ЖУРНАЛ</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регистрации нормативно правового акта _____________________________________________________________________________</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(наименование органа местного самоуправления муниципального образования)</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о предоставлении или об отказе в предоставлении разрешения</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на условно разрешенный вид использования земельного</w:t>
      </w:r>
    </w:p>
    <w:p w:rsidR="00E871B3" w:rsidRPr="00BC48EF" w:rsidRDefault="00E871B3"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участка</w:t>
      </w:r>
    </w:p>
    <w:p w:rsidR="00E871B3" w:rsidRPr="00E871B3" w:rsidRDefault="00E871B3" w:rsidP="00E871B3">
      <w:pPr>
        <w:pStyle w:val="a5"/>
        <w:rPr>
          <w:rFonts w:asciiTheme="minorHAnsi" w:hAnsiTheme="minorHAnsi" w:cstheme="minorHAnsi"/>
          <w:sz w:val="20"/>
          <w:szCs w:val="20"/>
        </w:rPr>
      </w:pPr>
    </w:p>
    <w:tbl>
      <w:tblPr>
        <w:tblW w:w="5000" w:type="pct"/>
        <w:tblCellMar>
          <w:top w:w="75" w:type="dxa"/>
          <w:left w:w="0" w:type="dxa"/>
          <w:bottom w:w="75" w:type="dxa"/>
          <w:right w:w="0" w:type="dxa"/>
        </w:tblCellMar>
        <w:tblLook w:val="0000" w:firstRow="0" w:lastRow="0" w:firstColumn="0" w:lastColumn="0" w:noHBand="0" w:noVBand="0"/>
      </w:tblPr>
      <w:tblGrid>
        <w:gridCol w:w="505"/>
        <w:gridCol w:w="2357"/>
        <w:gridCol w:w="3472"/>
        <w:gridCol w:w="1909"/>
        <w:gridCol w:w="2141"/>
      </w:tblGrid>
      <w:tr w:rsidR="00E871B3" w:rsidRPr="00E871B3" w:rsidTr="00E871B3">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п.</w:t>
            </w:r>
          </w:p>
        </w:tc>
        <w:tc>
          <w:tcPr>
            <w:tcW w:w="113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Реквизиты нормативно-правового акта</w:t>
            </w:r>
          </w:p>
        </w:tc>
        <w:tc>
          <w:tcPr>
            <w:tcW w:w="167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Фамилия, имя, отчество заявителя</w:t>
            </w:r>
          </w:p>
        </w:tc>
        <w:tc>
          <w:tcPr>
            <w:tcW w:w="9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Контактные данные</w:t>
            </w:r>
          </w:p>
        </w:tc>
        <w:tc>
          <w:tcPr>
            <w:tcW w:w="103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Дата, подпись заявителя</w:t>
            </w:r>
          </w:p>
        </w:tc>
      </w:tr>
      <w:tr w:rsidR="00E871B3" w:rsidRPr="00E871B3" w:rsidTr="00E871B3">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1</w:t>
            </w:r>
          </w:p>
        </w:tc>
        <w:tc>
          <w:tcPr>
            <w:tcW w:w="113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w:t>
            </w:r>
          </w:p>
        </w:tc>
        <w:tc>
          <w:tcPr>
            <w:tcW w:w="167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w:t>
            </w:r>
          </w:p>
        </w:tc>
        <w:tc>
          <w:tcPr>
            <w:tcW w:w="9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4</w:t>
            </w:r>
          </w:p>
        </w:tc>
        <w:tc>
          <w:tcPr>
            <w:tcW w:w="103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5</w:t>
            </w:r>
          </w:p>
        </w:tc>
      </w:tr>
      <w:tr w:rsidR="00E871B3" w:rsidRPr="00E871B3" w:rsidTr="00E871B3">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1</w:t>
            </w:r>
          </w:p>
        </w:tc>
        <w:tc>
          <w:tcPr>
            <w:tcW w:w="113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c>
          <w:tcPr>
            <w:tcW w:w="167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c>
          <w:tcPr>
            <w:tcW w:w="9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c>
          <w:tcPr>
            <w:tcW w:w="103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r>
      <w:tr w:rsidR="00E871B3" w:rsidRPr="00E871B3" w:rsidTr="00E871B3">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2</w:t>
            </w:r>
          </w:p>
        </w:tc>
        <w:tc>
          <w:tcPr>
            <w:tcW w:w="113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c>
          <w:tcPr>
            <w:tcW w:w="167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c>
          <w:tcPr>
            <w:tcW w:w="9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c>
          <w:tcPr>
            <w:tcW w:w="103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r>
      <w:tr w:rsidR="00E871B3" w:rsidRPr="00E871B3" w:rsidTr="00E871B3">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3</w:t>
            </w:r>
          </w:p>
        </w:tc>
        <w:tc>
          <w:tcPr>
            <w:tcW w:w="113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c>
          <w:tcPr>
            <w:tcW w:w="167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c>
          <w:tcPr>
            <w:tcW w:w="91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c>
          <w:tcPr>
            <w:tcW w:w="103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71B3" w:rsidRPr="00E871B3" w:rsidRDefault="00E871B3" w:rsidP="00E871B3">
            <w:pPr>
              <w:pStyle w:val="a5"/>
              <w:rPr>
                <w:rFonts w:asciiTheme="minorHAnsi" w:hAnsiTheme="minorHAnsi" w:cstheme="minorHAnsi"/>
                <w:sz w:val="20"/>
                <w:szCs w:val="20"/>
              </w:rPr>
            </w:pPr>
          </w:p>
        </w:tc>
      </w:tr>
    </w:tbl>
    <w:p w:rsidR="00E871B3" w:rsidRPr="00E871B3" w:rsidRDefault="00E871B3" w:rsidP="00E871B3">
      <w:pPr>
        <w:pStyle w:val="a5"/>
        <w:rPr>
          <w:rFonts w:asciiTheme="minorHAnsi" w:hAnsiTheme="minorHAnsi" w:cstheme="minorHAnsi"/>
          <w:sz w:val="20"/>
          <w:szCs w:val="20"/>
        </w:rPr>
      </w:pPr>
    </w:p>
    <w:p w:rsidR="00E871B3" w:rsidRPr="00E871B3" w:rsidRDefault="00E871B3" w:rsidP="00E871B3">
      <w:pPr>
        <w:pStyle w:val="a5"/>
        <w:rPr>
          <w:rFonts w:asciiTheme="minorHAnsi" w:hAnsiTheme="minorHAnsi" w:cstheme="minorHAnsi"/>
          <w:sz w:val="20"/>
          <w:szCs w:val="20"/>
        </w:rPr>
      </w:pPr>
      <w:r w:rsidRPr="00E871B3">
        <w:rPr>
          <w:rFonts w:asciiTheme="minorHAnsi" w:hAnsiTheme="minorHAnsi" w:cstheme="minorHAnsi"/>
          <w:sz w:val="20"/>
          <w:szCs w:val="20"/>
        </w:rPr>
        <w:t>_________</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 xml:space="preserve">ГЛАВА   </w:t>
      </w:r>
      <w:proofErr w:type="gramStart"/>
      <w:r w:rsidRPr="00BC48EF">
        <w:rPr>
          <w:rFonts w:asciiTheme="minorHAnsi" w:hAnsiTheme="minorHAnsi" w:cstheme="minorHAnsi"/>
          <w:b/>
          <w:sz w:val="20"/>
          <w:szCs w:val="20"/>
        </w:rPr>
        <w:t>НОВОПЕРВОМАЙСКОГО  СЕЛЬСОВЕТА</w:t>
      </w:r>
      <w:proofErr w:type="gramEnd"/>
    </w:p>
    <w:p w:rsidR="00BC48EF" w:rsidRPr="00BC48EF" w:rsidRDefault="00BC48EF" w:rsidP="00BC48EF">
      <w:pPr>
        <w:pStyle w:val="a5"/>
        <w:jc w:val="center"/>
        <w:rPr>
          <w:rFonts w:asciiTheme="minorHAnsi" w:hAnsiTheme="minorHAnsi" w:cstheme="minorHAnsi"/>
          <w:b/>
          <w:sz w:val="20"/>
          <w:szCs w:val="20"/>
        </w:rPr>
      </w:pPr>
      <w:proofErr w:type="gramStart"/>
      <w:r w:rsidRPr="00BC48EF">
        <w:rPr>
          <w:rFonts w:asciiTheme="minorHAnsi" w:hAnsiTheme="minorHAnsi" w:cstheme="minorHAnsi"/>
          <w:b/>
          <w:sz w:val="20"/>
          <w:szCs w:val="20"/>
        </w:rPr>
        <w:t>ТАТАРСКОГО  РАЙОНА</w:t>
      </w:r>
      <w:proofErr w:type="gramEnd"/>
      <w:r w:rsidRPr="00BC48EF">
        <w:rPr>
          <w:rFonts w:asciiTheme="minorHAnsi" w:hAnsiTheme="minorHAnsi" w:cstheme="minorHAnsi"/>
          <w:b/>
          <w:sz w:val="20"/>
          <w:szCs w:val="20"/>
        </w:rPr>
        <w:t xml:space="preserve">  НОВОСИБИРСКОЙ  ОБЛАСТИ</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П О С Т А Н О В Л Е Н И Е</w:t>
      </w:r>
    </w:p>
    <w:p w:rsidR="00BC48EF" w:rsidRPr="00BC48EF" w:rsidRDefault="00BC48EF" w:rsidP="00BC48EF">
      <w:pPr>
        <w:pStyle w:val="a5"/>
        <w:jc w:val="center"/>
        <w:rPr>
          <w:rFonts w:asciiTheme="minorHAnsi" w:hAnsiTheme="minorHAnsi" w:cstheme="minorHAnsi"/>
          <w:b/>
          <w:sz w:val="20"/>
          <w:szCs w:val="20"/>
        </w:rPr>
      </w:pPr>
      <w:proofErr w:type="gramStart"/>
      <w:r w:rsidRPr="00BC48EF">
        <w:rPr>
          <w:rFonts w:asciiTheme="minorHAnsi" w:hAnsiTheme="minorHAnsi" w:cstheme="minorHAnsi"/>
          <w:b/>
          <w:sz w:val="20"/>
          <w:szCs w:val="20"/>
        </w:rPr>
        <w:t>От  25.11.2015</w:t>
      </w:r>
      <w:proofErr w:type="gramEnd"/>
      <w:r w:rsidRPr="00BC48EF">
        <w:rPr>
          <w:rFonts w:asciiTheme="minorHAnsi" w:hAnsiTheme="minorHAnsi" w:cstheme="minorHAnsi"/>
          <w:b/>
          <w:sz w:val="20"/>
          <w:szCs w:val="20"/>
        </w:rPr>
        <w:t xml:space="preserve"> г.                                                                №    119                                                                   с.   </w:t>
      </w:r>
      <w:proofErr w:type="spellStart"/>
      <w:r w:rsidRPr="00BC48EF">
        <w:rPr>
          <w:rFonts w:asciiTheme="minorHAnsi" w:hAnsiTheme="minorHAnsi" w:cstheme="minorHAnsi"/>
          <w:b/>
          <w:sz w:val="20"/>
          <w:szCs w:val="20"/>
        </w:rPr>
        <w:t>Новопервомайское</w:t>
      </w:r>
      <w:proofErr w:type="spellEnd"/>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О </w:t>
      </w:r>
      <w:proofErr w:type="gramStart"/>
      <w:r w:rsidRPr="00BC48EF">
        <w:rPr>
          <w:rFonts w:asciiTheme="minorHAnsi" w:hAnsiTheme="minorHAnsi" w:cstheme="minorHAnsi"/>
          <w:b/>
          <w:sz w:val="20"/>
          <w:szCs w:val="20"/>
        </w:rPr>
        <w:t>проведении  публичных</w:t>
      </w:r>
      <w:proofErr w:type="gramEnd"/>
      <w:r w:rsidRPr="00BC48EF">
        <w:rPr>
          <w:rFonts w:asciiTheme="minorHAnsi" w:hAnsiTheme="minorHAnsi" w:cstheme="minorHAnsi"/>
          <w:b/>
          <w:sz w:val="20"/>
          <w:szCs w:val="20"/>
        </w:rPr>
        <w:t xml:space="preserve">  слушаний по  проекту бюджета    </w:t>
      </w:r>
      <w:proofErr w:type="spellStart"/>
      <w:r w:rsidRPr="00BC48EF">
        <w:rPr>
          <w:rFonts w:asciiTheme="minorHAnsi" w:hAnsiTheme="minorHAnsi" w:cstheme="minorHAnsi"/>
          <w:b/>
          <w:sz w:val="20"/>
          <w:szCs w:val="20"/>
        </w:rPr>
        <w:t>Новопервомайского</w:t>
      </w:r>
      <w:proofErr w:type="spellEnd"/>
      <w:r w:rsidRPr="00BC48EF">
        <w:rPr>
          <w:rFonts w:asciiTheme="minorHAnsi" w:hAnsiTheme="minorHAnsi" w:cstheme="minorHAnsi"/>
          <w:b/>
          <w:sz w:val="20"/>
          <w:szCs w:val="20"/>
        </w:rPr>
        <w:t xml:space="preserve">  сельсовета Татарского района Новосибирской области на 2016 год  и плановый период 2017 и 2018 годов»</w:t>
      </w:r>
    </w:p>
    <w:p w:rsidR="00BC48EF" w:rsidRPr="00BC48EF" w:rsidRDefault="00BC48EF" w:rsidP="00BC48EF">
      <w:pPr>
        <w:pStyle w:val="a5"/>
        <w:rPr>
          <w:rStyle w:val="af4"/>
          <w:rFonts w:asciiTheme="minorHAnsi" w:hAnsiTheme="minorHAnsi" w:cstheme="minorHAnsi"/>
          <w:sz w:val="20"/>
          <w:szCs w:val="20"/>
        </w:rPr>
      </w:pPr>
      <w:r w:rsidRPr="00BC48EF">
        <w:rPr>
          <w:rFonts w:asciiTheme="minorHAnsi" w:hAnsiTheme="minorHAnsi" w:cstheme="minorHAnsi"/>
          <w:sz w:val="20"/>
          <w:szCs w:val="20"/>
        </w:rPr>
        <w:tab/>
        <w:t xml:space="preserve"> </w:t>
      </w:r>
      <w:proofErr w:type="gramStart"/>
      <w:r w:rsidRPr="00BC48EF">
        <w:rPr>
          <w:rFonts w:asciiTheme="minorHAnsi" w:hAnsiTheme="minorHAnsi" w:cstheme="minorHAnsi"/>
          <w:sz w:val="20"/>
          <w:szCs w:val="20"/>
        </w:rPr>
        <w:t>Руководствуясь  Федеральным</w:t>
      </w:r>
      <w:proofErr w:type="gramEnd"/>
      <w:r w:rsidRPr="00BC48EF">
        <w:rPr>
          <w:rFonts w:asciiTheme="minorHAnsi" w:hAnsiTheme="minorHAnsi" w:cstheme="minorHAnsi"/>
          <w:sz w:val="20"/>
          <w:szCs w:val="20"/>
        </w:rPr>
        <w:t xml:space="preserve">  законом № 131-ФЗ от 06.10.2003  г. «Об общих  принципах  организации   местного  самоуправления в Российской  Федерации»,  Уставом  </w:t>
      </w:r>
      <w:proofErr w:type="spellStart"/>
      <w:r w:rsidRPr="00BC48EF">
        <w:rPr>
          <w:rFonts w:asciiTheme="minorHAnsi" w:hAnsiTheme="minorHAnsi" w:cstheme="minorHAnsi"/>
          <w:sz w:val="20"/>
          <w:szCs w:val="20"/>
        </w:rPr>
        <w:t>Новопервомайского</w:t>
      </w:r>
      <w:proofErr w:type="spellEnd"/>
      <w:r w:rsidRPr="00BC48EF">
        <w:rPr>
          <w:rFonts w:asciiTheme="minorHAnsi" w:hAnsiTheme="minorHAnsi" w:cstheme="minorHAnsi"/>
          <w:sz w:val="20"/>
          <w:szCs w:val="20"/>
        </w:rPr>
        <w:t xml:space="preserve">   сельсовета,  положением о  порядке   проведения  публичных  слушаний  в  </w:t>
      </w:r>
      <w:proofErr w:type="spellStart"/>
      <w:r w:rsidRPr="00BC48EF">
        <w:rPr>
          <w:rFonts w:asciiTheme="minorHAnsi" w:hAnsiTheme="minorHAnsi" w:cstheme="minorHAnsi"/>
          <w:sz w:val="20"/>
          <w:szCs w:val="20"/>
        </w:rPr>
        <w:t>Новопервомайском</w:t>
      </w:r>
      <w:proofErr w:type="spellEnd"/>
      <w:r w:rsidRPr="00BC48EF">
        <w:rPr>
          <w:rFonts w:asciiTheme="minorHAnsi" w:hAnsiTheme="minorHAnsi" w:cstheme="minorHAnsi"/>
          <w:sz w:val="20"/>
          <w:szCs w:val="20"/>
        </w:rPr>
        <w:t xml:space="preserve">   сельсовете,  утвержденным  решением  одиннадцатой  сессии  третьего созыва от  10.07.2006 года  и на основании ст.20 </w:t>
      </w:r>
      <w:r w:rsidRPr="00BC48EF">
        <w:rPr>
          <w:rStyle w:val="af4"/>
          <w:rFonts w:asciiTheme="minorHAnsi" w:hAnsiTheme="minorHAnsi" w:cstheme="minorHAnsi"/>
          <w:sz w:val="20"/>
          <w:szCs w:val="20"/>
        </w:rPr>
        <w:t xml:space="preserve"> </w:t>
      </w:r>
      <w:r w:rsidRPr="00BC48EF">
        <w:rPr>
          <w:rStyle w:val="af4"/>
          <w:rFonts w:asciiTheme="minorHAnsi" w:hAnsiTheme="minorHAnsi" w:cstheme="minorHAnsi"/>
          <w:b w:val="0"/>
          <w:sz w:val="20"/>
          <w:szCs w:val="20"/>
        </w:rPr>
        <w:t xml:space="preserve">«Положения о бюджетном процессе в </w:t>
      </w:r>
      <w:proofErr w:type="spellStart"/>
      <w:r w:rsidRPr="00BC48EF">
        <w:rPr>
          <w:rStyle w:val="af4"/>
          <w:rFonts w:asciiTheme="minorHAnsi" w:hAnsiTheme="minorHAnsi" w:cstheme="minorHAnsi"/>
          <w:b w:val="0"/>
          <w:sz w:val="20"/>
          <w:szCs w:val="20"/>
        </w:rPr>
        <w:t>Новопервомайском</w:t>
      </w:r>
      <w:proofErr w:type="spellEnd"/>
      <w:r w:rsidRPr="00BC48EF">
        <w:rPr>
          <w:rStyle w:val="af4"/>
          <w:rFonts w:asciiTheme="minorHAnsi" w:hAnsiTheme="minorHAnsi" w:cstheme="minorHAnsi"/>
          <w:b w:val="0"/>
          <w:sz w:val="20"/>
          <w:szCs w:val="20"/>
        </w:rPr>
        <w:t xml:space="preserve"> сельсовете  Татарского района Новосибирской области»</w:t>
      </w:r>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П О С Т А Н О В Л Я Ю:</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1. </w:t>
      </w:r>
      <w:proofErr w:type="gramStart"/>
      <w:r w:rsidRPr="00BC48EF">
        <w:rPr>
          <w:rFonts w:asciiTheme="minorHAnsi" w:hAnsiTheme="minorHAnsi" w:cstheme="minorHAnsi"/>
          <w:sz w:val="20"/>
          <w:szCs w:val="20"/>
        </w:rPr>
        <w:t>Провести  публичные</w:t>
      </w:r>
      <w:proofErr w:type="gramEnd"/>
      <w:r w:rsidRPr="00BC48EF">
        <w:rPr>
          <w:rFonts w:asciiTheme="minorHAnsi" w:hAnsiTheme="minorHAnsi" w:cstheme="minorHAnsi"/>
          <w:sz w:val="20"/>
          <w:szCs w:val="20"/>
        </w:rPr>
        <w:t xml:space="preserve">  слушания по проекту  бюджета    </w:t>
      </w:r>
      <w:proofErr w:type="spellStart"/>
      <w:r w:rsidRPr="00BC48EF">
        <w:rPr>
          <w:rFonts w:asciiTheme="minorHAnsi" w:hAnsiTheme="minorHAnsi" w:cstheme="minorHAnsi"/>
          <w:sz w:val="20"/>
          <w:szCs w:val="20"/>
        </w:rPr>
        <w:t>Новопервомайского</w:t>
      </w:r>
      <w:proofErr w:type="spellEnd"/>
      <w:r w:rsidRPr="00BC48EF">
        <w:rPr>
          <w:rFonts w:asciiTheme="minorHAnsi" w:hAnsiTheme="minorHAnsi" w:cstheme="minorHAnsi"/>
          <w:sz w:val="20"/>
          <w:szCs w:val="20"/>
        </w:rPr>
        <w:t xml:space="preserve">  сельсовета Татарского района Новосибирской области на 2016 год  и плановый период 2017 и 2018 годов    09.12.2015  года в  14  часов  по  адресу:  Новосибирская  область, Татарский район, </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 с.  </w:t>
      </w:r>
      <w:proofErr w:type="spellStart"/>
      <w:r w:rsidRPr="00BC48EF">
        <w:rPr>
          <w:rFonts w:asciiTheme="minorHAnsi" w:hAnsiTheme="minorHAnsi" w:cstheme="minorHAnsi"/>
          <w:sz w:val="20"/>
          <w:szCs w:val="20"/>
        </w:rPr>
        <w:t>Новопервомайское</w:t>
      </w:r>
      <w:proofErr w:type="spellEnd"/>
      <w:r w:rsidRPr="00BC48EF">
        <w:rPr>
          <w:rFonts w:asciiTheme="minorHAnsi" w:hAnsiTheme="minorHAnsi" w:cstheme="minorHAnsi"/>
          <w:sz w:val="20"/>
          <w:szCs w:val="20"/>
        </w:rPr>
        <w:t xml:space="preserve">, ул. Клубная 11А </w:t>
      </w:r>
      <w:proofErr w:type="gramStart"/>
      <w:r w:rsidRPr="00BC48EF">
        <w:rPr>
          <w:rFonts w:asciiTheme="minorHAnsi" w:hAnsiTheme="minorHAnsi" w:cstheme="minorHAnsi"/>
          <w:sz w:val="20"/>
          <w:szCs w:val="20"/>
        </w:rPr>
        <w:t>в  здании</w:t>
      </w:r>
      <w:proofErr w:type="gramEnd"/>
      <w:r w:rsidRPr="00BC48EF">
        <w:rPr>
          <w:rFonts w:asciiTheme="minorHAnsi" w:hAnsiTheme="minorHAnsi" w:cstheme="minorHAnsi"/>
          <w:sz w:val="20"/>
          <w:szCs w:val="20"/>
        </w:rPr>
        <w:t xml:space="preserve">  Дома культуры .</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2. Ответственным за подготовку    </w:t>
      </w:r>
      <w:proofErr w:type="gramStart"/>
      <w:r w:rsidRPr="00BC48EF">
        <w:rPr>
          <w:rFonts w:asciiTheme="minorHAnsi" w:hAnsiTheme="minorHAnsi" w:cstheme="minorHAnsi"/>
          <w:sz w:val="20"/>
          <w:szCs w:val="20"/>
        </w:rPr>
        <w:t>публичных  слушаний</w:t>
      </w:r>
      <w:proofErr w:type="gramEnd"/>
      <w:r w:rsidRPr="00BC48EF">
        <w:rPr>
          <w:rFonts w:asciiTheme="minorHAnsi" w:hAnsiTheme="minorHAnsi" w:cstheme="minorHAnsi"/>
          <w:sz w:val="20"/>
          <w:szCs w:val="20"/>
        </w:rPr>
        <w:t xml:space="preserve">   назначить  специалиста   администрации  </w:t>
      </w:r>
      <w:proofErr w:type="spellStart"/>
      <w:r w:rsidRPr="00BC48EF">
        <w:rPr>
          <w:rFonts w:asciiTheme="minorHAnsi" w:hAnsiTheme="minorHAnsi" w:cstheme="minorHAnsi"/>
          <w:sz w:val="20"/>
          <w:szCs w:val="20"/>
        </w:rPr>
        <w:t>Новопервомайского</w:t>
      </w:r>
      <w:proofErr w:type="spellEnd"/>
      <w:r w:rsidRPr="00BC48EF">
        <w:rPr>
          <w:rFonts w:asciiTheme="minorHAnsi" w:hAnsiTheme="minorHAnsi" w:cstheme="minorHAnsi"/>
          <w:sz w:val="20"/>
          <w:szCs w:val="20"/>
        </w:rPr>
        <w:t xml:space="preserve">   сельсовета  </w:t>
      </w:r>
      <w:proofErr w:type="spellStart"/>
      <w:r w:rsidRPr="00BC48EF">
        <w:rPr>
          <w:rFonts w:asciiTheme="minorHAnsi" w:hAnsiTheme="minorHAnsi" w:cstheme="minorHAnsi"/>
          <w:sz w:val="20"/>
          <w:szCs w:val="20"/>
        </w:rPr>
        <w:t>Губер</w:t>
      </w:r>
      <w:proofErr w:type="spellEnd"/>
      <w:r w:rsidRPr="00BC48EF">
        <w:rPr>
          <w:rFonts w:asciiTheme="minorHAnsi" w:hAnsiTheme="minorHAnsi" w:cstheme="minorHAnsi"/>
          <w:sz w:val="20"/>
          <w:szCs w:val="20"/>
        </w:rPr>
        <w:t xml:space="preserve"> Т.М., контактный телефон 46-231.</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3. </w:t>
      </w:r>
      <w:proofErr w:type="gramStart"/>
      <w:r w:rsidRPr="00BC48EF">
        <w:rPr>
          <w:rFonts w:asciiTheme="minorHAnsi" w:hAnsiTheme="minorHAnsi" w:cstheme="minorHAnsi"/>
          <w:sz w:val="20"/>
          <w:szCs w:val="20"/>
        </w:rPr>
        <w:t>Председательствующим  на</w:t>
      </w:r>
      <w:proofErr w:type="gramEnd"/>
      <w:r w:rsidRPr="00BC48EF">
        <w:rPr>
          <w:rFonts w:asciiTheme="minorHAnsi" w:hAnsiTheme="minorHAnsi" w:cstheme="minorHAnsi"/>
          <w:sz w:val="20"/>
          <w:szCs w:val="20"/>
        </w:rPr>
        <w:t xml:space="preserve">  публичных  слушаниях  назначить   главу </w:t>
      </w:r>
      <w:proofErr w:type="spellStart"/>
      <w:r w:rsidRPr="00BC48EF">
        <w:rPr>
          <w:rFonts w:asciiTheme="minorHAnsi" w:hAnsiTheme="minorHAnsi" w:cstheme="minorHAnsi"/>
          <w:sz w:val="20"/>
          <w:szCs w:val="20"/>
        </w:rPr>
        <w:t>Новопервомайского</w:t>
      </w:r>
      <w:proofErr w:type="spellEnd"/>
      <w:r w:rsidRPr="00BC48EF">
        <w:rPr>
          <w:rFonts w:asciiTheme="minorHAnsi" w:hAnsiTheme="minorHAnsi" w:cstheme="minorHAnsi"/>
          <w:sz w:val="20"/>
          <w:szCs w:val="20"/>
        </w:rPr>
        <w:t xml:space="preserve">  сельсовета  Татарского района Новосибирской области </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Бурова Д.Н.</w:t>
      </w:r>
      <w:proofErr w:type="gramStart"/>
      <w:r w:rsidRPr="00BC48EF">
        <w:rPr>
          <w:rFonts w:asciiTheme="minorHAnsi" w:hAnsiTheme="minorHAnsi" w:cstheme="minorHAnsi"/>
          <w:sz w:val="20"/>
          <w:szCs w:val="20"/>
        </w:rPr>
        <w:t>,  секретарем</w:t>
      </w:r>
      <w:proofErr w:type="gramEnd"/>
      <w:r w:rsidRPr="00BC48EF">
        <w:rPr>
          <w:rFonts w:asciiTheme="minorHAnsi" w:hAnsiTheme="minorHAnsi" w:cstheme="minorHAnsi"/>
          <w:sz w:val="20"/>
          <w:szCs w:val="20"/>
        </w:rPr>
        <w:t xml:space="preserve">  публичных  слушаний назначить специалиста  администрации </w:t>
      </w:r>
      <w:proofErr w:type="spellStart"/>
      <w:r w:rsidRPr="00BC48EF">
        <w:rPr>
          <w:rFonts w:asciiTheme="minorHAnsi" w:hAnsiTheme="minorHAnsi" w:cstheme="minorHAnsi"/>
          <w:sz w:val="20"/>
          <w:szCs w:val="20"/>
        </w:rPr>
        <w:t>Новопервомайского</w:t>
      </w:r>
      <w:proofErr w:type="spellEnd"/>
      <w:r w:rsidRPr="00BC48EF">
        <w:rPr>
          <w:rFonts w:asciiTheme="minorHAnsi" w:hAnsiTheme="minorHAnsi" w:cstheme="minorHAnsi"/>
          <w:sz w:val="20"/>
          <w:szCs w:val="20"/>
        </w:rPr>
        <w:t xml:space="preserve">  сельсовета  Татарского района Новосибирской области  </w:t>
      </w:r>
      <w:proofErr w:type="spellStart"/>
      <w:r w:rsidRPr="00BC48EF">
        <w:rPr>
          <w:rFonts w:asciiTheme="minorHAnsi" w:hAnsiTheme="minorHAnsi" w:cstheme="minorHAnsi"/>
          <w:sz w:val="20"/>
          <w:szCs w:val="20"/>
        </w:rPr>
        <w:t>Сухоленцеву</w:t>
      </w:r>
      <w:proofErr w:type="spellEnd"/>
      <w:r w:rsidRPr="00BC48EF">
        <w:rPr>
          <w:rFonts w:asciiTheme="minorHAnsi" w:hAnsiTheme="minorHAnsi" w:cstheme="minorHAnsi"/>
          <w:sz w:val="20"/>
          <w:szCs w:val="20"/>
        </w:rPr>
        <w:t xml:space="preserve"> О.А..</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4. Опубликовать </w:t>
      </w:r>
      <w:proofErr w:type="gramStart"/>
      <w:r w:rsidRPr="00BC48EF">
        <w:rPr>
          <w:rFonts w:asciiTheme="minorHAnsi" w:hAnsiTheme="minorHAnsi" w:cstheme="minorHAnsi"/>
          <w:sz w:val="20"/>
          <w:szCs w:val="20"/>
        </w:rPr>
        <w:t>настоящее  постановление</w:t>
      </w:r>
      <w:proofErr w:type="gramEnd"/>
      <w:r w:rsidRPr="00BC48EF">
        <w:rPr>
          <w:rFonts w:asciiTheme="minorHAnsi" w:hAnsiTheme="minorHAnsi" w:cstheme="minorHAnsi"/>
          <w:sz w:val="20"/>
          <w:szCs w:val="20"/>
        </w:rPr>
        <w:t xml:space="preserve"> и  проект решения  сессии Совета депутатов </w:t>
      </w:r>
      <w:proofErr w:type="spellStart"/>
      <w:r w:rsidRPr="00BC48EF">
        <w:rPr>
          <w:rFonts w:asciiTheme="minorHAnsi" w:hAnsiTheme="minorHAnsi" w:cstheme="minorHAnsi"/>
          <w:sz w:val="20"/>
          <w:szCs w:val="20"/>
        </w:rPr>
        <w:t>Новопервомайского</w:t>
      </w:r>
      <w:proofErr w:type="spellEnd"/>
      <w:r w:rsidRPr="00BC48EF">
        <w:rPr>
          <w:rFonts w:asciiTheme="minorHAnsi" w:hAnsiTheme="minorHAnsi" w:cstheme="minorHAnsi"/>
          <w:sz w:val="20"/>
          <w:szCs w:val="20"/>
        </w:rPr>
        <w:t xml:space="preserve"> сельсовета Татарского района Новосибирской области «О бюджете </w:t>
      </w:r>
      <w:proofErr w:type="spellStart"/>
      <w:r w:rsidRPr="00BC48EF">
        <w:rPr>
          <w:rFonts w:asciiTheme="minorHAnsi" w:hAnsiTheme="minorHAnsi" w:cstheme="minorHAnsi"/>
          <w:sz w:val="20"/>
          <w:szCs w:val="20"/>
        </w:rPr>
        <w:t>Новопервомайского</w:t>
      </w:r>
      <w:proofErr w:type="spellEnd"/>
      <w:r w:rsidRPr="00BC48EF">
        <w:rPr>
          <w:rFonts w:asciiTheme="minorHAnsi" w:hAnsiTheme="minorHAnsi" w:cstheme="minorHAnsi"/>
          <w:sz w:val="20"/>
          <w:szCs w:val="20"/>
        </w:rPr>
        <w:t xml:space="preserve">  сельсовета Татарского района Новосибирской области на 2016 год  и плановый период  2017  и 2018 годов</w:t>
      </w:r>
      <w:r w:rsidRPr="00BC48EF">
        <w:rPr>
          <w:rFonts w:asciiTheme="minorHAnsi" w:hAnsiTheme="minorHAnsi" w:cstheme="minorHAnsi"/>
          <w:b/>
          <w:sz w:val="20"/>
          <w:szCs w:val="20"/>
        </w:rPr>
        <w:t xml:space="preserve">» </w:t>
      </w:r>
      <w:r w:rsidRPr="00BC48EF">
        <w:rPr>
          <w:rFonts w:asciiTheme="minorHAnsi" w:hAnsiTheme="minorHAnsi" w:cstheme="minorHAnsi"/>
          <w:sz w:val="20"/>
          <w:szCs w:val="20"/>
        </w:rPr>
        <w:t>в полном объёме в газете «</w:t>
      </w:r>
      <w:proofErr w:type="spellStart"/>
      <w:r w:rsidRPr="00BC48EF">
        <w:rPr>
          <w:rFonts w:asciiTheme="minorHAnsi" w:hAnsiTheme="minorHAnsi" w:cstheme="minorHAnsi"/>
          <w:sz w:val="20"/>
          <w:szCs w:val="20"/>
        </w:rPr>
        <w:t>Новопервомайский</w:t>
      </w:r>
      <w:proofErr w:type="spellEnd"/>
      <w:r w:rsidRPr="00BC48EF">
        <w:rPr>
          <w:rFonts w:asciiTheme="minorHAnsi" w:hAnsiTheme="minorHAnsi" w:cstheme="minorHAnsi"/>
          <w:sz w:val="20"/>
          <w:szCs w:val="20"/>
        </w:rPr>
        <w:t xml:space="preserve"> вестник»                                                                                                      </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                                                              </w:t>
      </w:r>
      <w:r>
        <w:rPr>
          <w:rFonts w:asciiTheme="minorHAnsi" w:hAnsiTheme="minorHAnsi" w:cstheme="minorHAnsi"/>
          <w:sz w:val="20"/>
          <w:szCs w:val="20"/>
        </w:rPr>
        <w:t xml:space="preserve">                              </w:t>
      </w:r>
      <w:r w:rsidRPr="00BC48EF">
        <w:rPr>
          <w:rFonts w:asciiTheme="minorHAnsi" w:hAnsiTheme="minorHAnsi" w:cstheme="minorHAnsi"/>
          <w:b/>
          <w:sz w:val="20"/>
          <w:szCs w:val="20"/>
        </w:rPr>
        <w:t xml:space="preserve">                                                                                                                 Д.Н.Буров     </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СОВЕТ   ДЕПУТАТОВ</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НОВОПЕРВОМАЙСКОГО СЕЛЬСОВЕТА</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ТАТАРСКОГО РАЙОНА НОВОСИБИРСКОЙ ОБЛАСТИ</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ПЯТОГО СОЗЫВА</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Р Е Ш Е Н И Е</w:t>
      </w:r>
    </w:p>
    <w:p w:rsid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 xml:space="preserve">Внеочередная </w:t>
      </w:r>
      <w:proofErr w:type="gramStart"/>
      <w:r w:rsidRPr="00BC48EF">
        <w:rPr>
          <w:rFonts w:asciiTheme="minorHAnsi" w:hAnsiTheme="minorHAnsi" w:cstheme="minorHAnsi"/>
          <w:b/>
          <w:sz w:val="20"/>
          <w:szCs w:val="20"/>
        </w:rPr>
        <w:t>третья  сессия</w:t>
      </w:r>
      <w:proofErr w:type="gramEnd"/>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 xml:space="preserve">От 30.11.2015 г.                  с. </w:t>
      </w:r>
      <w:proofErr w:type="spellStart"/>
      <w:r w:rsidRPr="00BC48EF">
        <w:rPr>
          <w:rFonts w:asciiTheme="minorHAnsi" w:hAnsiTheme="minorHAnsi" w:cstheme="minorHAnsi"/>
          <w:b/>
          <w:sz w:val="20"/>
          <w:szCs w:val="20"/>
        </w:rPr>
        <w:t>Новопервомайское</w:t>
      </w:r>
      <w:proofErr w:type="spellEnd"/>
      <w:r w:rsidRPr="00BC48EF">
        <w:rPr>
          <w:rFonts w:asciiTheme="minorHAnsi" w:hAnsiTheme="minorHAnsi" w:cstheme="minorHAnsi"/>
          <w:b/>
          <w:sz w:val="20"/>
          <w:szCs w:val="20"/>
        </w:rPr>
        <w:t xml:space="preserve">                                               №   19</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lastRenderedPageBreak/>
        <w:t xml:space="preserve">                                                                                              </w:t>
      </w:r>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w:t>
      </w:r>
      <w:proofErr w:type="gramStart"/>
      <w:r w:rsidRPr="00BC48EF">
        <w:rPr>
          <w:rFonts w:asciiTheme="minorHAnsi" w:hAnsiTheme="minorHAnsi" w:cstheme="minorHAnsi"/>
          <w:b/>
          <w:sz w:val="20"/>
          <w:szCs w:val="20"/>
        </w:rPr>
        <w:t>« О</w:t>
      </w:r>
      <w:proofErr w:type="gramEnd"/>
      <w:r w:rsidRPr="00BC48EF">
        <w:rPr>
          <w:rFonts w:asciiTheme="minorHAnsi" w:hAnsiTheme="minorHAnsi" w:cstheme="minorHAnsi"/>
          <w:b/>
          <w:sz w:val="20"/>
          <w:szCs w:val="20"/>
        </w:rPr>
        <w:t xml:space="preserve"> внесении изменений в решение  пятьдесят седьмой сессии </w:t>
      </w:r>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четвертого созыва Совета </w:t>
      </w:r>
      <w:proofErr w:type="gramStart"/>
      <w:r w:rsidRPr="00BC48EF">
        <w:rPr>
          <w:rFonts w:asciiTheme="minorHAnsi" w:hAnsiTheme="minorHAnsi" w:cstheme="minorHAnsi"/>
          <w:b/>
          <w:sz w:val="20"/>
          <w:szCs w:val="20"/>
        </w:rPr>
        <w:t xml:space="preserve">депутатов  </w:t>
      </w:r>
      <w:proofErr w:type="spellStart"/>
      <w:r w:rsidRPr="00BC48EF">
        <w:rPr>
          <w:rFonts w:asciiTheme="minorHAnsi" w:hAnsiTheme="minorHAnsi" w:cstheme="minorHAnsi"/>
          <w:b/>
          <w:sz w:val="20"/>
          <w:szCs w:val="20"/>
        </w:rPr>
        <w:t>Новопервомайского</w:t>
      </w:r>
      <w:proofErr w:type="spellEnd"/>
      <w:proofErr w:type="gramEnd"/>
      <w:r w:rsidRPr="00BC48EF">
        <w:rPr>
          <w:rFonts w:asciiTheme="minorHAnsi" w:hAnsiTheme="minorHAnsi" w:cstheme="minorHAnsi"/>
          <w:b/>
          <w:sz w:val="20"/>
          <w:szCs w:val="20"/>
        </w:rPr>
        <w:t xml:space="preserve"> </w:t>
      </w:r>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сельсовета Татарского </w:t>
      </w:r>
      <w:proofErr w:type="gramStart"/>
      <w:r w:rsidRPr="00BC48EF">
        <w:rPr>
          <w:rFonts w:asciiTheme="minorHAnsi" w:hAnsiTheme="minorHAnsi" w:cstheme="minorHAnsi"/>
          <w:b/>
          <w:sz w:val="20"/>
          <w:szCs w:val="20"/>
        </w:rPr>
        <w:t>района  Новосибирской</w:t>
      </w:r>
      <w:proofErr w:type="gramEnd"/>
      <w:r w:rsidRPr="00BC48EF">
        <w:rPr>
          <w:rFonts w:asciiTheme="minorHAnsi" w:hAnsiTheme="minorHAnsi" w:cstheme="minorHAnsi"/>
          <w:b/>
          <w:sz w:val="20"/>
          <w:szCs w:val="20"/>
        </w:rPr>
        <w:t xml:space="preserve"> области </w:t>
      </w:r>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от 25.12.2014 года «О бюджете </w:t>
      </w:r>
      <w:proofErr w:type="spellStart"/>
      <w:r w:rsidRPr="00BC48EF">
        <w:rPr>
          <w:rFonts w:asciiTheme="minorHAnsi" w:hAnsiTheme="minorHAnsi" w:cstheme="minorHAnsi"/>
          <w:b/>
          <w:sz w:val="20"/>
          <w:szCs w:val="20"/>
        </w:rPr>
        <w:t>Новопервомайского</w:t>
      </w:r>
      <w:proofErr w:type="spellEnd"/>
      <w:r w:rsidRPr="00BC48EF">
        <w:rPr>
          <w:rFonts w:asciiTheme="minorHAnsi" w:hAnsiTheme="minorHAnsi" w:cstheme="minorHAnsi"/>
          <w:b/>
          <w:sz w:val="20"/>
          <w:szCs w:val="20"/>
        </w:rPr>
        <w:t xml:space="preserve"> сельсовета Татарского района</w:t>
      </w:r>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Новосибирской </w:t>
      </w:r>
      <w:proofErr w:type="gramStart"/>
      <w:r w:rsidRPr="00BC48EF">
        <w:rPr>
          <w:rFonts w:asciiTheme="minorHAnsi" w:hAnsiTheme="minorHAnsi" w:cstheme="minorHAnsi"/>
          <w:b/>
          <w:sz w:val="20"/>
          <w:szCs w:val="20"/>
        </w:rPr>
        <w:t>области  на</w:t>
      </w:r>
      <w:proofErr w:type="gramEnd"/>
      <w:r w:rsidRPr="00BC48EF">
        <w:rPr>
          <w:rFonts w:asciiTheme="minorHAnsi" w:hAnsiTheme="minorHAnsi" w:cstheme="minorHAnsi"/>
          <w:b/>
          <w:sz w:val="20"/>
          <w:szCs w:val="20"/>
        </w:rPr>
        <w:t xml:space="preserve"> 2015 год и плановый период 2016 и 2017 годов»</w:t>
      </w:r>
    </w:p>
    <w:p w:rsidR="00BC48EF" w:rsidRPr="00BC48EF" w:rsidRDefault="00BC48EF" w:rsidP="00BC48EF">
      <w:pPr>
        <w:pStyle w:val="a5"/>
        <w:rPr>
          <w:rFonts w:asciiTheme="minorHAnsi" w:hAnsiTheme="minorHAnsi" w:cstheme="minorHAnsi"/>
          <w:sz w:val="20"/>
          <w:szCs w:val="20"/>
        </w:rPr>
      </w:pP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              Внести в </w:t>
      </w:r>
      <w:proofErr w:type="gramStart"/>
      <w:r w:rsidRPr="00BC48EF">
        <w:rPr>
          <w:rFonts w:asciiTheme="minorHAnsi" w:hAnsiTheme="minorHAnsi" w:cstheme="minorHAnsi"/>
          <w:sz w:val="20"/>
          <w:szCs w:val="20"/>
        </w:rPr>
        <w:t>решение  пятьдесят</w:t>
      </w:r>
      <w:proofErr w:type="gramEnd"/>
      <w:r w:rsidRPr="00BC48EF">
        <w:rPr>
          <w:rFonts w:asciiTheme="minorHAnsi" w:hAnsiTheme="minorHAnsi" w:cstheme="minorHAnsi"/>
          <w:sz w:val="20"/>
          <w:szCs w:val="20"/>
        </w:rPr>
        <w:t xml:space="preserve"> седьмой сессии четвертого созыва Совета депутатов         </w:t>
      </w:r>
      <w:proofErr w:type="spellStart"/>
      <w:r w:rsidRPr="00BC48EF">
        <w:rPr>
          <w:rFonts w:asciiTheme="minorHAnsi" w:hAnsiTheme="minorHAnsi" w:cstheme="minorHAnsi"/>
          <w:sz w:val="20"/>
          <w:szCs w:val="20"/>
        </w:rPr>
        <w:t>Новопервомайского</w:t>
      </w:r>
      <w:proofErr w:type="spellEnd"/>
      <w:r w:rsidRPr="00BC48EF">
        <w:rPr>
          <w:rFonts w:asciiTheme="minorHAnsi" w:hAnsiTheme="minorHAnsi" w:cstheme="minorHAnsi"/>
          <w:sz w:val="20"/>
          <w:szCs w:val="20"/>
        </w:rPr>
        <w:t xml:space="preserve"> сельсовета Татарского района Новосибирской области  от 25.12.2014  года </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«О бюджете </w:t>
      </w:r>
      <w:proofErr w:type="spellStart"/>
      <w:r w:rsidRPr="00BC48EF">
        <w:rPr>
          <w:rFonts w:asciiTheme="minorHAnsi" w:hAnsiTheme="minorHAnsi" w:cstheme="minorHAnsi"/>
          <w:sz w:val="20"/>
          <w:szCs w:val="20"/>
        </w:rPr>
        <w:t>Новопервомайского</w:t>
      </w:r>
      <w:proofErr w:type="spellEnd"/>
      <w:r w:rsidRPr="00BC48EF">
        <w:rPr>
          <w:rFonts w:asciiTheme="minorHAnsi" w:hAnsiTheme="minorHAnsi" w:cstheme="minorHAnsi"/>
          <w:sz w:val="20"/>
          <w:szCs w:val="20"/>
        </w:rPr>
        <w:t xml:space="preserve"> сельсовета Татарского района Новосибирской области  на    2015 год и плановый период 2016 и  2017 годов»( с изменениями, внесёнными решением пятьдесят восьмой сессии четвертого созыва от 15.01.2015г,пятьдесят девятой сессии четвёртого созыва от 20.02.2015г, шестидесятой сессии четвёртого созыва от 25.03.2015г, шестьдесят первой сессии четвёртого созыва от 30.04.2015г.,шестьдесят второй сессии четвёртого созыва от 08.05.2015г.,шестьдесят четвёртой сессии четвёртого созыва от 16.06.2015г., шестьдесят пятой сессии четвёртого созыва от 23.07.2015г, шестьдесят седьмой сессии четвёртого созыва от 28.08.2015г) следующие изменения: </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b/>
          <w:sz w:val="20"/>
          <w:szCs w:val="20"/>
        </w:rPr>
        <w:t>1</w:t>
      </w:r>
      <w:r w:rsidRPr="00BC48EF">
        <w:rPr>
          <w:rFonts w:asciiTheme="minorHAnsi" w:hAnsiTheme="minorHAnsi" w:cstheme="minorHAnsi"/>
          <w:sz w:val="20"/>
          <w:szCs w:val="20"/>
        </w:rPr>
        <w:t>.в пункте 1.1 подпункте 1.1.1 цифры «28738,5» заменить цифрами «24152,1»; цифры «27030,</w:t>
      </w:r>
      <w:proofErr w:type="gramStart"/>
      <w:r w:rsidRPr="00BC48EF">
        <w:rPr>
          <w:rFonts w:asciiTheme="minorHAnsi" w:hAnsiTheme="minorHAnsi" w:cstheme="minorHAnsi"/>
          <w:sz w:val="20"/>
          <w:szCs w:val="20"/>
        </w:rPr>
        <w:t xml:space="preserve">9»   </w:t>
      </w:r>
      <w:proofErr w:type="gramEnd"/>
      <w:r w:rsidRPr="00BC48EF">
        <w:rPr>
          <w:rFonts w:asciiTheme="minorHAnsi" w:hAnsiTheme="minorHAnsi" w:cstheme="minorHAnsi"/>
          <w:sz w:val="20"/>
          <w:szCs w:val="20"/>
        </w:rPr>
        <w:t>заменить цифрами «22409,9».</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b/>
          <w:sz w:val="20"/>
          <w:szCs w:val="20"/>
        </w:rPr>
        <w:t>2.</w:t>
      </w:r>
      <w:r w:rsidRPr="00BC48EF">
        <w:rPr>
          <w:rFonts w:asciiTheme="minorHAnsi" w:hAnsiTheme="minorHAnsi" w:cstheme="minorHAnsi"/>
          <w:sz w:val="20"/>
          <w:szCs w:val="20"/>
        </w:rPr>
        <w:t xml:space="preserve"> в пункте 1.1 подпункте </w:t>
      </w:r>
      <w:proofErr w:type="gramStart"/>
      <w:r w:rsidRPr="00BC48EF">
        <w:rPr>
          <w:rFonts w:asciiTheme="minorHAnsi" w:hAnsiTheme="minorHAnsi" w:cstheme="minorHAnsi"/>
          <w:sz w:val="20"/>
          <w:szCs w:val="20"/>
        </w:rPr>
        <w:t>1.1.2  цифры</w:t>
      </w:r>
      <w:proofErr w:type="gramEnd"/>
      <w:r w:rsidRPr="00BC48EF">
        <w:rPr>
          <w:rFonts w:asciiTheme="minorHAnsi" w:hAnsiTheme="minorHAnsi" w:cstheme="minorHAnsi"/>
          <w:sz w:val="20"/>
          <w:szCs w:val="20"/>
        </w:rPr>
        <w:t xml:space="preserve">  «29049,4»  заменить цифрами «24463,0»</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b/>
          <w:sz w:val="20"/>
          <w:szCs w:val="20"/>
        </w:rPr>
        <w:t xml:space="preserve"> 3.</w:t>
      </w:r>
      <w:r w:rsidRPr="00BC48EF">
        <w:rPr>
          <w:rFonts w:asciiTheme="minorHAnsi" w:hAnsiTheme="minorHAnsi" w:cstheme="minorHAnsi"/>
          <w:sz w:val="20"/>
          <w:szCs w:val="20"/>
        </w:rPr>
        <w:t xml:space="preserve"> в приложении 4: </w:t>
      </w:r>
    </w:p>
    <w:p w:rsidR="00BC48EF" w:rsidRPr="00BC48EF" w:rsidRDefault="00BC48EF" w:rsidP="00BC48EF">
      <w:pPr>
        <w:pStyle w:val="a5"/>
        <w:rPr>
          <w:rFonts w:asciiTheme="minorHAnsi" w:hAnsiTheme="minorHAnsi" w:cstheme="minorHAnsi"/>
          <w:bCs/>
          <w:sz w:val="20"/>
          <w:szCs w:val="20"/>
        </w:rPr>
      </w:pPr>
      <w:r w:rsidRPr="00BC48EF">
        <w:rPr>
          <w:rFonts w:asciiTheme="minorHAnsi" w:hAnsiTheme="minorHAnsi" w:cstheme="minorHAnsi"/>
          <w:sz w:val="20"/>
          <w:szCs w:val="20"/>
        </w:rPr>
        <w:t>Утвердить таблицу 1 «</w:t>
      </w:r>
      <w:r w:rsidRPr="00BC48EF">
        <w:rPr>
          <w:rFonts w:asciiTheme="minorHAnsi" w:hAnsiTheme="minorHAnsi" w:cstheme="minorHAnsi"/>
          <w:bCs/>
          <w:sz w:val="20"/>
          <w:szCs w:val="20"/>
        </w:rPr>
        <w:t xml:space="preserve">Распределение бюджетных ассигнований по разделам, </w:t>
      </w:r>
      <w:proofErr w:type="spellStart"/>
      <w:proofErr w:type="gramStart"/>
      <w:r w:rsidRPr="00BC48EF">
        <w:rPr>
          <w:rFonts w:asciiTheme="minorHAnsi" w:hAnsiTheme="minorHAnsi" w:cstheme="minorHAnsi"/>
          <w:bCs/>
          <w:sz w:val="20"/>
          <w:szCs w:val="20"/>
        </w:rPr>
        <w:t>подразделам,целевым</w:t>
      </w:r>
      <w:proofErr w:type="spellEnd"/>
      <w:proofErr w:type="gramEnd"/>
      <w:r w:rsidRPr="00BC48EF">
        <w:rPr>
          <w:rFonts w:asciiTheme="minorHAnsi" w:hAnsiTheme="minorHAnsi" w:cstheme="minorHAnsi"/>
          <w:bCs/>
          <w:sz w:val="20"/>
          <w:szCs w:val="20"/>
        </w:rPr>
        <w:t xml:space="preserve"> статьям (государственным программам  и непрограммным направлениям деятельности ),группам и подгруппам видов расходов классификации расходов бюджета на  2015  год</w:t>
      </w:r>
      <w:r w:rsidRPr="00BC48EF">
        <w:rPr>
          <w:rFonts w:asciiTheme="minorHAnsi" w:hAnsiTheme="minorHAnsi" w:cstheme="minorHAnsi"/>
          <w:sz w:val="20"/>
          <w:szCs w:val="20"/>
        </w:rPr>
        <w:t>» в прилагаемой редакции.</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b/>
          <w:sz w:val="20"/>
          <w:szCs w:val="20"/>
        </w:rPr>
        <w:t>4.</w:t>
      </w:r>
      <w:r w:rsidRPr="00BC48EF">
        <w:rPr>
          <w:rFonts w:asciiTheme="minorHAnsi" w:hAnsiTheme="minorHAnsi" w:cstheme="minorHAnsi"/>
          <w:sz w:val="20"/>
          <w:szCs w:val="20"/>
        </w:rPr>
        <w:t xml:space="preserve"> в приложении 5: </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 </w:t>
      </w:r>
      <w:proofErr w:type="gramStart"/>
      <w:r w:rsidRPr="00BC48EF">
        <w:rPr>
          <w:rFonts w:asciiTheme="minorHAnsi" w:hAnsiTheme="minorHAnsi" w:cstheme="minorHAnsi"/>
          <w:sz w:val="20"/>
          <w:szCs w:val="20"/>
        </w:rPr>
        <w:t>Утвердить  таблицу</w:t>
      </w:r>
      <w:proofErr w:type="gramEnd"/>
      <w:r w:rsidRPr="00BC48EF">
        <w:rPr>
          <w:rFonts w:asciiTheme="minorHAnsi" w:hAnsiTheme="minorHAnsi" w:cstheme="minorHAnsi"/>
          <w:sz w:val="20"/>
          <w:szCs w:val="20"/>
        </w:rPr>
        <w:t xml:space="preserve"> 1 «Ведомственная структура расходов местного бюджета на   2015 год» в прилагаемой редакции.</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b/>
          <w:sz w:val="20"/>
          <w:szCs w:val="20"/>
        </w:rPr>
        <w:t>5.</w:t>
      </w:r>
      <w:r w:rsidRPr="00BC48EF">
        <w:rPr>
          <w:rFonts w:asciiTheme="minorHAnsi" w:hAnsiTheme="minorHAnsi" w:cstheme="minorHAnsi"/>
          <w:sz w:val="20"/>
          <w:szCs w:val="20"/>
        </w:rPr>
        <w:t xml:space="preserve"> в приложении 7: </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 Утвердить таблицу 1 «</w:t>
      </w:r>
      <w:proofErr w:type="gramStart"/>
      <w:r w:rsidRPr="00BC48EF">
        <w:rPr>
          <w:rFonts w:asciiTheme="minorHAnsi" w:hAnsiTheme="minorHAnsi" w:cstheme="minorHAnsi"/>
          <w:sz w:val="20"/>
          <w:szCs w:val="20"/>
        </w:rPr>
        <w:t>Источники  финансирования</w:t>
      </w:r>
      <w:proofErr w:type="gramEnd"/>
      <w:r w:rsidRPr="00BC48EF">
        <w:rPr>
          <w:rFonts w:asciiTheme="minorHAnsi" w:hAnsiTheme="minorHAnsi" w:cstheme="minorHAnsi"/>
          <w:sz w:val="20"/>
          <w:szCs w:val="20"/>
        </w:rPr>
        <w:t xml:space="preserve"> дефицита местного бюджета   на 2015  год»  в прилагаемой редакции.</w:t>
      </w:r>
    </w:p>
    <w:p w:rsidR="00BC48EF" w:rsidRPr="00BC48EF" w:rsidRDefault="00BC48EF" w:rsidP="00BC48EF">
      <w:pPr>
        <w:pStyle w:val="a5"/>
        <w:rPr>
          <w:rFonts w:asciiTheme="minorHAnsi" w:hAnsiTheme="minorHAnsi" w:cstheme="minorHAnsi"/>
          <w:sz w:val="20"/>
          <w:szCs w:val="20"/>
        </w:rPr>
      </w:pPr>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Глава    </w:t>
      </w:r>
      <w:proofErr w:type="spellStart"/>
      <w:r w:rsidRPr="00BC48EF">
        <w:rPr>
          <w:rFonts w:asciiTheme="minorHAnsi" w:hAnsiTheme="minorHAnsi" w:cstheme="minorHAnsi"/>
          <w:b/>
          <w:sz w:val="20"/>
          <w:szCs w:val="20"/>
        </w:rPr>
        <w:t>Новопервомайского</w:t>
      </w:r>
      <w:proofErr w:type="spellEnd"/>
      <w:r w:rsidRPr="00BC48EF">
        <w:rPr>
          <w:rFonts w:asciiTheme="minorHAnsi" w:hAnsiTheme="minorHAnsi" w:cstheme="minorHAnsi"/>
          <w:b/>
          <w:sz w:val="20"/>
          <w:szCs w:val="20"/>
        </w:rPr>
        <w:t xml:space="preserve"> </w:t>
      </w:r>
      <w:proofErr w:type="gramStart"/>
      <w:r w:rsidRPr="00BC48EF">
        <w:rPr>
          <w:rFonts w:asciiTheme="minorHAnsi" w:hAnsiTheme="minorHAnsi" w:cstheme="minorHAnsi"/>
          <w:b/>
          <w:sz w:val="20"/>
          <w:szCs w:val="20"/>
        </w:rPr>
        <w:t xml:space="preserve">сельсовета:   </w:t>
      </w:r>
      <w:proofErr w:type="gramEnd"/>
      <w:r w:rsidRPr="00BC48EF">
        <w:rPr>
          <w:rFonts w:asciiTheme="minorHAnsi" w:hAnsiTheme="minorHAnsi" w:cstheme="minorHAnsi"/>
          <w:b/>
          <w:sz w:val="20"/>
          <w:szCs w:val="20"/>
        </w:rPr>
        <w:t xml:space="preserve">                           </w:t>
      </w:r>
      <w:proofErr w:type="spellStart"/>
      <w:r w:rsidRPr="00BC48EF">
        <w:rPr>
          <w:rFonts w:asciiTheme="minorHAnsi" w:hAnsiTheme="minorHAnsi" w:cstheme="minorHAnsi"/>
          <w:b/>
          <w:sz w:val="20"/>
          <w:szCs w:val="20"/>
        </w:rPr>
        <w:t>Д.Н.Буров</w:t>
      </w:r>
      <w:proofErr w:type="spellEnd"/>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w:t>
      </w:r>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Председатель Совета </w:t>
      </w:r>
      <w:proofErr w:type="gramStart"/>
      <w:r w:rsidRPr="00BC48EF">
        <w:rPr>
          <w:rFonts w:asciiTheme="minorHAnsi" w:hAnsiTheme="minorHAnsi" w:cstheme="minorHAnsi"/>
          <w:b/>
          <w:sz w:val="20"/>
          <w:szCs w:val="20"/>
        </w:rPr>
        <w:t xml:space="preserve">Депутатов:   </w:t>
      </w:r>
      <w:proofErr w:type="gramEnd"/>
      <w:r w:rsidRPr="00BC48EF">
        <w:rPr>
          <w:rFonts w:asciiTheme="minorHAnsi" w:hAnsiTheme="minorHAnsi" w:cstheme="minorHAnsi"/>
          <w:b/>
          <w:sz w:val="20"/>
          <w:szCs w:val="20"/>
        </w:rPr>
        <w:t xml:space="preserve">                                        В.А.Казачёк</w:t>
      </w:r>
    </w:p>
    <w:p w:rsidR="00BC48EF" w:rsidRPr="00BC48EF" w:rsidRDefault="00BC48EF" w:rsidP="00BC48EF">
      <w:pPr>
        <w:pStyle w:val="a5"/>
        <w:rPr>
          <w:rFonts w:asciiTheme="minorHAnsi" w:hAnsiTheme="minorHAnsi" w:cstheme="minorHAnsi"/>
          <w:sz w:val="20"/>
          <w:szCs w:val="20"/>
        </w:rPr>
      </w:pPr>
    </w:p>
    <w:p w:rsidR="00BC48EF" w:rsidRPr="00BC48EF" w:rsidRDefault="00BC48EF" w:rsidP="00BC48EF">
      <w:pPr>
        <w:pStyle w:val="a5"/>
        <w:jc w:val="right"/>
        <w:rPr>
          <w:rFonts w:asciiTheme="minorHAnsi" w:hAnsiTheme="minorHAnsi" w:cstheme="minorHAnsi"/>
          <w:b/>
          <w:bCs/>
          <w:sz w:val="20"/>
          <w:szCs w:val="20"/>
        </w:rPr>
      </w:pPr>
      <w:r w:rsidRPr="00BC48EF">
        <w:rPr>
          <w:rFonts w:asciiTheme="minorHAnsi" w:hAnsiTheme="minorHAnsi" w:cstheme="minorHAnsi"/>
          <w:b/>
          <w:bCs/>
          <w:sz w:val="20"/>
          <w:szCs w:val="20"/>
        </w:rPr>
        <w:t xml:space="preserve">                                                                                                            ПРИЛОЖЕНИЕ № 4</w:t>
      </w:r>
    </w:p>
    <w:p w:rsidR="00BC48EF" w:rsidRPr="00BC48EF" w:rsidRDefault="00BC48EF" w:rsidP="00BC48EF">
      <w:pPr>
        <w:pStyle w:val="a5"/>
        <w:jc w:val="right"/>
        <w:rPr>
          <w:rFonts w:asciiTheme="minorHAnsi" w:hAnsiTheme="minorHAnsi" w:cstheme="minorHAnsi"/>
          <w:b/>
          <w:bCs/>
          <w:sz w:val="20"/>
          <w:szCs w:val="20"/>
        </w:rPr>
      </w:pPr>
      <w:r w:rsidRPr="00BC48EF">
        <w:rPr>
          <w:rFonts w:asciiTheme="minorHAnsi" w:hAnsiTheme="minorHAnsi" w:cstheme="minorHAnsi"/>
          <w:b/>
          <w:bCs/>
          <w:sz w:val="20"/>
          <w:szCs w:val="20"/>
        </w:rPr>
        <w:t xml:space="preserve">                                                                           </w:t>
      </w:r>
      <w:proofErr w:type="gramStart"/>
      <w:r w:rsidRPr="00BC48EF">
        <w:rPr>
          <w:rFonts w:asciiTheme="minorHAnsi" w:hAnsiTheme="minorHAnsi" w:cstheme="minorHAnsi"/>
          <w:b/>
          <w:bCs/>
          <w:sz w:val="20"/>
          <w:szCs w:val="20"/>
        </w:rPr>
        <w:t>К  решению</w:t>
      </w:r>
      <w:proofErr w:type="gramEnd"/>
      <w:r w:rsidRPr="00BC48EF">
        <w:rPr>
          <w:rFonts w:asciiTheme="minorHAnsi" w:hAnsiTheme="minorHAnsi" w:cstheme="minorHAnsi"/>
          <w:b/>
          <w:bCs/>
          <w:sz w:val="20"/>
          <w:szCs w:val="20"/>
        </w:rPr>
        <w:t xml:space="preserve"> внеочередной третьей сессии пятого  созыва</w:t>
      </w:r>
    </w:p>
    <w:p w:rsidR="00BC48EF" w:rsidRPr="00BC48EF" w:rsidRDefault="00BC48EF" w:rsidP="00BC48EF">
      <w:pPr>
        <w:pStyle w:val="a5"/>
        <w:jc w:val="right"/>
        <w:rPr>
          <w:rFonts w:asciiTheme="minorHAnsi" w:hAnsiTheme="minorHAnsi" w:cstheme="minorHAnsi"/>
          <w:b/>
          <w:bCs/>
          <w:sz w:val="20"/>
          <w:szCs w:val="20"/>
        </w:rPr>
      </w:pPr>
      <w:r w:rsidRPr="00BC48EF">
        <w:rPr>
          <w:rFonts w:asciiTheme="minorHAnsi" w:hAnsiTheme="minorHAnsi" w:cstheme="minorHAnsi"/>
          <w:b/>
          <w:bCs/>
          <w:sz w:val="20"/>
          <w:szCs w:val="20"/>
        </w:rPr>
        <w:t xml:space="preserve">                                                             Совета </w:t>
      </w:r>
      <w:proofErr w:type="gramStart"/>
      <w:r w:rsidRPr="00BC48EF">
        <w:rPr>
          <w:rFonts w:asciiTheme="minorHAnsi" w:hAnsiTheme="minorHAnsi" w:cstheme="minorHAnsi"/>
          <w:b/>
          <w:bCs/>
          <w:sz w:val="20"/>
          <w:szCs w:val="20"/>
        </w:rPr>
        <w:t xml:space="preserve">депутатов  </w:t>
      </w:r>
      <w:proofErr w:type="spellStart"/>
      <w:r w:rsidRPr="00BC48EF">
        <w:rPr>
          <w:rFonts w:asciiTheme="minorHAnsi" w:hAnsiTheme="minorHAnsi" w:cstheme="minorHAnsi"/>
          <w:b/>
          <w:bCs/>
          <w:sz w:val="20"/>
          <w:szCs w:val="20"/>
        </w:rPr>
        <w:t>Новопервомайского</w:t>
      </w:r>
      <w:proofErr w:type="spellEnd"/>
      <w:proofErr w:type="gramEnd"/>
      <w:r w:rsidRPr="00BC48EF">
        <w:rPr>
          <w:rFonts w:asciiTheme="minorHAnsi" w:hAnsiTheme="minorHAnsi" w:cstheme="minorHAnsi"/>
          <w:b/>
          <w:bCs/>
          <w:sz w:val="20"/>
          <w:szCs w:val="20"/>
        </w:rPr>
        <w:t xml:space="preserve"> сельсовета</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bCs/>
          <w:sz w:val="20"/>
          <w:szCs w:val="20"/>
        </w:rPr>
        <w:t xml:space="preserve">                                                          от 30.11.2015г</w:t>
      </w:r>
      <w:r w:rsidRPr="00BC48EF">
        <w:rPr>
          <w:rFonts w:asciiTheme="minorHAnsi" w:hAnsiTheme="minorHAnsi" w:cstheme="minorHAnsi"/>
          <w:b/>
          <w:sz w:val="20"/>
          <w:szCs w:val="20"/>
        </w:rPr>
        <w:t xml:space="preserve">«О внесении изменений в решение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пятьдесят </w:t>
      </w:r>
      <w:proofErr w:type="gramStart"/>
      <w:r w:rsidRPr="00BC48EF">
        <w:rPr>
          <w:rFonts w:asciiTheme="minorHAnsi" w:hAnsiTheme="minorHAnsi" w:cstheme="minorHAnsi"/>
          <w:b/>
          <w:sz w:val="20"/>
          <w:szCs w:val="20"/>
        </w:rPr>
        <w:t>седьмой  сессии</w:t>
      </w:r>
      <w:proofErr w:type="gramEnd"/>
      <w:r w:rsidRPr="00BC48EF">
        <w:rPr>
          <w:rFonts w:asciiTheme="minorHAnsi" w:hAnsiTheme="minorHAnsi" w:cstheme="minorHAnsi"/>
          <w:b/>
          <w:sz w:val="20"/>
          <w:szCs w:val="20"/>
        </w:rPr>
        <w:t xml:space="preserve"> четвертого созыва Совета депутатов</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w:t>
      </w:r>
      <w:proofErr w:type="spellStart"/>
      <w:r w:rsidRPr="00BC48EF">
        <w:rPr>
          <w:rFonts w:asciiTheme="minorHAnsi" w:hAnsiTheme="minorHAnsi" w:cstheme="minorHAnsi"/>
          <w:b/>
          <w:sz w:val="20"/>
          <w:szCs w:val="20"/>
        </w:rPr>
        <w:t>Новопервомайского</w:t>
      </w:r>
      <w:proofErr w:type="spellEnd"/>
      <w:r w:rsidRPr="00BC48EF">
        <w:rPr>
          <w:rFonts w:asciiTheme="minorHAnsi" w:hAnsiTheme="minorHAnsi" w:cstheme="minorHAnsi"/>
          <w:b/>
          <w:sz w:val="20"/>
          <w:szCs w:val="20"/>
        </w:rPr>
        <w:t xml:space="preserve"> сельсовета Татарского района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Новосибирской области от 25.12.2014 года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«О бюджете </w:t>
      </w:r>
      <w:proofErr w:type="spellStart"/>
      <w:r w:rsidRPr="00BC48EF">
        <w:rPr>
          <w:rFonts w:asciiTheme="minorHAnsi" w:hAnsiTheme="minorHAnsi" w:cstheme="minorHAnsi"/>
          <w:b/>
          <w:sz w:val="20"/>
          <w:szCs w:val="20"/>
        </w:rPr>
        <w:t>Новопервомайского</w:t>
      </w:r>
      <w:proofErr w:type="spellEnd"/>
      <w:r w:rsidRPr="00BC48EF">
        <w:rPr>
          <w:rFonts w:asciiTheme="minorHAnsi" w:hAnsiTheme="minorHAnsi" w:cstheme="minorHAnsi"/>
          <w:b/>
          <w:sz w:val="20"/>
          <w:szCs w:val="20"/>
        </w:rPr>
        <w:t xml:space="preserve"> сельсовета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Татарского района Новосибирской </w:t>
      </w:r>
      <w:proofErr w:type="gramStart"/>
      <w:r w:rsidRPr="00BC48EF">
        <w:rPr>
          <w:rFonts w:asciiTheme="minorHAnsi" w:hAnsiTheme="minorHAnsi" w:cstheme="minorHAnsi"/>
          <w:b/>
          <w:sz w:val="20"/>
          <w:szCs w:val="20"/>
        </w:rPr>
        <w:t>области  на</w:t>
      </w:r>
      <w:proofErr w:type="gramEnd"/>
      <w:r w:rsidRPr="00BC48EF">
        <w:rPr>
          <w:rFonts w:asciiTheme="minorHAnsi" w:hAnsiTheme="minorHAnsi" w:cstheme="minorHAnsi"/>
          <w:b/>
          <w:sz w:val="20"/>
          <w:szCs w:val="20"/>
        </w:rPr>
        <w:t xml:space="preserve"> 2015 год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и плановый период 2016 и 2017 годов»</w:t>
      </w:r>
    </w:p>
    <w:p w:rsidR="00BC48EF" w:rsidRPr="00BC48EF" w:rsidRDefault="00BC48EF" w:rsidP="00BC48EF">
      <w:pPr>
        <w:pStyle w:val="a5"/>
        <w:jc w:val="center"/>
        <w:rPr>
          <w:rFonts w:asciiTheme="minorHAnsi" w:hAnsiTheme="minorHAnsi" w:cstheme="minorHAnsi"/>
          <w:b/>
          <w:bCs/>
          <w:sz w:val="20"/>
          <w:szCs w:val="20"/>
        </w:rPr>
      </w:pPr>
      <w:r w:rsidRPr="00BC48EF">
        <w:rPr>
          <w:rFonts w:asciiTheme="minorHAnsi" w:hAnsiTheme="minorHAnsi" w:cstheme="minorHAnsi"/>
          <w:b/>
          <w:bCs/>
          <w:sz w:val="20"/>
          <w:szCs w:val="20"/>
        </w:rPr>
        <w:t xml:space="preserve">РАСПРЕДЕЛЕНИЕ БЮДЖЕТНЫХ АССИГНОВАНИЙ ПО РАЗДЕЛАМ, ПОДРАЗДЕЛАМ, ЦЕЛЕВЫМ СТАТЬЯМ (ГОСУДАРСТВЕНЫМ ПРОГРАММАМ И НЕПРОГРАММНЫМ НАПРАВЛЕНИЯМ ДЕЯТЕЛЬНОСТИ), ГРУППАМ И ПОДГРУППАМ ВИДОВ РАСХОДОВ КЛАССИФИКАЦИИ РАСХОДОВ </w:t>
      </w:r>
      <w:proofErr w:type="gramStart"/>
      <w:r w:rsidRPr="00BC48EF">
        <w:rPr>
          <w:rFonts w:asciiTheme="minorHAnsi" w:hAnsiTheme="minorHAnsi" w:cstheme="minorHAnsi"/>
          <w:b/>
          <w:bCs/>
          <w:sz w:val="20"/>
          <w:szCs w:val="20"/>
        </w:rPr>
        <w:t>БЮДЖЕТА  НА</w:t>
      </w:r>
      <w:proofErr w:type="gramEnd"/>
      <w:r w:rsidRPr="00BC48EF">
        <w:rPr>
          <w:rFonts w:asciiTheme="minorHAnsi" w:hAnsiTheme="minorHAnsi" w:cstheme="minorHAnsi"/>
          <w:b/>
          <w:bCs/>
          <w:sz w:val="20"/>
          <w:szCs w:val="20"/>
        </w:rPr>
        <w:t xml:space="preserve"> 2015 ГОД И ПЛАНОВЫЙ ПЕРИОД 2016 И 2017 ГОДОВ</w:t>
      </w:r>
    </w:p>
    <w:p w:rsidR="00BC48EF" w:rsidRPr="00BC48EF" w:rsidRDefault="00BC48EF" w:rsidP="00BC48EF">
      <w:pPr>
        <w:pStyle w:val="a5"/>
        <w:rPr>
          <w:rFonts w:asciiTheme="minorHAnsi" w:hAnsiTheme="minorHAnsi" w:cstheme="minorHAnsi"/>
          <w:b/>
          <w:bCs/>
          <w:sz w:val="20"/>
          <w:szCs w:val="20"/>
        </w:rPr>
      </w:pPr>
      <w:r w:rsidRPr="00BC48EF">
        <w:rPr>
          <w:rFonts w:asciiTheme="minorHAnsi" w:hAnsiTheme="minorHAnsi" w:cstheme="minorHAnsi"/>
          <w:b/>
          <w:bCs/>
          <w:sz w:val="20"/>
          <w:szCs w:val="20"/>
        </w:rPr>
        <w:t xml:space="preserve">                                                                                                 Таблица 1</w:t>
      </w:r>
    </w:p>
    <w:p w:rsidR="00BC48EF" w:rsidRPr="00BC48EF" w:rsidRDefault="00BC48EF" w:rsidP="00BC48EF">
      <w:pPr>
        <w:pStyle w:val="a5"/>
        <w:rPr>
          <w:rFonts w:asciiTheme="minorHAnsi" w:hAnsiTheme="minorHAnsi" w:cstheme="minorHAnsi"/>
          <w:b/>
          <w:bCs/>
          <w:sz w:val="20"/>
          <w:szCs w:val="20"/>
        </w:rPr>
      </w:pPr>
      <w:r w:rsidRPr="00BC48EF">
        <w:rPr>
          <w:rFonts w:asciiTheme="minorHAnsi" w:hAnsiTheme="minorHAnsi" w:cstheme="minorHAnsi"/>
          <w:b/>
          <w:bCs/>
          <w:sz w:val="20"/>
          <w:szCs w:val="20"/>
        </w:rPr>
        <w:t xml:space="preserve">Распределение бюджетных ассигнований по разделам, подразделам, целевым статьям (государственным </w:t>
      </w:r>
      <w:proofErr w:type="gramStart"/>
      <w:r w:rsidRPr="00BC48EF">
        <w:rPr>
          <w:rFonts w:asciiTheme="minorHAnsi" w:hAnsiTheme="minorHAnsi" w:cstheme="minorHAnsi"/>
          <w:b/>
          <w:bCs/>
          <w:sz w:val="20"/>
          <w:szCs w:val="20"/>
        </w:rPr>
        <w:t>программам  и</w:t>
      </w:r>
      <w:proofErr w:type="gramEnd"/>
      <w:r w:rsidRPr="00BC48EF">
        <w:rPr>
          <w:rFonts w:asciiTheme="minorHAnsi" w:hAnsiTheme="minorHAnsi" w:cstheme="minorHAnsi"/>
          <w:b/>
          <w:bCs/>
          <w:sz w:val="20"/>
          <w:szCs w:val="20"/>
        </w:rPr>
        <w:t xml:space="preserve"> непрограммным направлениям деятельности ), </w:t>
      </w:r>
    </w:p>
    <w:p w:rsidR="00BC48EF" w:rsidRPr="00BC48EF" w:rsidRDefault="00BC48EF" w:rsidP="00BC48EF">
      <w:pPr>
        <w:pStyle w:val="a5"/>
        <w:rPr>
          <w:rFonts w:asciiTheme="minorHAnsi" w:hAnsiTheme="minorHAnsi" w:cstheme="minorHAnsi"/>
          <w:b/>
          <w:bCs/>
          <w:sz w:val="20"/>
          <w:szCs w:val="20"/>
        </w:rPr>
      </w:pPr>
      <w:r w:rsidRPr="00BC48EF">
        <w:rPr>
          <w:rFonts w:asciiTheme="minorHAnsi" w:hAnsiTheme="minorHAnsi" w:cstheme="minorHAnsi"/>
          <w:b/>
          <w:bCs/>
          <w:sz w:val="20"/>
          <w:szCs w:val="20"/>
        </w:rPr>
        <w:t xml:space="preserve">группам и подгруппам видов расходов классификации расходов бюджета </w:t>
      </w:r>
      <w:proofErr w:type="gramStart"/>
      <w:r w:rsidRPr="00BC48EF">
        <w:rPr>
          <w:rFonts w:asciiTheme="minorHAnsi" w:hAnsiTheme="minorHAnsi" w:cstheme="minorHAnsi"/>
          <w:b/>
          <w:bCs/>
          <w:sz w:val="20"/>
          <w:szCs w:val="20"/>
        </w:rPr>
        <w:t>на  2015</w:t>
      </w:r>
      <w:proofErr w:type="gramEnd"/>
      <w:r w:rsidRPr="00BC48EF">
        <w:rPr>
          <w:rFonts w:asciiTheme="minorHAnsi" w:hAnsiTheme="minorHAnsi" w:cstheme="minorHAnsi"/>
          <w:b/>
          <w:bCs/>
          <w:sz w:val="20"/>
          <w:szCs w:val="20"/>
        </w:rPr>
        <w:t xml:space="preserve">  год </w:t>
      </w:r>
    </w:p>
    <w:p w:rsidR="00BC48EF" w:rsidRPr="00BC48EF" w:rsidRDefault="00BC48EF" w:rsidP="00BC48EF">
      <w:pPr>
        <w:pStyle w:val="a5"/>
        <w:rPr>
          <w:rFonts w:asciiTheme="minorHAnsi" w:hAnsiTheme="minorHAnsi" w:cstheme="minorHAnsi"/>
          <w:b/>
          <w:bCs/>
          <w:sz w:val="20"/>
          <w:szCs w:val="20"/>
        </w:rPr>
      </w:pPr>
      <w:r w:rsidRPr="00BC48EF">
        <w:rPr>
          <w:rFonts w:asciiTheme="minorHAnsi" w:hAnsiTheme="minorHAnsi" w:cstheme="minorHAnsi"/>
          <w:b/>
          <w:bCs/>
          <w:sz w:val="20"/>
          <w:szCs w:val="20"/>
        </w:rPr>
        <w:t xml:space="preserve">                                                                                                  </w:t>
      </w:r>
      <w:proofErr w:type="spellStart"/>
      <w:r w:rsidRPr="00BC48EF">
        <w:rPr>
          <w:rFonts w:asciiTheme="minorHAnsi" w:hAnsiTheme="minorHAnsi" w:cstheme="minorHAnsi"/>
          <w:b/>
          <w:bCs/>
          <w:sz w:val="20"/>
          <w:szCs w:val="20"/>
        </w:rPr>
        <w:t>тыс.руб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540"/>
        <w:gridCol w:w="900"/>
        <w:gridCol w:w="1176"/>
        <w:gridCol w:w="850"/>
        <w:gridCol w:w="866"/>
      </w:tblGrid>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Наименование</w:t>
            </w:r>
          </w:p>
        </w:tc>
        <w:tc>
          <w:tcPr>
            <w:tcW w:w="540"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РЗ</w:t>
            </w:r>
          </w:p>
        </w:tc>
        <w:tc>
          <w:tcPr>
            <w:tcW w:w="900"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ПР</w:t>
            </w:r>
          </w:p>
        </w:tc>
        <w:tc>
          <w:tcPr>
            <w:tcW w:w="1176"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ЦСР</w:t>
            </w:r>
          </w:p>
        </w:tc>
        <w:tc>
          <w:tcPr>
            <w:tcW w:w="850"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ВР</w:t>
            </w:r>
          </w:p>
        </w:tc>
        <w:tc>
          <w:tcPr>
            <w:tcW w:w="866"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Сумма</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ОБЩЕГОСУДАРСТВЕННЫЕ ВОПРОСЫ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2598,1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 xml:space="preserve">Функционирование высшего должностного лица субъекта РФ и муниципального образования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Обеспечение деятельности главы органа муниципального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 xml:space="preserve">Функционирование Правительства РФ, высших исполнительных </w:t>
            </w:r>
            <w:r w:rsidRPr="00BC48EF">
              <w:rPr>
                <w:rFonts w:asciiTheme="minorHAnsi" w:hAnsiTheme="minorHAnsi" w:cstheme="minorHAnsi"/>
                <w:b/>
                <w:bCs/>
                <w:sz w:val="16"/>
                <w:szCs w:val="16"/>
              </w:rPr>
              <w:lastRenderedPageBreak/>
              <w:t>органов государственной власти субъектов РФ, местных администраций</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lastRenderedPageBreak/>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1896,5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lastRenderedPageBreak/>
              <w:t xml:space="preserve">Государственная программа Новосибирской области "Юстиция" на 2014 - 2020 годы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05.0.7019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05.0.7019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05.0.7019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1896,4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Обеспечение деятельности администрации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1825,1</w:t>
            </w:r>
          </w:p>
        </w:tc>
      </w:tr>
      <w:tr w:rsidR="00BC48EF" w:rsidRPr="00BC48EF" w:rsidTr="00C50849">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1280,9</w:t>
            </w:r>
          </w:p>
        </w:tc>
      </w:tr>
      <w:tr w:rsidR="00BC48EF" w:rsidRPr="00BC48EF" w:rsidTr="00C50849">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1280,9</w:t>
            </w:r>
          </w:p>
        </w:tc>
      </w:tr>
      <w:tr w:rsidR="00BC48EF" w:rsidRPr="00BC48EF" w:rsidTr="00C50849">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562,0</w:t>
            </w:r>
          </w:p>
        </w:tc>
      </w:tr>
      <w:tr w:rsidR="00BC48EF" w:rsidRPr="00BC48EF" w:rsidTr="00C50849">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562,0</w:t>
            </w:r>
          </w:p>
        </w:tc>
      </w:tr>
      <w:tr w:rsidR="00BC48EF" w:rsidRPr="00BC48EF" w:rsidTr="00C50849">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53,5</w:t>
            </w:r>
          </w:p>
        </w:tc>
      </w:tr>
      <w:tr w:rsidR="00BC48EF" w:rsidRPr="00BC48EF" w:rsidTr="00C50849">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Уплата налогов, сборов и иных платежей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850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53,5</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06</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79,6</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06</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79,6</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Передача полномочий контрольно-счетного органа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06</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99.0.5001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79,6</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06</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99.0.5001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79,6</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06</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99.0.5001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79,6</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Обеспечение проведения выборов и референдумов</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07</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96,0</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Проведение выборов законодательные (представительные) органы государственной власти субъектов РФ</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07</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99.0.5201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96,0</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07</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99.0.5201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96,0</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07</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99.0.5201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96,0</w:t>
            </w:r>
          </w:p>
        </w:tc>
      </w:tr>
      <w:tr w:rsidR="00BC48EF" w:rsidRPr="00BC48EF" w:rsidTr="00C50849">
        <w:trPr>
          <w:trHeight w:val="258"/>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Резервные фонды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r>
      <w:tr w:rsidR="00BC48EF" w:rsidRPr="00BC48EF" w:rsidTr="00C50849">
        <w:trPr>
          <w:trHeight w:val="172"/>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r>
      <w:tr w:rsidR="00BC48EF" w:rsidRPr="00BC48EF" w:rsidTr="00C50849">
        <w:trPr>
          <w:trHeight w:val="156"/>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Резервный фонд администрации муниципального образования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99.0.5202</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rPr>
          <w:trHeight w:val="140"/>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99.0.5202</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rPr>
          <w:trHeight w:val="140"/>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Резервные средства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99.0.5202</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870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rPr>
          <w:trHeight w:val="124"/>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Другие общегосударственные вопросы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61,6</w:t>
            </w:r>
          </w:p>
        </w:tc>
      </w:tr>
      <w:tr w:rsidR="00BC48EF" w:rsidRPr="00BC48EF" w:rsidTr="00C50849">
        <w:trPr>
          <w:trHeight w:val="124"/>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61,6</w:t>
            </w:r>
          </w:p>
        </w:tc>
      </w:tr>
      <w:tr w:rsidR="00BC48EF" w:rsidRPr="00BC48EF" w:rsidTr="00C50849">
        <w:trPr>
          <w:trHeight w:val="124"/>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Мероприятия в сфере общегосударственных вопросов, осуществляемые органами местного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99.0.5204</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61,6</w:t>
            </w:r>
          </w:p>
        </w:tc>
      </w:tr>
      <w:tr w:rsidR="00BC48EF" w:rsidRPr="00BC48EF" w:rsidTr="00C50849">
        <w:trPr>
          <w:trHeight w:val="124"/>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99.0.5204</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61,6</w:t>
            </w:r>
          </w:p>
        </w:tc>
      </w:tr>
      <w:tr w:rsidR="00BC48EF" w:rsidRPr="00BC48EF" w:rsidTr="00C50849">
        <w:trPr>
          <w:trHeight w:val="124"/>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99.0.5204</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61,6</w:t>
            </w:r>
          </w:p>
        </w:tc>
      </w:tr>
      <w:tr w:rsidR="00BC48EF" w:rsidRPr="00BC48EF" w:rsidTr="00C50849">
        <w:trPr>
          <w:trHeight w:val="124"/>
        </w:trPr>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Национальная оборона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77,3</w:t>
            </w:r>
          </w:p>
        </w:tc>
      </w:tr>
      <w:tr w:rsidR="00BC48EF" w:rsidRPr="00BC48EF" w:rsidTr="00C50849">
        <w:trPr>
          <w:trHeight w:val="124"/>
        </w:trPr>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color w:val="000000"/>
                <w:sz w:val="16"/>
                <w:szCs w:val="16"/>
              </w:rPr>
            </w:pPr>
            <w:proofErr w:type="spellStart"/>
            <w:r w:rsidRPr="00BC48EF">
              <w:rPr>
                <w:rFonts w:asciiTheme="minorHAnsi" w:hAnsiTheme="minorHAnsi" w:cstheme="minorHAnsi"/>
                <w:b/>
                <w:color w:val="000000"/>
                <w:sz w:val="16"/>
                <w:szCs w:val="16"/>
                <w:lang w:val="en-US"/>
              </w:rPr>
              <w:t>Мобилизационная</w:t>
            </w:r>
            <w:proofErr w:type="spellEnd"/>
            <w:r w:rsidRPr="00BC48EF">
              <w:rPr>
                <w:rFonts w:asciiTheme="minorHAnsi" w:hAnsiTheme="minorHAnsi" w:cstheme="minorHAnsi"/>
                <w:b/>
                <w:color w:val="000000"/>
                <w:sz w:val="16"/>
                <w:szCs w:val="16"/>
                <w:lang w:val="en-US"/>
              </w:rPr>
              <w:t xml:space="preserve">  и </w:t>
            </w:r>
            <w:proofErr w:type="spellStart"/>
            <w:r w:rsidRPr="00BC48EF">
              <w:rPr>
                <w:rFonts w:asciiTheme="minorHAnsi" w:hAnsiTheme="minorHAnsi" w:cstheme="minorHAnsi"/>
                <w:b/>
                <w:color w:val="000000"/>
                <w:sz w:val="16"/>
                <w:szCs w:val="16"/>
                <w:lang w:val="en-US"/>
              </w:rPr>
              <w:t>вневойсковая</w:t>
            </w:r>
            <w:proofErr w:type="spellEnd"/>
            <w:r w:rsidRPr="00BC48EF">
              <w:rPr>
                <w:rFonts w:asciiTheme="minorHAnsi" w:hAnsiTheme="minorHAnsi" w:cstheme="minorHAnsi"/>
                <w:b/>
                <w:color w:val="000000"/>
                <w:sz w:val="16"/>
                <w:szCs w:val="16"/>
                <w:lang w:val="en-US"/>
              </w:rPr>
              <w:t xml:space="preserve"> </w:t>
            </w:r>
            <w:proofErr w:type="spellStart"/>
            <w:r w:rsidRPr="00BC48EF">
              <w:rPr>
                <w:rFonts w:asciiTheme="minorHAnsi" w:hAnsiTheme="minorHAnsi" w:cstheme="minorHAnsi"/>
                <w:b/>
                <w:color w:val="000000"/>
                <w:sz w:val="16"/>
                <w:szCs w:val="16"/>
                <w:lang w:val="en-US"/>
              </w:rPr>
              <w:t>подготовка</w:t>
            </w:r>
            <w:proofErr w:type="spellEnd"/>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77,3</w:t>
            </w:r>
          </w:p>
        </w:tc>
      </w:tr>
      <w:tr w:rsidR="00BC48EF" w:rsidRPr="00BC48EF" w:rsidTr="00C50849">
        <w:trPr>
          <w:trHeight w:val="130"/>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77,3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Расходы на осуществление первичного воинского учета на территориях, где отсутствуют военные комиссариаты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77,3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Национальная безопасность и правоохранительная деятельность</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14,5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Защита населения и территории от чрезвычайных ситуаций природного и техногенного характера, гражданская оборона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14,5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 xml:space="preserve">Государственная программа Новосибирской области </w:t>
            </w:r>
            <w:r w:rsidRPr="00BC48EF">
              <w:rPr>
                <w:rFonts w:asciiTheme="minorHAnsi" w:hAnsiTheme="minorHAnsi" w:cstheme="minorHAnsi"/>
                <w:b/>
                <w:bCs/>
                <w:sz w:val="16"/>
                <w:szCs w:val="16"/>
              </w:rPr>
              <w:lastRenderedPageBreak/>
              <w:t>Управление государственными финансами в Новосибирской области на 2014 - 2019 годы"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lastRenderedPageBreak/>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12,6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lastRenderedPageBreak/>
              <w:t>Резервный фонд Правительства Новосибирской области</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03.0.2054</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12,6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03.0.2054</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03.0.2054</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Мероприятия по предупреждению и ликвидации чрезвычайных ситуаций, стихийных бедствий и их последствий</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99.0.5307</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99.0.5307</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99.0.5307</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proofErr w:type="gramStart"/>
            <w:r w:rsidRPr="00BC48EF">
              <w:rPr>
                <w:rFonts w:asciiTheme="minorHAnsi" w:hAnsiTheme="minorHAnsi" w:cstheme="minorHAnsi"/>
                <w:b/>
                <w:color w:val="000000"/>
                <w:sz w:val="16"/>
                <w:szCs w:val="16"/>
              </w:rPr>
              <w:t>Национальная  экономика</w:t>
            </w:r>
            <w:proofErr w:type="gramEnd"/>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4235,5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Дорожное хозяйство (дорожные фонды)</w:t>
            </w:r>
          </w:p>
          <w:p w:rsidR="00BC48EF" w:rsidRPr="00BC48EF" w:rsidRDefault="00BC48EF" w:rsidP="00BC48EF">
            <w:pPr>
              <w:pStyle w:val="a5"/>
              <w:rPr>
                <w:rFonts w:asciiTheme="minorHAnsi" w:hAnsiTheme="minorHAnsi" w:cstheme="minorHAnsi"/>
                <w:b/>
                <w:bCs/>
                <w:sz w:val="16"/>
                <w:szCs w:val="16"/>
              </w:rPr>
            </w:pP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4235,5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Государственная программа Новосибирской области "Развитие автомобильных дорог регионального, межмуниципального и местного значения в Новосибирской области"</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61.0.0000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2750,0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Реализация мероприятий государственной программы Новосибирской </w:t>
            </w:r>
            <w:proofErr w:type="gramStart"/>
            <w:r w:rsidRPr="00BC48EF">
              <w:rPr>
                <w:rFonts w:asciiTheme="minorHAnsi" w:hAnsiTheme="minorHAnsi" w:cstheme="minorHAnsi"/>
                <w:sz w:val="16"/>
                <w:szCs w:val="16"/>
              </w:rPr>
              <w:t>области  "</w:t>
            </w:r>
            <w:proofErr w:type="gramEnd"/>
            <w:r w:rsidRPr="00BC48EF">
              <w:rPr>
                <w:rFonts w:asciiTheme="minorHAnsi" w:hAnsiTheme="minorHAnsi" w:cstheme="minorHAnsi"/>
                <w:sz w:val="16"/>
                <w:szCs w:val="16"/>
              </w:rPr>
              <w:t>Развитие автомобильных дорог регионального, межмуниципального и местного значения в Новосибирской области"</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61.0.7076</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2750,0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61.0.7076</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2750,0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61.0.7076</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2750,0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1485,5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Строительство, </w:t>
            </w:r>
            <w:proofErr w:type="gramStart"/>
            <w:r w:rsidRPr="00BC48EF">
              <w:rPr>
                <w:rFonts w:asciiTheme="minorHAnsi" w:hAnsiTheme="minorHAnsi" w:cstheme="minorHAnsi"/>
                <w:sz w:val="16"/>
                <w:szCs w:val="16"/>
              </w:rPr>
              <w:t>модернизация ,</w:t>
            </w:r>
            <w:proofErr w:type="gramEnd"/>
            <w:r w:rsidRPr="00BC48EF">
              <w:rPr>
                <w:rFonts w:asciiTheme="minorHAnsi" w:hAnsiTheme="minorHAnsi" w:cstheme="minorHAnsi"/>
                <w:sz w:val="16"/>
                <w:szCs w:val="16"/>
              </w:rPr>
              <w:t xml:space="preserve">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1485,5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564,9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564,9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920,6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920,6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color w:val="000000"/>
                <w:sz w:val="16"/>
                <w:szCs w:val="16"/>
              </w:rPr>
              <w:t>Жилищно-коммунальное хозяйство</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14030,2</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Жилищное хозяйство</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Мероприятия в области жилищного хозяйства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99.0.5412</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99.0.5412</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99.0.5412</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Коммунальное хозяйство</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13497,2</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Государственная программа Новосибирской области "Управление государственными финансами в Новосибирской области на 2014 – 2019 годы"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03.0.0000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1406,4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03.0.7051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756,4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03.0.7051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756,4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03.0.7051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756,4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Бюджетные инвестиции</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03.0.7051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Бюджетные инвестиции в объекты государственной (муниципальной) собственности государственным (муниципальным) учреждениям</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03.0.7051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410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Государственная программа Новосибирской области " Жилищно-коммунальное хозяйство Новосибирской области в 2015-2020 годах"</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11521,6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Реализация мероприятий по подготовке объектов ЖКХ в рамках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2015-2020годах"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09.1.7043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09.1.7043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Субсидии юридическим лицам (кроме некоммерческих </w:t>
            </w:r>
            <w:r w:rsidRPr="00BC48EF">
              <w:rPr>
                <w:rFonts w:asciiTheme="minorHAnsi" w:hAnsiTheme="minorHAnsi" w:cstheme="minorHAnsi"/>
                <w:sz w:val="16"/>
                <w:szCs w:val="16"/>
              </w:rPr>
              <w:lastRenderedPageBreak/>
              <w:t xml:space="preserve">организаций), индивидуальным предпринимателям, физическим лицам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lastRenderedPageBreak/>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09.1.7043</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810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lastRenderedPageBreak/>
              <w:t>Подпрограмма "Чистая вода" государственной программы Новосибирской области "Жилищно-коммунальное хозяйство Новосибирской области в 2015-2020 годах"</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09.4.0000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11371,6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мероприятия в рамках подпрограммы "Чистая вода"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09.4.7064</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11371,6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Бюджетные инвестиции</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09.4.7064</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11371,6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Бюджетные инвестиции в объекты государственной (муниципальной) собственности государственным (муниципальным) учреждениям</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09.4.7064</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410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11371,6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554,3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Мероприятия в области коммунального хозяйства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554,3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554,3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554,3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14,9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Уплата налогов, сборов и иных платежей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850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14,9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Благоустройство</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515,5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515,5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Освещение улиц и установка указателей с </w:t>
            </w:r>
            <w:proofErr w:type="spellStart"/>
            <w:r w:rsidRPr="00BC48EF">
              <w:rPr>
                <w:rFonts w:asciiTheme="minorHAnsi" w:hAnsiTheme="minorHAnsi" w:cstheme="minorHAnsi"/>
                <w:sz w:val="16"/>
                <w:szCs w:val="16"/>
              </w:rPr>
              <w:t>назваваниями</w:t>
            </w:r>
            <w:proofErr w:type="spellEnd"/>
            <w:r w:rsidRPr="00BC48EF">
              <w:rPr>
                <w:rFonts w:asciiTheme="minorHAnsi" w:hAnsiTheme="minorHAnsi" w:cstheme="minorHAnsi"/>
                <w:sz w:val="16"/>
                <w:szCs w:val="16"/>
              </w:rPr>
              <w:t xml:space="preserve"> улиц и номерами домов на территории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99.0.5422</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470,9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99.0.5422</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470,9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99.0.5422</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470,9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Прочие мероприятия по благоустройству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470,9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44,6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99.0.5429</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44,6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 xml:space="preserve">Культура, кинематография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3408,4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Культура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3408,4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Государственная программа Новосибирской области "Управление государственными финансами в Новосибирской области на 2014 - 2019 годы"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1067,5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03.0.7051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1067,5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Предоставление </w:t>
            </w:r>
            <w:proofErr w:type="gramStart"/>
            <w:r w:rsidRPr="00BC48EF">
              <w:rPr>
                <w:rFonts w:asciiTheme="minorHAnsi" w:hAnsiTheme="minorHAnsi" w:cstheme="minorHAnsi"/>
                <w:sz w:val="16"/>
                <w:szCs w:val="16"/>
              </w:rPr>
              <w:t>субсидий  бюджетным</w:t>
            </w:r>
            <w:proofErr w:type="gramEnd"/>
            <w:r w:rsidRPr="00BC48EF">
              <w:rPr>
                <w:rFonts w:asciiTheme="minorHAnsi" w:hAnsiTheme="minorHAnsi" w:cstheme="minorHAnsi"/>
                <w:sz w:val="16"/>
                <w:szCs w:val="16"/>
              </w:rPr>
              <w:t>, автономным учреждениям и иным некоммерческим организациям</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03.0.7051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1067,5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Субсидии бюджетным учреждениям</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03.0.7051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1067,5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Расходы в сфере культуры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1105148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Предоставление </w:t>
            </w:r>
            <w:proofErr w:type="gramStart"/>
            <w:r w:rsidRPr="00BC48EF">
              <w:rPr>
                <w:rFonts w:asciiTheme="minorHAnsi" w:hAnsiTheme="minorHAnsi" w:cstheme="minorHAnsi"/>
                <w:sz w:val="16"/>
                <w:szCs w:val="16"/>
              </w:rPr>
              <w:t>субсидий  бюджетным</w:t>
            </w:r>
            <w:proofErr w:type="gramEnd"/>
            <w:r w:rsidRPr="00BC48EF">
              <w:rPr>
                <w:rFonts w:asciiTheme="minorHAnsi" w:hAnsiTheme="minorHAnsi" w:cstheme="minorHAnsi"/>
                <w:sz w:val="16"/>
                <w:szCs w:val="16"/>
              </w:rPr>
              <w:t>, автономным учреждениям и иным некоммерческим организациям</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1105148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Субсидии бюджетным учреждениям</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1105148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2590,9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обеспечение деятельности домов культуры</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99.0.5521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2290,9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Предоставление </w:t>
            </w:r>
            <w:proofErr w:type="gramStart"/>
            <w:r w:rsidRPr="00BC48EF">
              <w:rPr>
                <w:rFonts w:asciiTheme="minorHAnsi" w:hAnsiTheme="minorHAnsi" w:cstheme="minorHAnsi"/>
                <w:sz w:val="16"/>
                <w:szCs w:val="16"/>
              </w:rPr>
              <w:t>субсидий  бюджетным</w:t>
            </w:r>
            <w:proofErr w:type="gramEnd"/>
            <w:r w:rsidRPr="00BC48EF">
              <w:rPr>
                <w:rFonts w:asciiTheme="minorHAnsi" w:hAnsiTheme="minorHAnsi" w:cstheme="minorHAnsi"/>
                <w:sz w:val="16"/>
                <w:szCs w:val="16"/>
              </w:rPr>
              <w:t>, автономным учреждениям и иным некоммерческим организациям</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99.0.5521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2290,9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Субсидии бюджетным учреждениям</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99.0.5521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2290,9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Социальная политика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Пенсионное обеспечение</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Доплаты к пенсиям муниципальных служащих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99.0.5801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Социальное обеспечение и иные выплаты населению</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99.0.5801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300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Публичные нормативные социальные выплаты гражданам </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99.0.5801</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310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Физическая культура и спорт</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Другие вопросы в области физической культуры и спорта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99.0.0000</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Прочие расходы в сфере физической культуры и спорта</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05</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99.0.5708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99.0.5708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117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99.0.5708</w:t>
            </w:r>
          </w:p>
        </w:tc>
        <w:tc>
          <w:tcPr>
            <w:tcW w:w="85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866"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ИТОГО РАСХОДОВ</w:t>
            </w:r>
          </w:p>
        </w:tc>
        <w:tc>
          <w:tcPr>
            <w:tcW w:w="540"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bCs/>
                <w:sz w:val="16"/>
                <w:szCs w:val="16"/>
              </w:rPr>
            </w:pPr>
          </w:p>
        </w:tc>
        <w:tc>
          <w:tcPr>
            <w:tcW w:w="1176"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bCs/>
                <w:sz w:val="16"/>
                <w:szCs w:val="16"/>
              </w:rPr>
            </w:pPr>
          </w:p>
        </w:tc>
        <w:tc>
          <w:tcPr>
            <w:tcW w:w="850"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bCs/>
                <w:sz w:val="16"/>
                <w:szCs w:val="16"/>
              </w:rPr>
            </w:pPr>
          </w:p>
        </w:tc>
        <w:tc>
          <w:tcPr>
            <w:tcW w:w="866"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24463,0</w:t>
            </w:r>
          </w:p>
        </w:tc>
      </w:tr>
    </w:tbl>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                                       </w:t>
      </w:r>
    </w:p>
    <w:p w:rsidR="00BC48EF" w:rsidRPr="00BC48EF" w:rsidRDefault="00BC48EF" w:rsidP="00BC48EF">
      <w:pPr>
        <w:pStyle w:val="a5"/>
        <w:rPr>
          <w:rFonts w:asciiTheme="minorHAnsi" w:hAnsiTheme="minorHAnsi" w:cstheme="minorHAnsi"/>
          <w:b/>
          <w:bCs/>
          <w:sz w:val="20"/>
          <w:szCs w:val="20"/>
        </w:rPr>
      </w:pPr>
      <w:r w:rsidRPr="00BC48EF">
        <w:rPr>
          <w:rFonts w:asciiTheme="minorHAnsi" w:hAnsiTheme="minorHAnsi" w:cstheme="minorHAnsi"/>
          <w:sz w:val="20"/>
          <w:szCs w:val="20"/>
        </w:rPr>
        <w:t xml:space="preserve">                                                                                                    </w:t>
      </w:r>
    </w:p>
    <w:p w:rsidR="00BC48EF" w:rsidRPr="00BC48EF" w:rsidRDefault="00BC48EF" w:rsidP="00BC48EF">
      <w:pPr>
        <w:pStyle w:val="a5"/>
        <w:rPr>
          <w:rFonts w:asciiTheme="minorHAnsi" w:hAnsiTheme="minorHAnsi" w:cstheme="minorHAnsi"/>
          <w:sz w:val="20"/>
          <w:szCs w:val="20"/>
        </w:rPr>
      </w:pPr>
    </w:p>
    <w:p w:rsidR="00BC48EF" w:rsidRPr="00BC48EF" w:rsidRDefault="00BC48EF" w:rsidP="00BC48EF">
      <w:pPr>
        <w:pStyle w:val="a5"/>
        <w:jc w:val="right"/>
        <w:rPr>
          <w:rFonts w:asciiTheme="minorHAnsi" w:hAnsiTheme="minorHAnsi" w:cstheme="minorHAnsi"/>
          <w:b/>
          <w:bCs/>
          <w:sz w:val="20"/>
          <w:szCs w:val="20"/>
        </w:rPr>
      </w:pPr>
      <w:r w:rsidRPr="00BC48EF">
        <w:rPr>
          <w:rFonts w:asciiTheme="minorHAnsi" w:hAnsiTheme="minorHAnsi" w:cstheme="minorHAnsi"/>
          <w:b/>
          <w:bCs/>
          <w:sz w:val="20"/>
          <w:szCs w:val="20"/>
        </w:rPr>
        <w:lastRenderedPageBreak/>
        <w:t xml:space="preserve">                                                            ПРИЛОЖЕНИЕ № 5</w:t>
      </w:r>
    </w:p>
    <w:p w:rsidR="00BC48EF" w:rsidRPr="00BC48EF" w:rsidRDefault="00BC48EF" w:rsidP="00BC48EF">
      <w:pPr>
        <w:pStyle w:val="a5"/>
        <w:jc w:val="right"/>
        <w:rPr>
          <w:rFonts w:asciiTheme="minorHAnsi" w:hAnsiTheme="minorHAnsi" w:cstheme="minorHAnsi"/>
          <w:b/>
          <w:bCs/>
          <w:sz w:val="20"/>
          <w:szCs w:val="20"/>
        </w:rPr>
      </w:pPr>
      <w:r w:rsidRPr="00BC48EF">
        <w:rPr>
          <w:rFonts w:asciiTheme="minorHAnsi" w:hAnsiTheme="minorHAnsi" w:cstheme="minorHAnsi"/>
          <w:b/>
          <w:bCs/>
          <w:sz w:val="20"/>
          <w:szCs w:val="20"/>
        </w:rPr>
        <w:t xml:space="preserve">                                                                             </w:t>
      </w:r>
      <w:proofErr w:type="gramStart"/>
      <w:r w:rsidRPr="00BC48EF">
        <w:rPr>
          <w:rFonts w:asciiTheme="minorHAnsi" w:hAnsiTheme="minorHAnsi" w:cstheme="minorHAnsi"/>
          <w:b/>
          <w:bCs/>
          <w:sz w:val="20"/>
          <w:szCs w:val="20"/>
        </w:rPr>
        <w:t>К  решению</w:t>
      </w:r>
      <w:proofErr w:type="gramEnd"/>
      <w:r w:rsidRPr="00BC48EF">
        <w:rPr>
          <w:rFonts w:asciiTheme="minorHAnsi" w:hAnsiTheme="minorHAnsi" w:cstheme="minorHAnsi"/>
          <w:b/>
          <w:bCs/>
          <w:sz w:val="20"/>
          <w:szCs w:val="20"/>
        </w:rPr>
        <w:t xml:space="preserve"> внеочередной третьей  сессии  пятого  созыва</w:t>
      </w:r>
    </w:p>
    <w:p w:rsidR="00BC48EF" w:rsidRPr="00BC48EF" w:rsidRDefault="00BC48EF" w:rsidP="00BC48EF">
      <w:pPr>
        <w:pStyle w:val="a5"/>
        <w:jc w:val="right"/>
        <w:rPr>
          <w:rFonts w:asciiTheme="minorHAnsi" w:hAnsiTheme="minorHAnsi" w:cstheme="minorHAnsi"/>
          <w:b/>
          <w:bCs/>
          <w:sz w:val="20"/>
          <w:szCs w:val="20"/>
        </w:rPr>
      </w:pPr>
      <w:r w:rsidRPr="00BC48EF">
        <w:rPr>
          <w:rFonts w:asciiTheme="minorHAnsi" w:hAnsiTheme="minorHAnsi" w:cstheme="minorHAnsi"/>
          <w:b/>
          <w:bCs/>
          <w:sz w:val="20"/>
          <w:szCs w:val="20"/>
        </w:rPr>
        <w:t xml:space="preserve">                                                           Совета </w:t>
      </w:r>
      <w:proofErr w:type="gramStart"/>
      <w:r w:rsidRPr="00BC48EF">
        <w:rPr>
          <w:rFonts w:asciiTheme="minorHAnsi" w:hAnsiTheme="minorHAnsi" w:cstheme="minorHAnsi"/>
          <w:b/>
          <w:bCs/>
          <w:sz w:val="20"/>
          <w:szCs w:val="20"/>
        </w:rPr>
        <w:t xml:space="preserve">депутатов  </w:t>
      </w:r>
      <w:proofErr w:type="spellStart"/>
      <w:r w:rsidRPr="00BC48EF">
        <w:rPr>
          <w:rFonts w:asciiTheme="minorHAnsi" w:hAnsiTheme="minorHAnsi" w:cstheme="minorHAnsi"/>
          <w:b/>
          <w:bCs/>
          <w:sz w:val="20"/>
          <w:szCs w:val="20"/>
        </w:rPr>
        <w:t>Новопервомайского</w:t>
      </w:r>
      <w:proofErr w:type="spellEnd"/>
      <w:proofErr w:type="gramEnd"/>
      <w:r w:rsidRPr="00BC48EF">
        <w:rPr>
          <w:rFonts w:asciiTheme="minorHAnsi" w:hAnsiTheme="minorHAnsi" w:cstheme="minorHAnsi"/>
          <w:b/>
          <w:bCs/>
          <w:sz w:val="20"/>
          <w:szCs w:val="20"/>
        </w:rPr>
        <w:t xml:space="preserve"> сельсовета</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bCs/>
          <w:sz w:val="20"/>
          <w:szCs w:val="20"/>
        </w:rPr>
        <w:t xml:space="preserve">                                                          от 30.11.2015г</w:t>
      </w:r>
      <w:r w:rsidRPr="00BC48EF">
        <w:rPr>
          <w:rFonts w:asciiTheme="minorHAnsi" w:hAnsiTheme="minorHAnsi" w:cstheme="minorHAnsi"/>
          <w:b/>
          <w:sz w:val="20"/>
          <w:szCs w:val="20"/>
        </w:rPr>
        <w:t xml:space="preserve">«О внесении изменений в решение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пятьдесят </w:t>
      </w:r>
      <w:proofErr w:type="gramStart"/>
      <w:r w:rsidRPr="00BC48EF">
        <w:rPr>
          <w:rFonts w:asciiTheme="minorHAnsi" w:hAnsiTheme="minorHAnsi" w:cstheme="minorHAnsi"/>
          <w:b/>
          <w:sz w:val="20"/>
          <w:szCs w:val="20"/>
        </w:rPr>
        <w:t>седьмой  сессии</w:t>
      </w:r>
      <w:proofErr w:type="gramEnd"/>
      <w:r w:rsidRPr="00BC48EF">
        <w:rPr>
          <w:rFonts w:asciiTheme="minorHAnsi" w:hAnsiTheme="minorHAnsi" w:cstheme="minorHAnsi"/>
          <w:b/>
          <w:sz w:val="20"/>
          <w:szCs w:val="20"/>
        </w:rPr>
        <w:t xml:space="preserve"> четвертого созыва Совета депутатов</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w:t>
      </w:r>
      <w:proofErr w:type="spellStart"/>
      <w:r w:rsidRPr="00BC48EF">
        <w:rPr>
          <w:rFonts w:asciiTheme="minorHAnsi" w:hAnsiTheme="minorHAnsi" w:cstheme="minorHAnsi"/>
          <w:b/>
          <w:sz w:val="20"/>
          <w:szCs w:val="20"/>
        </w:rPr>
        <w:t>Новопервомайского</w:t>
      </w:r>
      <w:proofErr w:type="spellEnd"/>
      <w:r w:rsidRPr="00BC48EF">
        <w:rPr>
          <w:rFonts w:asciiTheme="minorHAnsi" w:hAnsiTheme="minorHAnsi" w:cstheme="minorHAnsi"/>
          <w:b/>
          <w:sz w:val="20"/>
          <w:szCs w:val="20"/>
        </w:rPr>
        <w:t xml:space="preserve"> сельсовета Татарского района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Новосибирской области от 25.12.2014 года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«О бюджете </w:t>
      </w:r>
      <w:proofErr w:type="spellStart"/>
      <w:r w:rsidRPr="00BC48EF">
        <w:rPr>
          <w:rFonts w:asciiTheme="minorHAnsi" w:hAnsiTheme="minorHAnsi" w:cstheme="minorHAnsi"/>
          <w:b/>
          <w:sz w:val="20"/>
          <w:szCs w:val="20"/>
        </w:rPr>
        <w:t>Новопервомайского</w:t>
      </w:r>
      <w:proofErr w:type="spellEnd"/>
      <w:r w:rsidRPr="00BC48EF">
        <w:rPr>
          <w:rFonts w:asciiTheme="minorHAnsi" w:hAnsiTheme="minorHAnsi" w:cstheme="minorHAnsi"/>
          <w:b/>
          <w:sz w:val="20"/>
          <w:szCs w:val="20"/>
        </w:rPr>
        <w:t xml:space="preserve"> сельсовета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Татарского района Новосибирской </w:t>
      </w:r>
      <w:proofErr w:type="gramStart"/>
      <w:r w:rsidRPr="00BC48EF">
        <w:rPr>
          <w:rFonts w:asciiTheme="minorHAnsi" w:hAnsiTheme="minorHAnsi" w:cstheme="minorHAnsi"/>
          <w:b/>
          <w:sz w:val="20"/>
          <w:szCs w:val="20"/>
        </w:rPr>
        <w:t>области  на</w:t>
      </w:r>
      <w:proofErr w:type="gramEnd"/>
      <w:r w:rsidRPr="00BC48EF">
        <w:rPr>
          <w:rFonts w:asciiTheme="minorHAnsi" w:hAnsiTheme="minorHAnsi" w:cstheme="minorHAnsi"/>
          <w:b/>
          <w:sz w:val="20"/>
          <w:szCs w:val="20"/>
        </w:rPr>
        <w:t xml:space="preserve"> 2015 год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и плановый период 2016 и 2017 годов»</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Ведомственная структура расходов местного бюджета</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на 2015 год и плановый период 2016 и 2017 годов</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Таблица 1</w:t>
      </w:r>
    </w:p>
    <w:p w:rsidR="00BC48EF" w:rsidRPr="00BC48EF" w:rsidRDefault="00BC48EF" w:rsidP="00BC48EF">
      <w:pPr>
        <w:pStyle w:val="a5"/>
        <w:jc w:val="center"/>
        <w:rPr>
          <w:rFonts w:asciiTheme="minorHAnsi" w:hAnsiTheme="minorHAnsi" w:cstheme="minorHAnsi"/>
          <w:b/>
          <w:sz w:val="20"/>
          <w:szCs w:val="20"/>
        </w:rPr>
      </w:pPr>
      <w:r w:rsidRPr="00BC48EF">
        <w:rPr>
          <w:rFonts w:asciiTheme="minorHAnsi" w:hAnsiTheme="minorHAnsi" w:cstheme="minorHAnsi"/>
          <w:b/>
          <w:sz w:val="20"/>
          <w:szCs w:val="20"/>
        </w:rPr>
        <w:t>Ведомственная структура расходов местного бюджета на 2015год</w:t>
      </w:r>
    </w:p>
    <w:p w:rsidR="00BC48EF" w:rsidRPr="00BC48EF" w:rsidRDefault="00BC48EF" w:rsidP="00BC48EF">
      <w:pPr>
        <w:pStyle w:val="a5"/>
        <w:rPr>
          <w:rFonts w:asciiTheme="minorHAnsi" w:hAnsiTheme="minorHAnsi" w:cstheme="minorHAnsi"/>
          <w:b/>
          <w:sz w:val="20"/>
          <w:szCs w:val="20"/>
        </w:rPr>
      </w:pPr>
      <w:r w:rsidRPr="00BC48EF">
        <w:rPr>
          <w:rFonts w:asciiTheme="minorHAnsi" w:hAnsiTheme="minorHAnsi" w:cstheme="minorHAnsi"/>
          <w:b/>
          <w:sz w:val="20"/>
          <w:szCs w:val="20"/>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743"/>
        <w:gridCol w:w="540"/>
        <w:gridCol w:w="900"/>
        <w:gridCol w:w="1260"/>
        <w:gridCol w:w="900"/>
        <w:gridCol w:w="1183"/>
      </w:tblGrid>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Наименование</w:t>
            </w:r>
          </w:p>
        </w:tc>
        <w:tc>
          <w:tcPr>
            <w:tcW w:w="743"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ГРБС</w:t>
            </w:r>
          </w:p>
        </w:tc>
        <w:tc>
          <w:tcPr>
            <w:tcW w:w="540"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РЗ</w:t>
            </w:r>
          </w:p>
        </w:tc>
        <w:tc>
          <w:tcPr>
            <w:tcW w:w="900"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ПР</w:t>
            </w:r>
          </w:p>
        </w:tc>
        <w:tc>
          <w:tcPr>
            <w:tcW w:w="1260"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ЦСР</w:t>
            </w:r>
          </w:p>
        </w:tc>
        <w:tc>
          <w:tcPr>
            <w:tcW w:w="900"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ВР</w:t>
            </w:r>
          </w:p>
        </w:tc>
        <w:tc>
          <w:tcPr>
            <w:tcW w:w="1183"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Сумма</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proofErr w:type="gramStart"/>
            <w:r w:rsidRPr="00BC48EF">
              <w:rPr>
                <w:rFonts w:asciiTheme="minorHAnsi" w:hAnsiTheme="minorHAnsi" w:cstheme="minorHAnsi"/>
                <w:b/>
                <w:sz w:val="16"/>
                <w:szCs w:val="16"/>
              </w:rPr>
              <w:t xml:space="preserve">администрация  </w:t>
            </w:r>
            <w:proofErr w:type="spellStart"/>
            <w:r w:rsidRPr="00BC48EF">
              <w:rPr>
                <w:rFonts w:asciiTheme="minorHAnsi" w:hAnsiTheme="minorHAnsi" w:cstheme="minorHAnsi"/>
                <w:b/>
                <w:sz w:val="16"/>
                <w:szCs w:val="16"/>
              </w:rPr>
              <w:t>Новопервомайского</w:t>
            </w:r>
            <w:proofErr w:type="spellEnd"/>
            <w:proofErr w:type="gramEnd"/>
            <w:r w:rsidRPr="00BC48EF">
              <w:rPr>
                <w:rFonts w:asciiTheme="minorHAnsi" w:hAnsiTheme="minorHAnsi" w:cstheme="minorHAnsi"/>
                <w:b/>
                <w:sz w:val="16"/>
                <w:szCs w:val="16"/>
              </w:rPr>
              <w:t xml:space="preserve"> сельсовета Татарского района Новосибирской области</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24463,0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ОБЩЕГОСУДАРСТВЕННЫЕ ВОПРОСЫ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2598,1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 xml:space="preserve">Функционирование высшего должностного лица субъекта РФ и муниципального образования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Обеспечение деятельности главы органа муниципального самоуправления</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государственных (муниципальных) органов</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464,3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Функционирование Правительства РФ, высших исполнительных органов государственной власти субъектов РФ, местных администраций</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1896,5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 xml:space="preserve">Государственная программа Новосибирской области "Юстиция" на 2014 - 2020 годы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05.0.7019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05.0.7019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05.0.7019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1896,4</w:t>
            </w:r>
          </w:p>
        </w:tc>
      </w:tr>
      <w:tr w:rsidR="00BC48EF" w:rsidRPr="00BC48EF" w:rsidTr="00C50849">
        <w:trPr>
          <w:trHeight w:val="508"/>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Обеспечение деятельности администрации муниципальных образований</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1825,1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1280,9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государственных (муниципальных) органов</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1280,9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562,0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562,0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бюджетные ассигнования</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53,5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Уплата налогов, сборов и иных платежей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04</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850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53,5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06</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79,6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06</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79,6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Передача полномочий контрольно-счетного органа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06</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99.0.5001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79,6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Межбюджетные трансферты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06</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99.0.5001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79,6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межбюджетные трансферты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06</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99.0.5001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79,6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Обеспечение проведения выборов и референдумов</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07</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96,0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Проведение выборов законодательные (представительные) органы государственной власти субъектов РФ</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07</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99.0.5201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96,0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07</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99.0.5201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96,0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07</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99.0.5201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96,0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Резервные фонды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lastRenderedPageBreak/>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Резервный фонд администрации муниципального образования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rPr>
          <w:trHeight w:val="152"/>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бюджетные ассигнования</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Резервные средства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870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Другие общегосударственные вопросы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61,6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61,6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Мероприятия в сфере общегосударственных вопросов, осуществляемые органами местного самоуправления</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99.0.5204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Национальная оборона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77,3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color w:val="000000"/>
                <w:sz w:val="16"/>
                <w:szCs w:val="16"/>
              </w:rPr>
            </w:pPr>
            <w:proofErr w:type="spellStart"/>
            <w:r w:rsidRPr="00BC48EF">
              <w:rPr>
                <w:rFonts w:asciiTheme="minorHAnsi" w:hAnsiTheme="minorHAnsi" w:cstheme="minorHAnsi"/>
                <w:b/>
                <w:color w:val="000000"/>
                <w:sz w:val="16"/>
                <w:szCs w:val="16"/>
                <w:lang w:val="en-US"/>
              </w:rPr>
              <w:t>Мобилизационная</w:t>
            </w:r>
            <w:proofErr w:type="spellEnd"/>
            <w:r w:rsidRPr="00BC48EF">
              <w:rPr>
                <w:rFonts w:asciiTheme="minorHAnsi" w:hAnsiTheme="minorHAnsi" w:cstheme="minorHAnsi"/>
                <w:b/>
                <w:color w:val="000000"/>
                <w:sz w:val="16"/>
                <w:szCs w:val="16"/>
                <w:lang w:val="en-US"/>
              </w:rPr>
              <w:t xml:space="preserve">  и </w:t>
            </w:r>
            <w:proofErr w:type="spellStart"/>
            <w:r w:rsidRPr="00BC48EF">
              <w:rPr>
                <w:rFonts w:asciiTheme="minorHAnsi" w:hAnsiTheme="minorHAnsi" w:cstheme="minorHAnsi"/>
                <w:b/>
                <w:color w:val="000000"/>
                <w:sz w:val="16"/>
                <w:szCs w:val="16"/>
                <w:lang w:val="en-US"/>
              </w:rPr>
              <w:t>вневойсковая</w:t>
            </w:r>
            <w:proofErr w:type="spellEnd"/>
            <w:r w:rsidRPr="00BC48EF">
              <w:rPr>
                <w:rFonts w:asciiTheme="minorHAnsi" w:hAnsiTheme="minorHAnsi" w:cstheme="minorHAnsi"/>
                <w:b/>
                <w:color w:val="000000"/>
                <w:sz w:val="16"/>
                <w:szCs w:val="16"/>
                <w:lang w:val="en-US"/>
              </w:rPr>
              <w:t xml:space="preserve"> </w:t>
            </w:r>
            <w:proofErr w:type="spellStart"/>
            <w:r w:rsidRPr="00BC48EF">
              <w:rPr>
                <w:rFonts w:asciiTheme="minorHAnsi" w:hAnsiTheme="minorHAnsi" w:cstheme="minorHAnsi"/>
                <w:b/>
                <w:color w:val="000000"/>
                <w:sz w:val="16"/>
                <w:szCs w:val="16"/>
                <w:lang w:val="en-US"/>
              </w:rPr>
              <w:t>подготовка</w:t>
            </w:r>
            <w:proofErr w:type="spellEnd"/>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77,3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77,3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Расходы на осуществление первичного воинского учета на территориях, где отсутствуют военные комиссариаты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77,3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выплаты персоналу государственных (муниципальных) органов</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99.0.5118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Национальная безопасность и правоохранительная деятельность</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14,5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Защита населения и территории от чрезвычайных ситуаций природного и техногенного характера, гражданская оборона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14,5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Государственная программа Новосибирской области Управление государственными финансами в Новосибирской области на 2014 - 2019 годы"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12,6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Резервный фонд Правительства Новосибирской области</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03.0.2054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12,6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03.0.2054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03.0.2054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12,6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Мероприятия по предупреждению и ликвидации чрезвычайных ситуаций, стихийных бедствий и их последствий</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99.0.5307</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99.0.5307</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99.0.5307</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proofErr w:type="gramStart"/>
            <w:r w:rsidRPr="00BC48EF">
              <w:rPr>
                <w:rFonts w:asciiTheme="minorHAnsi" w:hAnsiTheme="minorHAnsi" w:cstheme="minorHAnsi"/>
                <w:b/>
                <w:color w:val="000000"/>
                <w:sz w:val="16"/>
                <w:szCs w:val="16"/>
              </w:rPr>
              <w:t>Национальная  экономика</w:t>
            </w:r>
            <w:proofErr w:type="gramEnd"/>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4235,5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Дорожное хозяйство (дорожные фонды)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4235,5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Государственная программа Новосибирской области "Развитие автомобильных дорог регионального, межмуниципального и местного значения в Новосибирской области"</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61.0.0000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2750,0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Реализация мероприятий государственной программы Новосибирской </w:t>
            </w:r>
            <w:proofErr w:type="gramStart"/>
            <w:r w:rsidRPr="00BC48EF">
              <w:rPr>
                <w:rFonts w:asciiTheme="minorHAnsi" w:hAnsiTheme="minorHAnsi" w:cstheme="minorHAnsi"/>
                <w:sz w:val="16"/>
                <w:szCs w:val="16"/>
              </w:rPr>
              <w:t>области  "</w:t>
            </w:r>
            <w:proofErr w:type="gramEnd"/>
            <w:r w:rsidRPr="00BC48EF">
              <w:rPr>
                <w:rFonts w:asciiTheme="minorHAnsi" w:hAnsiTheme="minorHAnsi" w:cstheme="minorHAnsi"/>
                <w:sz w:val="16"/>
                <w:szCs w:val="16"/>
              </w:rPr>
              <w:t>Развитие автомобильных дорог регионального, межмуниципального и местного значения в Новосибирской области"</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61.0.7076</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2750,0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61.0.7076</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2750,0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61.0.7076</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2750,0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1485,5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Строительство, </w:t>
            </w:r>
            <w:proofErr w:type="gramStart"/>
            <w:r w:rsidRPr="00BC48EF">
              <w:rPr>
                <w:rFonts w:asciiTheme="minorHAnsi" w:hAnsiTheme="minorHAnsi" w:cstheme="minorHAnsi"/>
                <w:sz w:val="16"/>
                <w:szCs w:val="16"/>
              </w:rPr>
              <w:t>модернизация ,</w:t>
            </w:r>
            <w:proofErr w:type="gramEnd"/>
            <w:r w:rsidRPr="00BC48EF">
              <w:rPr>
                <w:rFonts w:asciiTheme="minorHAnsi" w:hAnsiTheme="minorHAnsi" w:cstheme="minorHAnsi"/>
                <w:sz w:val="16"/>
                <w:szCs w:val="16"/>
              </w:rPr>
              <w:t xml:space="preserve">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1485,5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564,9</w:t>
            </w:r>
          </w:p>
        </w:tc>
      </w:tr>
      <w:tr w:rsidR="00BC48EF" w:rsidRPr="00BC48EF" w:rsidTr="00C50849">
        <w:trPr>
          <w:trHeight w:val="224"/>
        </w:trPr>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564,9</w:t>
            </w:r>
          </w:p>
        </w:tc>
      </w:tr>
      <w:tr w:rsidR="00BC48EF" w:rsidRPr="00BC48EF" w:rsidTr="00C50849">
        <w:trPr>
          <w:trHeight w:val="224"/>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Межбюджетные трансферты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920,6</w:t>
            </w:r>
          </w:p>
        </w:tc>
      </w:tr>
      <w:tr w:rsidR="00BC48EF" w:rsidRPr="00BC48EF" w:rsidTr="00C50849">
        <w:trPr>
          <w:trHeight w:val="224"/>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межбюджетные трансферты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09</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99.0.5401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920,6</w:t>
            </w:r>
          </w:p>
        </w:tc>
      </w:tr>
      <w:tr w:rsidR="00BC48EF" w:rsidRPr="00BC48EF" w:rsidTr="00C50849">
        <w:trPr>
          <w:trHeight w:val="179"/>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color w:val="000000"/>
                <w:sz w:val="16"/>
                <w:szCs w:val="16"/>
              </w:rPr>
              <w:t>Жилищно-коммунальное хозяйство</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14030,2</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Жилищное хозяйство</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lastRenderedPageBreak/>
              <w:t>Мероприятия в области жилищного хозяйства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Коммунальное хозяйство</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13497,2</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Государственная программа Новосибирской области "Управление государственными финансами в Новосибирской области на 2014 – 2019 годы"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03.0.0000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1406,4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03.0.7051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756,4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03.0.7051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756,4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03.0.7051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756,4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Бюджетные инвестиции</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03.0.7051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Бюджетные инвестиции в объекты государственной (муниципальной) собственности государственным (муниципальным) учреждениям</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 xml:space="preserve">   03.0.7051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410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Государственная программа Новосибирской области " Жилищно-коммунальное хозяйство Новосибирской области в 2015-2020 годах"</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Cs/>
                <w:sz w:val="16"/>
                <w:szCs w:val="16"/>
              </w:rPr>
              <w:t xml:space="preserve"> </w:t>
            </w: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11521,6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 xml:space="preserve">Реализация мероприятий по подготовке объектов ЖКХ в рамках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2015-2020годах"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09.1.7043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бюджетные ассигнования</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09.1.7043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Субсидии юридическим лицам (кроме некоммерческих организаций), индивидуальным предпринимателям, физическим лицам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09.1.7043</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810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Подпрограмма "Чистая вода" государственной программы Новосибирской области "Жилищно-коммунальное хозяйство Новосибирской области в 2015-2020 годах"</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09.4.0000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11371,6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мероприятия в рамках подпрограммы "Чистая вода"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09.4.7064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11371,6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Бюджетные инвестиции</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09.4.7064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11371,6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Бюджетные инвестиции в объекты государственной (муниципальной) собственности государственным (муниципальным) учреждениям</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09.4.7064</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410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11371,6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554,3</w:t>
            </w:r>
          </w:p>
        </w:tc>
      </w:tr>
      <w:tr w:rsidR="00BC48EF" w:rsidRPr="00BC48EF" w:rsidTr="00C50849">
        <w:trPr>
          <w:trHeight w:val="330"/>
        </w:trPr>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Мероприятия в области коммунального хозяйства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554,3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554,3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554,3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бюджетные ассигнования</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14,9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Уплата налогов, сборов и иных платежей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02</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99.0.5419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850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14,9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Благоустройство</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515,5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515,5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Освещение улиц и установка указателей с </w:t>
            </w:r>
            <w:proofErr w:type="spellStart"/>
            <w:r w:rsidRPr="00BC48EF">
              <w:rPr>
                <w:rFonts w:asciiTheme="minorHAnsi" w:hAnsiTheme="minorHAnsi" w:cstheme="minorHAnsi"/>
                <w:sz w:val="16"/>
                <w:szCs w:val="16"/>
              </w:rPr>
              <w:t>назваваниями</w:t>
            </w:r>
            <w:proofErr w:type="spellEnd"/>
            <w:r w:rsidRPr="00BC48EF">
              <w:rPr>
                <w:rFonts w:asciiTheme="minorHAnsi" w:hAnsiTheme="minorHAnsi" w:cstheme="minorHAnsi"/>
                <w:sz w:val="16"/>
                <w:szCs w:val="16"/>
              </w:rPr>
              <w:t xml:space="preserve"> улиц и номерами домов на территории муниципальных образований</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470,9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470,9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bCs/>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99.0.5422</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470,9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Прочие мероприятия по благоустройству муниципальных образований</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470,9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44,6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99.0.5429</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color w:val="000000"/>
                <w:sz w:val="16"/>
                <w:szCs w:val="16"/>
              </w:rPr>
            </w:pPr>
            <w:r w:rsidRPr="00BC48EF">
              <w:rPr>
                <w:rFonts w:asciiTheme="minorHAnsi" w:hAnsiTheme="minorHAnsi" w:cstheme="minorHAnsi"/>
                <w:color w:val="000000"/>
                <w:sz w:val="16"/>
                <w:szCs w:val="16"/>
              </w:rPr>
              <w:t>44,6</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 xml:space="preserve">Культура, кинематография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3408,4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Культура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3408,4</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Государственная программа Новосибирской области "Управление государственными финансами в Новосибирской области на 2014 - 2019 годы"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03.0.0000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1067,5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03.0.7051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1067,5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Предоставление </w:t>
            </w:r>
            <w:proofErr w:type="gramStart"/>
            <w:r w:rsidRPr="00BC48EF">
              <w:rPr>
                <w:rFonts w:asciiTheme="minorHAnsi" w:hAnsiTheme="minorHAnsi" w:cstheme="minorHAnsi"/>
                <w:sz w:val="16"/>
                <w:szCs w:val="16"/>
              </w:rPr>
              <w:t>субсидий  бюджетным</w:t>
            </w:r>
            <w:proofErr w:type="gramEnd"/>
            <w:r w:rsidRPr="00BC48EF">
              <w:rPr>
                <w:rFonts w:asciiTheme="minorHAnsi" w:hAnsiTheme="minorHAnsi" w:cstheme="minorHAnsi"/>
                <w:sz w:val="16"/>
                <w:szCs w:val="16"/>
              </w:rPr>
              <w:t xml:space="preserve">, автономным </w:t>
            </w:r>
            <w:r w:rsidRPr="00BC48EF">
              <w:rPr>
                <w:rFonts w:asciiTheme="minorHAnsi" w:hAnsiTheme="minorHAnsi" w:cstheme="minorHAnsi"/>
                <w:sz w:val="16"/>
                <w:szCs w:val="16"/>
              </w:rPr>
              <w:lastRenderedPageBreak/>
              <w:t>учреждениям и иным некоммерческим организациям</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lastRenderedPageBreak/>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03.0.7051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1067,5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lastRenderedPageBreak/>
              <w:t>Субсидии бюджетным учреждениям</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03.0.7051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1067,5</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Расходы в сфере культуры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Иные межбюджетные трансферты на государственную поддержку лучших работников муниципальных учреждений культуры, находящихся на территориях сельских поселений</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1105148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Предоставление </w:t>
            </w:r>
            <w:proofErr w:type="gramStart"/>
            <w:r w:rsidRPr="00BC48EF">
              <w:rPr>
                <w:rFonts w:asciiTheme="minorHAnsi" w:hAnsiTheme="minorHAnsi" w:cstheme="minorHAnsi"/>
                <w:sz w:val="16"/>
                <w:szCs w:val="16"/>
              </w:rPr>
              <w:t>субсидий  бюджетным</w:t>
            </w:r>
            <w:proofErr w:type="gramEnd"/>
            <w:r w:rsidRPr="00BC48EF">
              <w:rPr>
                <w:rFonts w:asciiTheme="minorHAnsi" w:hAnsiTheme="minorHAnsi" w:cstheme="minorHAnsi"/>
                <w:sz w:val="16"/>
                <w:szCs w:val="16"/>
              </w:rPr>
              <w:t>, автономным учреждениям и иным некоммерческим организациям</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1105148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Субсидии бюджетным учреждениям</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1105148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50,0</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2590,9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Расходы на обеспечение деятельности домов культуры</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99.0.5521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2290,9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Предоставление </w:t>
            </w:r>
            <w:proofErr w:type="gramStart"/>
            <w:r w:rsidRPr="00BC48EF">
              <w:rPr>
                <w:rFonts w:asciiTheme="minorHAnsi" w:hAnsiTheme="minorHAnsi" w:cstheme="minorHAnsi"/>
                <w:sz w:val="16"/>
                <w:szCs w:val="16"/>
              </w:rPr>
              <w:t>субсидий  бюджетным</w:t>
            </w:r>
            <w:proofErr w:type="gramEnd"/>
            <w:r w:rsidRPr="00BC48EF">
              <w:rPr>
                <w:rFonts w:asciiTheme="minorHAnsi" w:hAnsiTheme="minorHAnsi" w:cstheme="minorHAnsi"/>
                <w:sz w:val="16"/>
                <w:szCs w:val="16"/>
              </w:rPr>
              <w:t>, автономным учреждениям и иным некоммерческим организациям</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99.0.5521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2290,9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Субсидии бюджетным учреждениям</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99.0.5521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610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2290,9</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Социальная политика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Пенсионное обеспечение</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Доплаты к пенсиям муниципальных служащих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99.0.5801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Социальное обеспечение и иные выплаты населению</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99.0.5801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300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Публичные нормативные социальные выплаты гражданам </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99.0.5801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310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80,7</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Физическая культура и спорт</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color w:val="000000"/>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bottom"/>
          </w:tcPr>
          <w:p w:rsidR="00BC48EF" w:rsidRPr="00BC48EF" w:rsidRDefault="00BC48EF" w:rsidP="00BC48EF">
            <w:pPr>
              <w:pStyle w:val="a5"/>
              <w:rPr>
                <w:rFonts w:asciiTheme="minorHAnsi" w:hAnsiTheme="minorHAnsi" w:cstheme="minorHAnsi"/>
                <w:b/>
                <w:color w:val="000000"/>
                <w:sz w:val="16"/>
                <w:szCs w:val="16"/>
              </w:rPr>
            </w:pPr>
            <w:r w:rsidRPr="00BC48EF">
              <w:rPr>
                <w:rFonts w:asciiTheme="minorHAnsi" w:hAnsiTheme="minorHAnsi" w:cstheme="minorHAnsi"/>
                <w:b/>
                <w:color w:val="000000"/>
                <w:sz w:val="16"/>
                <w:szCs w:val="16"/>
              </w:rPr>
              <w:t>Другие вопросы в области физической культуры и спорта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05</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05</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r w:rsidRPr="00BC48EF">
              <w:rPr>
                <w:rFonts w:asciiTheme="minorHAnsi" w:hAnsiTheme="minorHAnsi" w:cstheme="minorHAnsi"/>
                <w:b/>
                <w:bCs/>
                <w:sz w:val="16"/>
                <w:szCs w:val="16"/>
              </w:rPr>
              <w:t>99.0.0000</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
                <w:sz w:val="16"/>
                <w:szCs w:val="16"/>
              </w:rPr>
            </w:pPr>
            <w:r w:rsidRPr="00BC48EF">
              <w:rPr>
                <w:rFonts w:asciiTheme="minorHAnsi" w:hAnsiTheme="minorHAnsi" w:cstheme="minorHAnsi"/>
                <w:b/>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Прочие расходы в сфере физической культуры и спорта</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05</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r w:rsidRPr="00BC48EF">
              <w:rPr>
                <w:rFonts w:asciiTheme="minorHAnsi" w:hAnsiTheme="minorHAnsi" w:cstheme="minorHAnsi"/>
                <w:bCs/>
                <w:sz w:val="16"/>
                <w:szCs w:val="16"/>
              </w:rPr>
              <w:t>99.0.5708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bCs/>
                <w:sz w:val="16"/>
                <w:szCs w:val="16"/>
              </w:rPr>
            </w:pP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p>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99.0.5708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200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18,3</w:t>
            </w:r>
          </w:p>
        </w:tc>
      </w:tr>
      <w:tr w:rsidR="00BC48EF" w:rsidRPr="00BC48EF" w:rsidTr="00C50849">
        <w:tc>
          <w:tcPr>
            <w:tcW w:w="4788"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015</w:t>
            </w:r>
          </w:p>
        </w:tc>
        <w:tc>
          <w:tcPr>
            <w:tcW w:w="54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05</w:t>
            </w:r>
          </w:p>
        </w:tc>
        <w:tc>
          <w:tcPr>
            <w:tcW w:w="126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99.0.5708</w:t>
            </w:r>
          </w:p>
        </w:tc>
        <w:tc>
          <w:tcPr>
            <w:tcW w:w="900"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240</w:t>
            </w:r>
          </w:p>
        </w:tc>
        <w:tc>
          <w:tcPr>
            <w:tcW w:w="1183" w:type="dxa"/>
            <w:tcBorders>
              <w:top w:val="single" w:sz="4" w:space="0" w:color="auto"/>
              <w:left w:val="single" w:sz="4" w:space="0" w:color="auto"/>
              <w:bottom w:val="single" w:sz="4" w:space="0" w:color="auto"/>
              <w:right w:val="single" w:sz="4" w:space="0" w:color="auto"/>
            </w:tcBorders>
            <w:vAlign w:val="center"/>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18,3</w:t>
            </w:r>
          </w:p>
        </w:tc>
      </w:tr>
    </w:tbl>
    <w:p w:rsidR="00BC48EF" w:rsidRPr="00BC48EF" w:rsidRDefault="00BC48EF" w:rsidP="00BC48EF">
      <w:pPr>
        <w:pStyle w:val="a5"/>
        <w:rPr>
          <w:rFonts w:asciiTheme="minorHAnsi" w:hAnsiTheme="minorHAnsi" w:cstheme="minorHAnsi"/>
          <w:b/>
          <w:bCs/>
          <w:sz w:val="20"/>
          <w:szCs w:val="20"/>
        </w:rPr>
      </w:pPr>
    </w:p>
    <w:p w:rsidR="00BC48EF" w:rsidRPr="00BC48EF" w:rsidRDefault="00BC48EF" w:rsidP="00BC48EF">
      <w:pPr>
        <w:pStyle w:val="a5"/>
        <w:jc w:val="right"/>
        <w:rPr>
          <w:rFonts w:asciiTheme="minorHAnsi" w:hAnsiTheme="minorHAnsi" w:cstheme="minorHAnsi"/>
          <w:sz w:val="20"/>
          <w:szCs w:val="20"/>
        </w:rPr>
      </w:pPr>
    </w:p>
    <w:p w:rsidR="00BC48EF" w:rsidRPr="00BC48EF" w:rsidRDefault="00BC48EF" w:rsidP="00BC48EF">
      <w:pPr>
        <w:pStyle w:val="a5"/>
        <w:jc w:val="right"/>
        <w:rPr>
          <w:rFonts w:asciiTheme="minorHAnsi" w:hAnsiTheme="minorHAnsi" w:cstheme="minorHAnsi"/>
          <w:b/>
          <w:bCs/>
          <w:sz w:val="20"/>
          <w:szCs w:val="20"/>
        </w:rPr>
      </w:pPr>
      <w:r w:rsidRPr="00BC48EF">
        <w:rPr>
          <w:rFonts w:asciiTheme="minorHAnsi" w:hAnsiTheme="minorHAnsi" w:cstheme="minorHAnsi"/>
          <w:b/>
          <w:bCs/>
          <w:sz w:val="20"/>
          <w:szCs w:val="20"/>
        </w:rPr>
        <w:t xml:space="preserve">                                                                                                              ПРИЛОЖЕНИЕ №7</w:t>
      </w:r>
    </w:p>
    <w:p w:rsidR="00BC48EF" w:rsidRPr="00BC48EF" w:rsidRDefault="00BC48EF" w:rsidP="00BC48EF">
      <w:pPr>
        <w:pStyle w:val="a5"/>
        <w:jc w:val="right"/>
        <w:rPr>
          <w:rFonts w:asciiTheme="minorHAnsi" w:hAnsiTheme="minorHAnsi" w:cstheme="minorHAnsi"/>
          <w:b/>
          <w:bCs/>
          <w:sz w:val="20"/>
          <w:szCs w:val="20"/>
        </w:rPr>
      </w:pPr>
      <w:r w:rsidRPr="00BC48EF">
        <w:rPr>
          <w:rFonts w:asciiTheme="minorHAnsi" w:hAnsiTheme="minorHAnsi" w:cstheme="minorHAnsi"/>
          <w:b/>
          <w:bCs/>
          <w:sz w:val="20"/>
          <w:szCs w:val="20"/>
        </w:rPr>
        <w:t xml:space="preserve">                                                                            </w:t>
      </w:r>
      <w:proofErr w:type="gramStart"/>
      <w:r w:rsidRPr="00BC48EF">
        <w:rPr>
          <w:rFonts w:asciiTheme="minorHAnsi" w:hAnsiTheme="minorHAnsi" w:cstheme="minorHAnsi"/>
          <w:b/>
          <w:bCs/>
          <w:sz w:val="20"/>
          <w:szCs w:val="20"/>
        </w:rPr>
        <w:t>К  решению</w:t>
      </w:r>
      <w:proofErr w:type="gramEnd"/>
      <w:r w:rsidRPr="00BC48EF">
        <w:rPr>
          <w:rFonts w:asciiTheme="minorHAnsi" w:hAnsiTheme="minorHAnsi" w:cstheme="minorHAnsi"/>
          <w:b/>
          <w:bCs/>
          <w:sz w:val="20"/>
          <w:szCs w:val="20"/>
        </w:rPr>
        <w:t xml:space="preserve"> внеочередной третьей сессии  пятого  созыва</w:t>
      </w:r>
    </w:p>
    <w:p w:rsidR="00BC48EF" w:rsidRPr="00BC48EF" w:rsidRDefault="00BC48EF" w:rsidP="00BC48EF">
      <w:pPr>
        <w:pStyle w:val="a5"/>
        <w:jc w:val="right"/>
        <w:rPr>
          <w:rFonts w:asciiTheme="minorHAnsi" w:hAnsiTheme="minorHAnsi" w:cstheme="minorHAnsi"/>
          <w:b/>
          <w:bCs/>
          <w:sz w:val="20"/>
          <w:szCs w:val="20"/>
        </w:rPr>
      </w:pPr>
      <w:r w:rsidRPr="00BC48EF">
        <w:rPr>
          <w:rFonts w:asciiTheme="minorHAnsi" w:hAnsiTheme="minorHAnsi" w:cstheme="minorHAnsi"/>
          <w:b/>
          <w:bCs/>
          <w:sz w:val="20"/>
          <w:szCs w:val="20"/>
        </w:rPr>
        <w:t xml:space="preserve">                                                             Совета </w:t>
      </w:r>
      <w:proofErr w:type="gramStart"/>
      <w:r w:rsidRPr="00BC48EF">
        <w:rPr>
          <w:rFonts w:asciiTheme="minorHAnsi" w:hAnsiTheme="minorHAnsi" w:cstheme="minorHAnsi"/>
          <w:b/>
          <w:bCs/>
          <w:sz w:val="20"/>
          <w:szCs w:val="20"/>
        </w:rPr>
        <w:t xml:space="preserve">депутатов  </w:t>
      </w:r>
      <w:proofErr w:type="spellStart"/>
      <w:r w:rsidRPr="00BC48EF">
        <w:rPr>
          <w:rFonts w:asciiTheme="minorHAnsi" w:hAnsiTheme="minorHAnsi" w:cstheme="minorHAnsi"/>
          <w:b/>
          <w:bCs/>
          <w:sz w:val="20"/>
          <w:szCs w:val="20"/>
        </w:rPr>
        <w:t>Новопервомайского</w:t>
      </w:r>
      <w:proofErr w:type="spellEnd"/>
      <w:proofErr w:type="gramEnd"/>
      <w:r w:rsidRPr="00BC48EF">
        <w:rPr>
          <w:rFonts w:asciiTheme="minorHAnsi" w:hAnsiTheme="minorHAnsi" w:cstheme="minorHAnsi"/>
          <w:b/>
          <w:bCs/>
          <w:sz w:val="20"/>
          <w:szCs w:val="20"/>
        </w:rPr>
        <w:t xml:space="preserve"> сельсовета</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bCs/>
          <w:sz w:val="20"/>
          <w:szCs w:val="20"/>
        </w:rPr>
        <w:t xml:space="preserve">                                                          от 30.11.2015г</w:t>
      </w:r>
      <w:r w:rsidRPr="00BC48EF">
        <w:rPr>
          <w:rFonts w:asciiTheme="minorHAnsi" w:hAnsiTheme="minorHAnsi" w:cstheme="minorHAnsi"/>
          <w:b/>
          <w:sz w:val="20"/>
          <w:szCs w:val="20"/>
        </w:rPr>
        <w:t xml:space="preserve">«О внесении изменений в решение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пятьдесят </w:t>
      </w:r>
      <w:proofErr w:type="gramStart"/>
      <w:r w:rsidRPr="00BC48EF">
        <w:rPr>
          <w:rFonts w:asciiTheme="minorHAnsi" w:hAnsiTheme="minorHAnsi" w:cstheme="minorHAnsi"/>
          <w:b/>
          <w:sz w:val="20"/>
          <w:szCs w:val="20"/>
        </w:rPr>
        <w:t>седьмой  сессии</w:t>
      </w:r>
      <w:proofErr w:type="gramEnd"/>
      <w:r w:rsidRPr="00BC48EF">
        <w:rPr>
          <w:rFonts w:asciiTheme="minorHAnsi" w:hAnsiTheme="minorHAnsi" w:cstheme="minorHAnsi"/>
          <w:b/>
          <w:sz w:val="20"/>
          <w:szCs w:val="20"/>
        </w:rPr>
        <w:t xml:space="preserve"> четвертого созыва Совета депутатов</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w:t>
      </w:r>
      <w:proofErr w:type="spellStart"/>
      <w:r w:rsidRPr="00BC48EF">
        <w:rPr>
          <w:rFonts w:asciiTheme="minorHAnsi" w:hAnsiTheme="minorHAnsi" w:cstheme="minorHAnsi"/>
          <w:b/>
          <w:sz w:val="20"/>
          <w:szCs w:val="20"/>
        </w:rPr>
        <w:t>Новопервомайского</w:t>
      </w:r>
      <w:proofErr w:type="spellEnd"/>
      <w:r w:rsidRPr="00BC48EF">
        <w:rPr>
          <w:rFonts w:asciiTheme="minorHAnsi" w:hAnsiTheme="minorHAnsi" w:cstheme="minorHAnsi"/>
          <w:b/>
          <w:sz w:val="20"/>
          <w:szCs w:val="20"/>
        </w:rPr>
        <w:t xml:space="preserve"> сельсовета Татарского района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Новосибирской области от 25.12.2014 года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«О бюджете </w:t>
      </w:r>
      <w:proofErr w:type="spellStart"/>
      <w:r w:rsidRPr="00BC48EF">
        <w:rPr>
          <w:rFonts w:asciiTheme="minorHAnsi" w:hAnsiTheme="minorHAnsi" w:cstheme="minorHAnsi"/>
          <w:b/>
          <w:sz w:val="20"/>
          <w:szCs w:val="20"/>
        </w:rPr>
        <w:t>Новопервомайского</w:t>
      </w:r>
      <w:proofErr w:type="spellEnd"/>
      <w:r w:rsidRPr="00BC48EF">
        <w:rPr>
          <w:rFonts w:asciiTheme="minorHAnsi" w:hAnsiTheme="minorHAnsi" w:cstheme="minorHAnsi"/>
          <w:b/>
          <w:sz w:val="20"/>
          <w:szCs w:val="20"/>
        </w:rPr>
        <w:t xml:space="preserve"> сельсовета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Татарского района Новосибирской </w:t>
      </w:r>
      <w:proofErr w:type="gramStart"/>
      <w:r w:rsidRPr="00BC48EF">
        <w:rPr>
          <w:rFonts w:asciiTheme="minorHAnsi" w:hAnsiTheme="minorHAnsi" w:cstheme="minorHAnsi"/>
          <w:b/>
          <w:sz w:val="20"/>
          <w:szCs w:val="20"/>
        </w:rPr>
        <w:t>области  на</w:t>
      </w:r>
      <w:proofErr w:type="gramEnd"/>
      <w:r w:rsidRPr="00BC48EF">
        <w:rPr>
          <w:rFonts w:asciiTheme="minorHAnsi" w:hAnsiTheme="minorHAnsi" w:cstheme="minorHAnsi"/>
          <w:b/>
          <w:sz w:val="20"/>
          <w:szCs w:val="20"/>
        </w:rPr>
        <w:t xml:space="preserve"> 2015 год </w:t>
      </w:r>
    </w:p>
    <w:p w:rsidR="00BC48EF" w:rsidRPr="00BC48EF" w:rsidRDefault="00BC48EF" w:rsidP="00BC48EF">
      <w:pPr>
        <w:pStyle w:val="a5"/>
        <w:jc w:val="right"/>
        <w:rPr>
          <w:rFonts w:asciiTheme="minorHAnsi" w:hAnsiTheme="minorHAnsi" w:cstheme="minorHAnsi"/>
          <w:b/>
          <w:sz w:val="20"/>
          <w:szCs w:val="20"/>
        </w:rPr>
      </w:pPr>
      <w:r w:rsidRPr="00BC48EF">
        <w:rPr>
          <w:rFonts w:asciiTheme="minorHAnsi" w:hAnsiTheme="minorHAnsi" w:cstheme="minorHAnsi"/>
          <w:b/>
          <w:sz w:val="20"/>
          <w:szCs w:val="20"/>
        </w:rPr>
        <w:t xml:space="preserve">                                           и плановый период 2016 и 2017 годов»</w:t>
      </w:r>
    </w:p>
    <w:p w:rsidR="00BC48EF" w:rsidRPr="00BC48EF" w:rsidRDefault="00BC48EF" w:rsidP="00BC48EF">
      <w:pPr>
        <w:pStyle w:val="a5"/>
        <w:rPr>
          <w:rFonts w:asciiTheme="minorHAnsi" w:hAnsiTheme="minorHAnsi" w:cstheme="minorHAnsi"/>
          <w:b/>
          <w:sz w:val="20"/>
          <w:szCs w:val="20"/>
        </w:rPr>
      </w:pPr>
    </w:p>
    <w:tbl>
      <w:tblPr>
        <w:tblW w:w="12960" w:type="dxa"/>
        <w:tblInd w:w="93" w:type="dxa"/>
        <w:tblLook w:val="0000" w:firstRow="0" w:lastRow="0" w:firstColumn="0" w:lastColumn="0" w:noHBand="0" w:noVBand="0"/>
      </w:tblPr>
      <w:tblGrid>
        <w:gridCol w:w="12960"/>
      </w:tblGrid>
      <w:tr w:rsidR="00BC48EF" w:rsidRPr="00BC48EF" w:rsidTr="00C50849">
        <w:trPr>
          <w:trHeight w:val="375"/>
        </w:trPr>
        <w:tc>
          <w:tcPr>
            <w:tcW w:w="12960" w:type="dxa"/>
            <w:tcBorders>
              <w:top w:val="nil"/>
              <w:left w:val="nil"/>
              <w:bottom w:val="nil"/>
              <w:right w:val="nil"/>
            </w:tcBorders>
            <w:shd w:val="clear" w:color="auto" w:fill="auto"/>
            <w:noWrap/>
            <w:vAlign w:val="center"/>
          </w:tcPr>
          <w:p w:rsidR="00BC48EF" w:rsidRPr="00BC48EF" w:rsidRDefault="00BC48EF" w:rsidP="00BC48EF">
            <w:pPr>
              <w:pStyle w:val="a5"/>
              <w:jc w:val="center"/>
              <w:rPr>
                <w:rFonts w:asciiTheme="minorHAnsi" w:hAnsiTheme="minorHAnsi" w:cstheme="minorHAnsi"/>
                <w:b/>
                <w:bCs/>
                <w:sz w:val="20"/>
                <w:szCs w:val="20"/>
              </w:rPr>
            </w:pPr>
            <w:r w:rsidRPr="00BC48EF">
              <w:rPr>
                <w:rFonts w:asciiTheme="minorHAnsi" w:hAnsiTheme="minorHAnsi" w:cstheme="minorHAnsi"/>
                <w:b/>
                <w:bCs/>
                <w:sz w:val="20"/>
                <w:szCs w:val="20"/>
              </w:rPr>
              <w:t>ИСТОЧНИКИ ФИНАНСИРОВАНИЯ ДЕФИЦИТА МЕСТНОГО БЮДЖЕТА</w:t>
            </w:r>
          </w:p>
        </w:tc>
      </w:tr>
      <w:tr w:rsidR="00BC48EF" w:rsidRPr="00BC48EF" w:rsidTr="00C50849">
        <w:trPr>
          <w:trHeight w:val="375"/>
        </w:trPr>
        <w:tc>
          <w:tcPr>
            <w:tcW w:w="12960" w:type="dxa"/>
            <w:tcBorders>
              <w:top w:val="nil"/>
              <w:left w:val="nil"/>
              <w:bottom w:val="nil"/>
              <w:right w:val="nil"/>
            </w:tcBorders>
            <w:shd w:val="clear" w:color="auto" w:fill="auto"/>
            <w:noWrap/>
            <w:vAlign w:val="center"/>
          </w:tcPr>
          <w:p w:rsidR="00BC48EF" w:rsidRPr="00BC48EF" w:rsidRDefault="00BC48EF" w:rsidP="00BC48EF">
            <w:pPr>
              <w:pStyle w:val="a5"/>
              <w:jc w:val="center"/>
              <w:rPr>
                <w:rFonts w:asciiTheme="minorHAnsi" w:hAnsiTheme="minorHAnsi" w:cstheme="minorHAnsi"/>
                <w:b/>
                <w:bCs/>
                <w:sz w:val="20"/>
                <w:szCs w:val="20"/>
              </w:rPr>
            </w:pPr>
            <w:r w:rsidRPr="00BC48EF">
              <w:rPr>
                <w:rFonts w:asciiTheme="minorHAnsi" w:hAnsiTheme="minorHAnsi" w:cstheme="minorHAnsi"/>
                <w:b/>
                <w:bCs/>
                <w:sz w:val="20"/>
                <w:szCs w:val="20"/>
              </w:rPr>
              <w:t>НА 2015 ГОД И ПЛАНОВЫЙ ПЕРИОД 2016 И 2017 ГОДОВ</w:t>
            </w:r>
          </w:p>
        </w:tc>
      </w:tr>
    </w:tbl>
    <w:p w:rsidR="00BC48EF" w:rsidRPr="00BC48EF" w:rsidRDefault="00BC48EF" w:rsidP="00BC48EF">
      <w:pPr>
        <w:pStyle w:val="a5"/>
        <w:jc w:val="center"/>
        <w:rPr>
          <w:rFonts w:asciiTheme="minorHAnsi" w:hAnsiTheme="minorHAnsi" w:cstheme="minorHAnsi"/>
          <w:sz w:val="20"/>
          <w:szCs w:val="20"/>
        </w:rPr>
      </w:pP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                                                                                                              Таблица 1</w:t>
      </w:r>
    </w:p>
    <w:p w:rsidR="00BC48EF" w:rsidRPr="00BC48EF" w:rsidRDefault="00BC48EF" w:rsidP="00BC48EF">
      <w:pPr>
        <w:pStyle w:val="a5"/>
        <w:rPr>
          <w:rFonts w:asciiTheme="minorHAnsi" w:hAnsiTheme="minorHAnsi" w:cstheme="minorHAnsi"/>
          <w:sz w:val="20"/>
          <w:szCs w:val="20"/>
        </w:rPr>
      </w:pPr>
      <w:proofErr w:type="gramStart"/>
      <w:r w:rsidRPr="00BC48EF">
        <w:rPr>
          <w:rFonts w:asciiTheme="minorHAnsi" w:hAnsiTheme="minorHAnsi" w:cstheme="minorHAnsi"/>
          <w:sz w:val="20"/>
          <w:szCs w:val="20"/>
        </w:rPr>
        <w:t>Источники  финансирования</w:t>
      </w:r>
      <w:proofErr w:type="gramEnd"/>
      <w:r w:rsidRPr="00BC48EF">
        <w:rPr>
          <w:rFonts w:asciiTheme="minorHAnsi" w:hAnsiTheme="minorHAnsi" w:cstheme="minorHAnsi"/>
          <w:sz w:val="20"/>
          <w:szCs w:val="20"/>
        </w:rPr>
        <w:t xml:space="preserve"> дефицита  местного бюджета на 2015 год </w:t>
      </w:r>
    </w:p>
    <w:p w:rsidR="00BC48EF" w:rsidRPr="00BC48EF" w:rsidRDefault="00BC48EF" w:rsidP="00BC48EF">
      <w:pPr>
        <w:pStyle w:val="a5"/>
        <w:rPr>
          <w:rFonts w:asciiTheme="minorHAnsi" w:hAnsiTheme="minorHAnsi" w:cstheme="minorHAnsi"/>
          <w:sz w:val="20"/>
          <w:szCs w:val="20"/>
        </w:rPr>
      </w:pPr>
      <w:r w:rsidRPr="00BC48EF">
        <w:rPr>
          <w:rFonts w:asciiTheme="minorHAnsi" w:hAnsiTheme="minorHAnsi" w:cstheme="minorHAnsi"/>
          <w:sz w:val="20"/>
          <w:szCs w:val="20"/>
        </w:rPr>
        <w:t xml:space="preserve">                                                                                                                                                         Тыс.руб.                                                                                                     </w:t>
      </w:r>
    </w:p>
    <w:tbl>
      <w:tblPr>
        <w:tblW w:w="10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2"/>
        <w:gridCol w:w="6235"/>
        <w:gridCol w:w="1005"/>
      </w:tblGrid>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Код </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Наименование кода группы, подгруппы, статьи, вида источника финансирования дефицита бюджетов, кода классификации сектора государственного управления, относящихся к источникам финансирования дефицитов бюджета</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сумма</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01 00 00 00 00 0000 000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Источники внутреннего финансирования дефицита бюджета</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310,9</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01 05 00 00 00 0000 000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Изменение остатков средств на счетах по учету средств бюджета</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310,9</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01 05 00 00 00 0000 500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Увеличение остатков средств бюджетов</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-24152,1</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01 05 02 00 00 0000 500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Увеличение прочих остатков средств бюджетов</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-24152,1</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01 05 02 01 00 0000 510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Увеличение прочих остатков денежных средств бюджетов</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-24152,1</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01 05 02 01 10 0000 510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Увеличение прочих остатков </w:t>
            </w:r>
            <w:proofErr w:type="gramStart"/>
            <w:r w:rsidRPr="00BC48EF">
              <w:rPr>
                <w:rFonts w:asciiTheme="minorHAnsi" w:hAnsiTheme="minorHAnsi" w:cstheme="minorHAnsi"/>
                <w:sz w:val="16"/>
                <w:szCs w:val="16"/>
              </w:rPr>
              <w:t>денежных  средств</w:t>
            </w:r>
            <w:proofErr w:type="gramEnd"/>
            <w:r w:rsidRPr="00BC48EF">
              <w:rPr>
                <w:rFonts w:asciiTheme="minorHAnsi" w:hAnsiTheme="minorHAnsi" w:cstheme="minorHAnsi"/>
                <w:sz w:val="16"/>
                <w:szCs w:val="16"/>
              </w:rPr>
              <w:t xml:space="preserve"> бюджетов поселений</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-24152,1</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01 05 00 00 00 0000 600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Уменьшение остатков средств бюджетов</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24463,0</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01 05 02 00 00 0000 600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Уменьшение прочих остатков средств бюджетов</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24463,0</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01 05 02 01 00 0000 610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Уменьшение прочих остатков денежных средств бюджетов</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24463,0</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 01 05 02 01 10 0000 610</w:t>
            </w:r>
          </w:p>
        </w:tc>
        <w:tc>
          <w:tcPr>
            <w:tcW w:w="623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 xml:space="preserve">Уменьшение прочих остатков </w:t>
            </w:r>
            <w:proofErr w:type="gramStart"/>
            <w:r w:rsidRPr="00BC48EF">
              <w:rPr>
                <w:rFonts w:asciiTheme="minorHAnsi" w:hAnsiTheme="minorHAnsi" w:cstheme="minorHAnsi"/>
                <w:sz w:val="16"/>
                <w:szCs w:val="16"/>
              </w:rPr>
              <w:t>денежных  средств</w:t>
            </w:r>
            <w:proofErr w:type="gramEnd"/>
            <w:r w:rsidRPr="00BC48EF">
              <w:rPr>
                <w:rFonts w:asciiTheme="minorHAnsi" w:hAnsiTheme="minorHAnsi" w:cstheme="minorHAnsi"/>
                <w:sz w:val="16"/>
                <w:szCs w:val="16"/>
              </w:rPr>
              <w:t xml:space="preserve"> бюджетов поселений</w:t>
            </w: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24463,0</w:t>
            </w:r>
          </w:p>
        </w:tc>
      </w:tr>
      <w:tr w:rsidR="00BC48EF" w:rsidRPr="00BC48EF" w:rsidTr="00C50849">
        <w:tc>
          <w:tcPr>
            <w:tcW w:w="3472"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ИТОГО:</w:t>
            </w:r>
          </w:p>
        </w:tc>
        <w:tc>
          <w:tcPr>
            <w:tcW w:w="6235" w:type="dxa"/>
          </w:tcPr>
          <w:p w:rsidR="00BC48EF" w:rsidRPr="00BC48EF" w:rsidRDefault="00BC48EF" w:rsidP="00BC48EF">
            <w:pPr>
              <w:pStyle w:val="a5"/>
              <w:rPr>
                <w:rFonts w:asciiTheme="minorHAnsi" w:hAnsiTheme="minorHAnsi" w:cstheme="minorHAnsi"/>
                <w:sz w:val="16"/>
                <w:szCs w:val="16"/>
              </w:rPr>
            </w:pPr>
          </w:p>
        </w:tc>
        <w:tc>
          <w:tcPr>
            <w:tcW w:w="1005" w:type="dxa"/>
          </w:tcPr>
          <w:p w:rsidR="00BC48EF" w:rsidRPr="00BC48EF" w:rsidRDefault="00BC48EF" w:rsidP="00BC48EF">
            <w:pPr>
              <w:pStyle w:val="a5"/>
              <w:rPr>
                <w:rFonts w:asciiTheme="minorHAnsi" w:hAnsiTheme="minorHAnsi" w:cstheme="minorHAnsi"/>
                <w:sz w:val="16"/>
                <w:szCs w:val="16"/>
              </w:rPr>
            </w:pPr>
            <w:r w:rsidRPr="00BC48EF">
              <w:rPr>
                <w:rFonts w:asciiTheme="minorHAnsi" w:hAnsiTheme="minorHAnsi" w:cstheme="minorHAnsi"/>
                <w:sz w:val="16"/>
                <w:szCs w:val="16"/>
              </w:rPr>
              <w:t>310,9</w:t>
            </w:r>
          </w:p>
        </w:tc>
      </w:tr>
    </w:tbl>
    <w:p w:rsidR="00BC48EF" w:rsidRDefault="00BC48EF" w:rsidP="00BC48EF">
      <w:pPr>
        <w:rPr>
          <w:b/>
          <w:sz w:val="18"/>
          <w:szCs w:val="18"/>
        </w:rPr>
      </w:pPr>
    </w:p>
    <w:p w:rsidR="00BC48EF" w:rsidRDefault="00BC48EF" w:rsidP="00BC48EF">
      <w:pPr>
        <w:rPr>
          <w:sz w:val="28"/>
        </w:rPr>
      </w:pPr>
    </w:p>
    <w:p w:rsidR="00BC48EF" w:rsidRDefault="00BC48EF" w:rsidP="00BC48EF"/>
    <w:p w:rsidR="00BC48EF" w:rsidRDefault="00BC48EF" w:rsidP="00BC48EF">
      <w:pPr>
        <w:rPr>
          <w:b/>
          <w:sz w:val="18"/>
          <w:szCs w:val="18"/>
        </w:rPr>
      </w:pPr>
    </w:p>
    <w:p w:rsidR="00BC48EF" w:rsidRDefault="00BC48EF" w:rsidP="00BC48EF">
      <w:pPr>
        <w:jc w:val="center"/>
        <w:rPr>
          <w:b/>
          <w:bCs/>
        </w:rPr>
      </w:pPr>
      <w:r w:rsidRPr="00BC48EF">
        <w:rPr>
          <w:b/>
          <w:bCs/>
        </w:rPr>
        <w:lastRenderedPageBreak/>
        <w:t xml:space="preserve">                                   </w:t>
      </w:r>
    </w:p>
    <w:p w:rsidR="00BC48EF" w:rsidRPr="00BC48EF" w:rsidRDefault="00BC48EF" w:rsidP="00BC48EF">
      <w:pPr>
        <w:jc w:val="center"/>
        <w:rPr>
          <w:rFonts w:ascii="Times New Roman" w:hAnsi="Times New Roman"/>
        </w:rPr>
      </w:pPr>
      <w:r w:rsidRPr="00BC48EF">
        <w:rPr>
          <w:rFonts w:ascii="Times New Roman" w:hAnsi="Times New Roman"/>
          <w:b/>
        </w:rPr>
        <w:t>КОНТРОЛЬ КАЧЕСТВА ВОДЫ</w:t>
      </w:r>
      <w:r w:rsidRPr="00BC48EF">
        <w:rPr>
          <w:rFonts w:ascii="Times New Roman" w:hAnsi="Times New Roman"/>
        </w:rPr>
        <w:t>.</w:t>
      </w:r>
    </w:p>
    <w:p w:rsidR="00BC48EF" w:rsidRPr="00BC48EF" w:rsidRDefault="00BC48EF" w:rsidP="00BC48EF">
      <w:pPr>
        <w:pStyle w:val="Default"/>
        <w:ind w:firstLine="567"/>
        <w:jc w:val="both"/>
        <w:rPr>
          <w:sz w:val="22"/>
          <w:szCs w:val="22"/>
        </w:rPr>
      </w:pPr>
      <w:r w:rsidRPr="00BC48EF">
        <w:rPr>
          <w:sz w:val="22"/>
          <w:szCs w:val="22"/>
        </w:rPr>
        <w:t>С 1 июля 2015 года вступили в силу Правила осуществления производственного контроля качества и безопасности питьевой воды, горячей воды, утвержденные постановлением Правительства Российской Федерации от 6 января 2015 г. № 10.</w:t>
      </w:r>
    </w:p>
    <w:p w:rsidR="00BC48EF" w:rsidRPr="00BC48EF" w:rsidRDefault="00BC48EF" w:rsidP="00BC48EF">
      <w:pPr>
        <w:pStyle w:val="Default"/>
        <w:ind w:firstLine="567"/>
        <w:jc w:val="both"/>
        <w:rPr>
          <w:sz w:val="22"/>
          <w:szCs w:val="22"/>
        </w:rPr>
      </w:pPr>
      <w:r w:rsidRPr="00BC48EF">
        <w:rPr>
          <w:sz w:val="22"/>
          <w:szCs w:val="22"/>
        </w:rPr>
        <w:t xml:space="preserve">Согласно данным Правилам производственный контроль осуществляется в целях обеспечения качества и безопасности воды в бактериологическом и физическом отношении, безвредности воды по химическому составу, благоприятности органолептических и других свойств воды для человека, в том числе ее температуры, при централизованном водоснабжении и включает в себя: </w:t>
      </w:r>
    </w:p>
    <w:p w:rsidR="00BC48EF" w:rsidRPr="00BC48EF" w:rsidRDefault="00BC48EF" w:rsidP="00BC48EF">
      <w:pPr>
        <w:pStyle w:val="Default"/>
        <w:ind w:firstLine="567"/>
        <w:jc w:val="both"/>
        <w:rPr>
          <w:sz w:val="22"/>
          <w:szCs w:val="22"/>
        </w:rPr>
      </w:pPr>
      <w:r w:rsidRPr="00BC48EF">
        <w:rPr>
          <w:sz w:val="22"/>
          <w:szCs w:val="22"/>
        </w:rPr>
        <w:t xml:space="preserve">а) отбор проб воды; </w:t>
      </w:r>
    </w:p>
    <w:p w:rsidR="00BC48EF" w:rsidRPr="00BC48EF" w:rsidRDefault="00BC48EF" w:rsidP="00BC48EF">
      <w:pPr>
        <w:pStyle w:val="Default"/>
        <w:ind w:firstLine="567"/>
        <w:jc w:val="both"/>
        <w:rPr>
          <w:sz w:val="22"/>
          <w:szCs w:val="22"/>
        </w:rPr>
      </w:pPr>
      <w:r w:rsidRPr="00BC48EF">
        <w:rPr>
          <w:sz w:val="22"/>
          <w:szCs w:val="22"/>
        </w:rPr>
        <w:t xml:space="preserve">б) проведение лабораторных исследований и испытаний на соответствие воды установленным требованиям; </w:t>
      </w:r>
    </w:p>
    <w:p w:rsidR="00BC48EF" w:rsidRPr="00BC48EF" w:rsidRDefault="00BC48EF" w:rsidP="00BC48EF">
      <w:pPr>
        <w:pStyle w:val="Default"/>
        <w:ind w:firstLine="567"/>
        <w:jc w:val="both"/>
        <w:rPr>
          <w:sz w:val="22"/>
          <w:szCs w:val="22"/>
        </w:rPr>
      </w:pPr>
      <w:r w:rsidRPr="00BC48EF">
        <w:rPr>
          <w:sz w:val="22"/>
          <w:szCs w:val="22"/>
        </w:rPr>
        <w:t>в) контроль за выполнением санитарно-противоэпидемических (профилактических) мероприятий в процессе водоснабжения.</w:t>
      </w:r>
    </w:p>
    <w:p w:rsidR="00BC48EF" w:rsidRPr="00BC48EF" w:rsidRDefault="00BC48EF" w:rsidP="00BC48EF">
      <w:pPr>
        <w:ind w:firstLine="567"/>
        <w:contextualSpacing/>
        <w:jc w:val="both"/>
        <w:rPr>
          <w:rFonts w:ascii="Times New Roman" w:hAnsi="Times New Roman"/>
        </w:rPr>
      </w:pPr>
      <w:r w:rsidRPr="00BC48EF">
        <w:rPr>
          <w:rFonts w:ascii="Times New Roman" w:hAnsi="Times New Roman"/>
        </w:rPr>
        <w:t>Производственный контроль осуществляется в соответствии с программой производственного контроля качества воды, которая разрабатывается организацией, осуществляющей водоснабжение, и согласовывается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BC48EF" w:rsidRPr="00BC48EF" w:rsidRDefault="00BC48EF" w:rsidP="00BC48EF">
      <w:pPr>
        <w:ind w:firstLine="567"/>
        <w:contextualSpacing/>
        <w:jc w:val="both"/>
        <w:rPr>
          <w:rFonts w:ascii="Times New Roman" w:hAnsi="Times New Roman"/>
        </w:rPr>
      </w:pPr>
      <w:r w:rsidRPr="00BC48EF">
        <w:rPr>
          <w:rFonts w:ascii="Times New Roman" w:hAnsi="Times New Roman"/>
        </w:rPr>
        <w:t>Программа производственного контроля должна предусматривать проведение лабораторных исследований и испытаний качества воды на соответствие показателям, установленным санитарно-эпидемиологическими правилами и гигиеническими нормативами, не реже 1 раза в месяц, а также информирование территориального органа о выявленном по результатам лабораторных исследований и испытаний несоответствии качества воды установленным требованиям.</w:t>
      </w:r>
    </w:p>
    <w:p w:rsidR="00BC48EF" w:rsidRPr="00BC48EF" w:rsidRDefault="00BC48EF" w:rsidP="00BC48EF">
      <w:pPr>
        <w:spacing w:line="240" w:lineRule="exact"/>
        <w:contextualSpacing/>
        <w:jc w:val="both"/>
        <w:rPr>
          <w:rFonts w:ascii="Times New Roman" w:hAnsi="Times New Roman"/>
        </w:rPr>
      </w:pPr>
    </w:p>
    <w:p w:rsidR="00BC48EF" w:rsidRPr="00BC48EF" w:rsidRDefault="00BC48EF" w:rsidP="00BC48EF">
      <w:pPr>
        <w:spacing w:line="240" w:lineRule="exact"/>
        <w:contextualSpacing/>
        <w:jc w:val="both"/>
        <w:rPr>
          <w:rFonts w:ascii="Times New Roman" w:hAnsi="Times New Roman"/>
          <w:b/>
        </w:rPr>
      </w:pPr>
      <w:r w:rsidRPr="00BC48EF">
        <w:rPr>
          <w:rFonts w:ascii="Times New Roman" w:hAnsi="Times New Roman"/>
          <w:b/>
        </w:rPr>
        <w:t>Помощник межрайонного прокурора</w:t>
      </w:r>
    </w:p>
    <w:p w:rsidR="00BC48EF" w:rsidRPr="00BC48EF" w:rsidRDefault="00BC48EF" w:rsidP="00BC48EF">
      <w:pPr>
        <w:spacing w:line="240" w:lineRule="exact"/>
        <w:contextualSpacing/>
        <w:jc w:val="both"/>
        <w:rPr>
          <w:rFonts w:ascii="Times New Roman" w:hAnsi="Times New Roman"/>
          <w:b/>
        </w:rPr>
      </w:pPr>
      <w:r w:rsidRPr="00BC48EF">
        <w:rPr>
          <w:rFonts w:ascii="Times New Roman" w:hAnsi="Times New Roman"/>
          <w:b/>
        </w:rPr>
        <w:t xml:space="preserve">юрист 3 класса                                                                                       В.Э. Азизов </w:t>
      </w:r>
    </w:p>
    <w:p w:rsidR="00BC48EF" w:rsidRPr="00BC48EF" w:rsidRDefault="00BC48EF" w:rsidP="00BC48EF">
      <w:pPr>
        <w:contextualSpacing/>
        <w:jc w:val="both"/>
        <w:rPr>
          <w:rFonts w:ascii="Times New Roman" w:hAnsi="Times New Roman"/>
        </w:rPr>
      </w:pPr>
    </w:p>
    <w:p w:rsidR="00BC48EF" w:rsidRPr="00BC48EF" w:rsidRDefault="00BC48EF" w:rsidP="00BC48EF">
      <w:pPr>
        <w:contextualSpacing/>
        <w:jc w:val="both"/>
        <w:rPr>
          <w:rFonts w:ascii="Times New Roman" w:hAnsi="Times New Roman"/>
        </w:rPr>
      </w:pPr>
    </w:p>
    <w:p w:rsidR="00BC48EF" w:rsidRPr="00BC48EF" w:rsidRDefault="00BC48EF" w:rsidP="00BC48EF">
      <w:pPr>
        <w:contextualSpacing/>
        <w:jc w:val="both"/>
        <w:rPr>
          <w:rFonts w:ascii="Times New Roman" w:hAnsi="Times New Roman"/>
        </w:rPr>
      </w:pPr>
    </w:p>
    <w:p w:rsidR="00BC48EF" w:rsidRPr="00BC48EF" w:rsidRDefault="00BC48EF" w:rsidP="00BC48EF">
      <w:pPr>
        <w:contextualSpacing/>
        <w:jc w:val="center"/>
        <w:rPr>
          <w:rFonts w:ascii="Times New Roman" w:hAnsi="Times New Roman"/>
          <w:b/>
        </w:rPr>
      </w:pPr>
      <w:r w:rsidRPr="00BC48EF">
        <w:rPr>
          <w:rFonts w:ascii="Times New Roman" w:hAnsi="Times New Roman"/>
          <w:b/>
        </w:rPr>
        <w:t>САМОВОЛЬНОЕ ПОДКЛЮЧЕНИЕ К ЦЕНТРАЛИЗОВАННЫМ СИСТЕМАМ ВОДОСНАБЖЕНИЯ</w:t>
      </w:r>
    </w:p>
    <w:p w:rsidR="00BC48EF" w:rsidRPr="00BC48EF" w:rsidRDefault="00BC48EF" w:rsidP="00BC48EF">
      <w:pPr>
        <w:pStyle w:val="ConsPlusNormal"/>
        <w:ind w:firstLine="540"/>
        <w:jc w:val="both"/>
        <w:rPr>
          <w:rFonts w:ascii="Times New Roman" w:hAnsi="Times New Roman" w:cs="Times New Roman"/>
          <w:sz w:val="22"/>
          <w:szCs w:val="22"/>
        </w:rPr>
      </w:pPr>
      <w:r w:rsidRPr="00BC48EF">
        <w:rPr>
          <w:rFonts w:ascii="Times New Roman" w:hAnsi="Times New Roman" w:cs="Times New Roman"/>
          <w:sz w:val="22"/>
          <w:szCs w:val="22"/>
        </w:rPr>
        <w:t>На территории Татарского района участились случаи самовольного подключения граждан к централизованным системам водоснабжения. Самовольное присоединение к системам водоснабжения означает присоединение, произведенное без разрешительной документации либо с нарушением технических условий. Разрешительная документация - разрешение на присоединение к системам водоснабжения (канализации), выдаваемое органами местного самоуправления по согласованию с местными уполномоченными органами, и технические условия на присоединение, выдаваемые организацией водопроводно-канализационного хозяйства.</w:t>
      </w:r>
    </w:p>
    <w:p w:rsidR="00BC48EF" w:rsidRPr="00BC48EF" w:rsidRDefault="00BC48EF" w:rsidP="00BC48EF">
      <w:pPr>
        <w:pStyle w:val="ConsPlusNormal"/>
        <w:ind w:firstLine="540"/>
        <w:jc w:val="both"/>
        <w:outlineLvl w:val="0"/>
        <w:rPr>
          <w:rFonts w:ascii="Times New Roman" w:hAnsi="Times New Roman" w:cs="Times New Roman"/>
          <w:sz w:val="22"/>
          <w:szCs w:val="22"/>
        </w:rPr>
      </w:pPr>
      <w:r w:rsidRPr="00BC48EF">
        <w:rPr>
          <w:rFonts w:ascii="Times New Roman" w:hAnsi="Times New Roman" w:cs="Times New Roman"/>
          <w:sz w:val="22"/>
          <w:szCs w:val="22"/>
        </w:rPr>
        <w:t>За самовольное подключение к централизованным системам водоснабжения и водоотведения предусмотрена административная ответственность по ст. 7.20 КоАП РФ, которая 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BC48EF" w:rsidRPr="00BC48EF" w:rsidRDefault="00BC48EF" w:rsidP="00BC48EF">
      <w:pPr>
        <w:pStyle w:val="ConsPlusNormal"/>
        <w:ind w:firstLine="540"/>
        <w:jc w:val="both"/>
        <w:outlineLvl w:val="0"/>
        <w:rPr>
          <w:rFonts w:ascii="Times New Roman" w:hAnsi="Times New Roman" w:cs="Times New Roman"/>
          <w:sz w:val="22"/>
          <w:szCs w:val="22"/>
        </w:rPr>
      </w:pPr>
      <w:r w:rsidRPr="00BC48EF">
        <w:rPr>
          <w:rFonts w:ascii="Times New Roman" w:hAnsi="Times New Roman" w:cs="Times New Roman"/>
          <w:sz w:val="22"/>
          <w:szCs w:val="22"/>
        </w:rPr>
        <w:t>Объективная сторона состава правонарушения заключается в активных действиях, состоящих в самовольном, то есть незаконном, неразрешенном либо прямо запрещенном подключении с помощью технических средств (устройств) к указанным системам.</w:t>
      </w:r>
    </w:p>
    <w:p w:rsidR="00BC48EF" w:rsidRPr="00BC48EF" w:rsidRDefault="00BC48EF" w:rsidP="00BC48EF">
      <w:pPr>
        <w:pStyle w:val="ConsPlusNormal"/>
        <w:ind w:firstLine="540"/>
        <w:jc w:val="both"/>
        <w:rPr>
          <w:rFonts w:ascii="Times New Roman" w:hAnsi="Times New Roman" w:cs="Times New Roman"/>
          <w:sz w:val="22"/>
          <w:szCs w:val="22"/>
        </w:rPr>
      </w:pPr>
      <w:r w:rsidRPr="00BC48EF">
        <w:rPr>
          <w:rFonts w:ascii="Times New Roman" w:hAnsi="Times New Roman" w:cs="Times New Roman"/>
          <w:sz w:val="22"/>
          <w:szCs w:val="22"/>
        </w:rPr>
        <w:t>Протоколы об административных правонарушениях составляют должностные лица органов, осуществляющих федеральный государственный контроль и надзор за использованием и охраной водных объектов (ч. 1 ст. 28.3 КоАП РФ), а также органов внутренних дел (полиции) в пределах их компетенции (п. 1 ч. 2 ст. 28.3 КоАП РФ).</w:t>
      </w:r>
    </w:p>
    <w:p w:rsidR="00BC48EF" w:rsidRPr="006F049C" w:rsidRDefault="00BC48EF" w:rsidP="006F049C">
      <w:pPr>
        <w:pStyle w:val="ConsPlusNormal"/>
        <w:ind w:firstLine="540"/>
        <w:jc w:val="both"/>
        <w:rPr>
          <w:rFonts w:ascii="Times New Roman" w:hAnsi="Times New Roman" w:cs="Times New Roman"/>
          <w:sz w:val="22"/>
          <w:szCs w:val="22"/>
        </w:rPr>
      </w:pPr>
      <w:r w:rsidRPr="00BC48EF">
        <w:rPr>
          <w:rFonts w:ascii="Times New Roman" w:hAnsi="Times New Roman" w:cs="Times New Roman"/>
          <w:sz w:val="22"/>
          <w:szCs w:val="22"/>
        </w:rPr>
        <w:t>Дела об административных правонарушениях рассматривают должностные лица органов, осуществляющих федеральный государственный надзор в области использования и охраны водных объектов (ст. 23.23 КоАП РФ), органов исполнительной власти субъектов РФ, осуществляющих региональный государственный надзор в области использования и охраны водных объектов (ст. 23.23.1 КоАП РФ).</w:t>
      </w:r>
    </w:p>
    <w:p w:rsidR="00BC48EF" w:rsidRPr="00BC48EF" w:rsidRDefault="00BC48EF" w:rsidP="00BC48EF">
      <w:pPr>
        <w:spacing w:line="240" w:lineRule="exact"/>
        <w:contextualSpacing/>
        <w:jc w:val="both"/>
        <w:rPr>
          <w:rFonts w:ascii="Times New Roman" w:hAnsi="Times New Roman"/>
          <w:b/>
        </w:rPr>
      </w:pPr>
      <w:r w:rsidRPr="00BC48EF">
        <w:rPr>
          <w:rFonts w:ascii="Times New Roman" w:hAnsi="Times New Roman"/>
          <w:b/>
        </w:rPr>
        <w:t>Помощник межрайонного прокурора</w:t>
      </w:r>
    </w:p>
    <w:p w:rsidR="00BC48EF" w:rsidRPr="006F049C" w:rsidRDefault="00BC48EF" w:rsidP="006F049C">
      <w:pPr>
        <w:spacing w:line="240" w:lineRule="exact"/>
        <w:contextualSpacing/>
        <w:jc w:val="both"/>
        <w:rPr>
          <w:rFonts w:ascii="Times New Roman" w:hAnsi="Times New Roman"/>
          <w:b/>
        </w:rPr>
        <w:sectPr w:rsidR="00BC48EF" w:rsidRPr="006F049C" w:rsidSect="006F049C">
          <w:pgSz w:w="11906" w:h="16838"/>
          <w:pgMar w:top="357" w:right="1106" w:bottom="1134" w:left="540"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sidRPr="00BC48EF">
        <w:rPr>
          <w:rFonts w:ascii="Times New Roman" w:hAnsi="Times New Roman"/>
          <w:b/>
        </w:rPr>
        <w:t xml:space="preserve">юрист 3 класса                                                                                       В.Э. Азизов </w:t>
      </w:r>
      <w:r>
        <w:rPr>
          <w:b/>
          <w:bCs/>
          <w:sz w:val="20"/>
          <w:szCs w:val="20"/>
        </w:rPr>
        <w:t xml:space="preserve">           </w:t>
      </w:r>
      <w:r w:rsidRPr="001E651B">
        <w:rPr>
          <w:b/>
          <w:bCs/>
          <w:sz w:val="20"/>
          <w:szCs w:val="20"/>
        </w:rPr>
        <w:t xml:space="preserve">                                                                                           </w:t>
      </w:r>
      <w:r>
        <w:rPr>
          <w:b/>
          <w:bCs/>
          <w:sz w:val="20"/>
          <w:szCs w:val="20"/>
        </w:rPr>
        <w:t xml:space="preserve">    </w:t>
      </w:r>
    </w:p>
    <w:p w:rsidR="00BC48EF" w:rsidRDefault="00C50849" w:rsidP="00BC48EF">
      <w:r>
        <w:lastRenderedPageBreak/>
        <w:fldChar w:fldCharType="begin"/>
      </w:r>
      <w:r>
        <w:instrText xml:space="preserve"> INCLUDEPICTURE  "http://cs625728.vk.me/v625728395/30c91/ZyOyP0DA2ek.jpg" \* MERGEFORMATINET </w:instrText>
      </w:r>
      <w:r>
        <w:fldChar w:fldCharType="separate"/>
      </w:r>
      <w:r>
        <w:pict>
          <v:shape id="_x0000_i1027" type="#_x0000_t75" alt="" style="width:463.5pt;height:463.5pt">
            <v:imagedata r:id="rId68" r:href="rId69"/>
          </v:shape>
        </w:pict>
      </w:r>
      <w:r>
        <w:fldChar w:fldCharType="end"/>
      </w:r>
    </w:p>
    <w:p w:rsidR="00BC48EF" w:rsidRDefault="00BC48EF" w:rsidP="00BC48EF">
      <w:pPr>
        <w:rPr>
          <w:sz w:val="28"/>
        </w:rPr>
      </w:pPr>
    </w:p>
    <w:p w:rsidR="00BC48EF" w:rsidRPr="00212590" w:rsidRDefault="00BC48EF" w:rsidP="00BC48EF">
      <w:pPr>
        <w:tabs>
          <w:tab w:val="left" w:pos="1590"/>
        </w:tabs>
      </w:pPr>
    </w:p>
    <w:p w:rsidR="00E871B3" w:rsidRPr="002F0B38" w:rsidRDefault="00E871B3" w:rsidP="008D197F">
      <w:pPr>
        <w:pStyle w:val="a5"/>
        <w:rPr>
          <w:rFonts w:cs="Calibri"/>
          <w:b/>
          <w:sz w:val="16"/>
          <w:szCs w:val="16"/>
        </w:rPr>
      </w:pPr>
    </w:p>
    <w:sectPr w:rsidR="00E871B3" w:rsidRPr="002F0B38" w:rsidSect="006F049C">
      <w:pgSz w:w="11906" w:h="16838"/>
      <w:pgMar w:top="1134" w:right="850" w:bottom="1134"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eastAsia="Arial"/>
        <w:color w:val="1C1C1C"/>
        <w:spacing w:val="0"/>
        <w:sz w:val="28"/>
        <w:szCs w:val="28"/>
        <w:shd w:val="clear" w:color="auto" w:fill="FFFFFF"/>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strike w:val="0"/>
        <w:dstrike w:val="0"/>
        <w:color w:val="1C1C1C"/>
        <w:spacing w:val="0"/>
        <w:position w:val="0"/>
        <w:sz w:val="28"/>
        <w:szCs w:val="28"/>
        <w:vertAlign w:val="baseline"/>
      </w:rPr>
    </w:lvl>
    <w:lvl w:ilvl="1">
      <w:start w:val="1"/>
      <w:numFmt w:val="bullet"/>
      <w:lvlText w:val=""/>
      <w:lvlJc w:val="left"/>
      <w:pPr>
        <w:tabs>
          <w:tab w:val="num" w:pos="1080"/>
        </w:tabs>
        <w:ind w:left="1080" w:hanging="360"/>
      </w:pPr>
      <w:rPr>
        <w:rFonts w:ascii="Symbol" w:hAnsi="Symbol" w:cs="Times New Roman"/>
        <w:strike w:val="0"/>
        <w:dstrike w:val="0"/>
        <w:color w:val="1C1C1C"/>
        <w:spacing w:val="0"/>
        <w:position w:val="0"/>
        <w:sz w:val="28"/>
        <w:szCs w:val="28"/>
        <w:vertAlign w:val="baseline"/>
      </w:rPr>
    </w:lvl>
    <w:lvl w:ilvl="2">
      <w:start w:val="1"/>
      <w:numFmt w:val="bullet"/>
      <w:lvlText w:val=""/>
      <w:lvlJc w:val="left"/>
      <w:pPr>
        <w:tabs>
          <w:tab w:val="num" w:pos="1440"/>
        </w:tabs>
        <w:ind w:left="1440" w:hanging="360"/>
      </w:pPr>
      <w:rPr>
        <w:rFonts w:ascii="Symbol" w:hAnsi="Symbol" w:cs="Times New Roman"/>
        <w:strike w:val="0"/>
        <w:dstrike w:val="0"/>
        <w:color w:val="1C1C1C"/>
        <w:spacing w:val="0"/>
        <w:position w:val="0"/>
        <w:sz w:val="28"/>
        <w:szCs w:val="28"/>
        <w:vertAlign w:val="baseline"/>
      </w:rPr>
    </w:lvl>
    <w:lvl w:ilvl="3">
      <w:start w:val="1"/>
      <w:numFmt w:val="bullet"/>
      <w:lvlText w:val=""/>
      <w:lvlJc w:val="left"/>
      <w:pPr>
        <w:tabs>
          <w:tab w:val="num" w:pos="1800"/>
        </w:tabs>
        <w:ind w:left="1800" w:hanging="360"/>
      </w:pPr>
      <w:rPr>
        <w:rFonts w:ascii="Symbol" w:hAnsi="Symbol" w:cs="Times New Roman"/>
        <w:strike w:val="0"/>
        <w:dstrike w:val="0"/>
        <w:color w:val="1C1C1C"/>
        <w:spacing w:val="0"/>
        <w:position w:val="0"/>
        <w:sz w:val="28"/>
        <w:szCs w:val="28"/>
        <w:vertAlign w:val="baseline"/>
      </w:rPr>
    </w:lvl>
    <w:lvl w:ilvl="4">
      <w:start w:val="1"/>
      <w:numFmt w:val="bullet"/>
      <w:lvlText w:val=""/>
      <w:lvlJc w:val="left"/>
      <w:pPr>
        <w:tabs>
          <w:tab w:val="num" w:pos="2160"/>
        </w:tabs>
        <w:ind w:left="2160" w:hanging="360"/>
      </w:pPr>
      <w:rPr>
        <w:rFonts w:ascii="Symbol" w:hAnsi="Symbol" w:cs="Times New Roman"/>
        <w:strike w:val="0"/>
        <w:dstrike w:val="0"/>
        <w:color w:val="1C1C1C"/>
        <w:spacing w:val="0"/>
        <w:position w:val="0"/>
        <w:sz w:val="28"/>
        <w:szCs w:val="28"/>
        <w:vertAlign w:val="baseline"/>
      </w:rPr>
    </w:lvl>
    <w:lvl w:ilvl="5">
      <w:start w:val="1"/>
      <w:numFmt w:val="bullet"/>
      <w:lvlText w:val=""/>
      <w:lvlJc w:val="left"/>
      <w:pPr>
        <w:tabs>
          <w:tab w:val="num" w:pos="2520"/>
        </w:tabs>
        <w:ind w:left="2520" w:hanging="360"/>
      </w:pPr>
      <w:rPr>
        <w:rFonts w:ascii="Symbol" w:hAnsi="Symbol" w:cs="Times New Roman"/>
        <w:strike w:val="0"/>
        <w:dstrike w:val="0"/>
        <w:color w:val="1C1C1C"/>
        <w:spacing w:val="0"/>
        <w:position w:val="0"/>
        <w:sz w:val="28"/>
        <w:szCs w:val="28"/>
        <w:vertAlign w:val="baseline"/>
      </w:rPr>
    </w:lvl>
    <w:lvl w:ilvl="6">
      <w:start w:val="1"/>
      <w:numFmt w:val="bullet"/>
      <w:lvlText w:val=""/>
      <w:lvlJc w:val="left"/>
      <w:pPr>
        <w:tabs>
          <w:tab w:val="num" w:pos="2880"/>
        </w:tabs>
        <w:ind w:left="2880" w:hanging="360"/>
      </w:pPr>
      <w:rPr>
        <w:rFonts w:ascii="Symbol" w:hAnsi="Symbol" w:cs="Times New Roman"/>
        <w:strike w:val="0"/>
        <w:dstrike w:val="0"/>
        <w:color w:val="1C1C1C"/>
        <w:spacing w:val="0"/>
        <w:position w:val="0"/>
        <w:sz w:val="28"/>
        <w:szCs w:val="28"/>
        <w:vertAlign w:val="baseline"/>
      </w:rPr>
    </w:lvl>
    <w:lvl w:ilvl="7">
      <w:start w:val="1"/>
      <w:numFmt w:val="bullet"/>
      <w:lvlText w:val=""/>
      <w:lvlJc w:val="left"/>
      <w:pPr>
        <w:tabs>
          <w:tab w:val="num" w:pos="3240"/>
        </w:tabs>
        <w:ind w:left="3240" w:hanging="360"/>
      </w:pPr>
      <w:rPr>
        <w:rFonts w:ascii="Symbol" w:hAnsi="Symbol" w:cs="Times New Roman"/>
        <w:strike w:val="0"/>
        <w:dstrike w:val="0"/>
        <w:color w:val="1C1C1C"/>
        <w:spacing w:val="0"/>
        <w:position w:val="0"/>
        <w:sz w:val="28"/>
        <w:szCs w:val="28"/>
        <w:vertAlign w:val="baseline"/>
      </w:rPr>
    </w:lvl>
    <w:lvl w:ilvl="8">
      <w:start w:val="1"/>
      <w:numFmt w:val="bullet"/>
      <w:lvlText w:val=""/>
      <w:lvlJc w:val="left"/>
      <w:pPr>
        <w:tabs>
          <w:tab w:val="num" w:pos="3600"/>
        </w:tabs>
        <w:ind w:left="3600" w:hanging="360"/>
      </w:pPr>
      <w:rPr>
        <w:rFonts w:ascii="Symbol" w:hAnsi="Symbol" w:cs="Times New Roman"/>
        <w:strike w:val="0"/>
        <w:dstrike w:val="0"/>
        <w:color w:val="1C1C1C"/>
        <w:spacing w:val="0"/>
        <w:position w:val="0"/>
        <w:sz w:val="28"/>
        <w:szCs w:val="28"/>
        <w:vertAlign w:val="baseline"/>
      </w:rPr>
    </w:lvl>
  </w:abstractNum>
  <w:abstractNum w:abstractNumId="2" w15:restartNumberingAfterBreak="0">
    <w:nsid w:val="00000008"/>
    <w:multiLevelType w:val="multilevel"/>
    <w:tmpl w:val="00000008"/>
    <w:name w:val="WW8Num8"/>
    <w:lvl w:ilvl="0">
      <w:start w:val="2"/>
      <w:numFmt w:val="decimal"/>
      <w:lvlText w:val="%1."/>
      <w:lvlJc w:val="left"/>
      <w:pPr>
        <w:tabs>
          <w:tab w:val="num" w:pos="720"/>
        </w:tabs>
        <w:ind w:left="720" w:hanging="360"/>
      </w:pPr>
      <w:rPr>
        <w:color w:val="1C1C1C"/>
      </w:r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28E3C24"/>
    <w:multiLevelType w:val="hybridMultilevel"/>
    <w:tmpl w:val="87625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BE7770"/>
    <w:multiLevelType w:val="multilevel"/>
    <w:tmpl w:val="B4F252B8"/>
    <w:lvl w:ilvl="0">
      <w:start w:val="6"/>
      <w:numFmt w:val="decimal"/>
      <w:lvlText w:val="%1."/>
      <w:lvlJc w:val="left"/>
      <w:pPr>
        <w:tabs>
          <w:tab w:val="num" w:pos="690"/>
        </w:tabs>
        <w:ind w:left="690" w:hanging="690"/>
      </w:pPr>
      <w:rPr>
        <w:rFonts w:hint="default"/>
        <w:b/>
      </w:rPr>
    </w:lvl>
    <w:lvl w:ilvl="1">
      <w:start w:val="2"/>
      <w:numFmt w:val="decimal"/>
      <w:lvlText w:val="%1.%2."/>
      <w:lvlJc w:val="left"/>
      <w:pPr>
        <w:tabs>
          <w:tab w:val="num" w:pos="900"/>
        </w:tabs>
        <w:ind w:left="900" w:hanging="690"/>
      </w:pPr>
      <w:rPr>
        <w:rFonts w:hint="default"/>
        <w:b/>
      </w:rPr>
    </w:lvl>
    <w:lvl w:ilvl="2">
      <w:start w:val="4"/>
      <w:numFmt w:val="decimal"/>
      <w:lvlText w:val="%1.%2.%3."/>
      <w:lvlJc w:val="left"/>
      <w:pPr>
        <w:tabs>
          <w:tab w:val="num" w:pos="1140"/>
        </w:tabs>
        <w:ind w:left="1140" w:hanging="720"/>
      </w:pPr>
      <w:rPr>
        <w:rFonts w:hint="default"/>
        <w:b/>
      </w:rPr>
    </w:lvl>
    <w:lvl w:ilvl="3">
      <w:start w:val="1"/>
      <w:numFmt w:val="decimal"/>
      <w:lvlText w:val="%1.%2.%3.%4."/>
      <w:lvlJc w:val="left"/>
      <w:pPr>
        <w:tabs>
          <w:tab w:val="num" w:pos="1350"/>
        </w:tabs>
        <w:ind w:left="1350" w:hanging="720"/>
      </w:pPr>
      <w:rPr>
        <w:rFonts w:hint="default"/>
        <w:b/>
      </w:rPr>
    </w:lvl>
    <w:lvl w:ilvl="4">
      <w:start w:val="1"/>
      <w:numFmt w:val="decimal"/>
      <w:lvlText w:val="%1.%2.%3.%4.%5."/>
      <w:lvlJc w:val="left"/>
      <w:pPr>
        <w:tabs>
          <w:tab w:val="num" w:pos="1920"/>
        </w:tabs>
        <w:ind w:left="1920" w:hanging="1080"/>
      </w:pPr>
      <w:rPr>
        <w:rFonts w:hint="default"/>
        <w:b/>
      </w:rPr>
    </w:lvl>
    <w:lvl w:ilvl="5">
      <w:start w:val="1"/>
      <w:numFmt w:val="decimal"/>
      <w:lvlText w:val="%1.%2.%3.%4.%5.%6."/>
      <w:lvlJc w:val="left"/>
      <w:pPr>
        <w:tabs>
          <w:tab w:val="num" w:pos="2130"/>
        </w:tabs>
        <w:ind w:left="2130" w:hanging="1080"/>
      </w:pPr>
      <w:rPr>
        <w:rFonts w:hint="default"/>
        <w:b/>
      </w:rPr>
    </w:lvl>
    <w:lvl w:ilvl="6">
      <w:start w:val="1"/>
      <w:numFmt w:val="decimal"/>
      <w:lvlText w:val="%1.%2.%3.%4.%5.%6.%7."/>
      <w:lvlJc w:val="left"/>
      <w:pPr>
        <w:tabs>
          <w:tab w:val="num" w:pos="2700"/>
        </w:tabs>
        <w:ind w:left="2700" w:hanging="1440"/>
      </w:pPr>
      <w:rPr>
        <w:rFonts w:hint="default"/>
        <w:b/>
      </w:rPr>
    </w:lvl>
    <w:lvl w:ilvl="7">
      <w:start w:val="1"/>
      <w:numFmt w:val="decimal"/>
      <w:lvlText w:val="%1.%2.%3.%4.%5.%6.%7.%8."/>
      <w:lvlJc w:val="left"/>
      <w:pPr>
        <w:tabs>
          <w:tab w:val="num" w:pos="2910"/>
        </w:tabs>
        <w:ind w:left="2910" w:hanging="1440"/>
      </w:pPr>
      <w:rPr>
        <w:rFonts w:hint="default"/>
        <w:b/>
      </w:rPr>
    </w:lvl>
    <w:lvl w:ilvl="8">
      <w:start w:val="1"/>
      <w:numFmt w:val="decimal"/>
      <w:lvlText w:val="%1.%2.%3.%4.%5.%6.%7.%8.%9."/>
      <w:lvlJc w:val="left"/>
      <w:pPr>
        <w:tabs>
          <w:tab w:val="num" w:pos="3480"/>
        </w:tabs>
        <w:ind w:left="3480" w:hanging="1800"/>
      </w:pPr>
      <w:rPr>
        <w:rFonts w:hint="default"/>
        <w:b/>
      </w:rPr>
    </w:lvl>
  </w:abstractNum>
  <w:abstractNum w:abstractNumId="5" w15:restartNumberingAfterBreak="0">
    <w:nsid w:val="0B9D447D"/>
    <w:multiLevelType w:val="hybridMultilevel"/>
    <w:tmpl w:val="1AF2092E"/>
    <w:lvl w:ilvl="0" w:tplc="90F47A7A">
      <w:start w:val="1"/>
      <w:numFmt w:val="decimal"/>
      <w:lvlText w:val="%1)"/>
      <w:lvlJc w:val="left"/>
      <w:pPr>
        <w:tabs>
          <w:tab w:val="num" w:pos="1248"/>
        </w:tabs>
        <w:ind w:left="1248" w:hanging="360"/>
      </w:pPr>
      <w:rPr>
        <w:rFonts w:hint="default"/>
      </w:rPr>
    </w:lvl>
    <w:lvl w:ilvl="1" w:tplc="04190019" w:tentative="1">
      <w:start w:val="1"/>
      <w:numFmt w:val="lowerLetter"/>
      <w:lvlText w:val="%2."/>
      <w:lvlJc w:val="left"/>
      <w:pPr>
        <w:tabs>
          <w:tab w:val="num" w:pos="1968"/>
        </w:tabs>
        <w:ind w:left="1968" w:hanging="360"/>
      </w:pPr>
    </w:lvl>
    <w:lvl w:ilvl="2" w:tplc="0419001B" w:tentative="1">
      <w:start w:val="1"/>
      <w:numFmt w:val="lowerRoman"/>
      <w:lvlText w:val="%3."/>
      <w:lvlJc w:val="right"/>
      <w:pPr>
        <w:tabs>
          <w:tab w:val="num" w:pos="2688"/>
        </w:tabs>
        <w:ind w:left="2688" w:hanging="180"/>
      </w:pPr>
    </w:lvl>
    <w:lvl w:ilvl="3" w:tplc="0419000F" w:tentative="1">
      <w:start w:val="1"/>
      <w:numFmt w:val="decimal"/>
      <w:lvlText w:val="%4."/>
      <w:lvlJc w:val="left"/>
      <w:pPr>
        <w:tabs>
          <w:tab w:val="num" w:pos="3408"/>
        </w:tabs>
        <w:ind w:left="3408" w:hanging="360"/>
      </w:pPr>
    </w:lvl>
    <w:lvl w:ilvl="4" w:tplc="04190019" w:tentative="1">
      <w:start w:val="1"/>
      <w:numFmt w:val="lowerLetter"/>
      <w:lvlText w:val="%5."/>
      <w:lvlJc w:val="left"/>
      <w:pPr>
        <w:tabs>
          <w:tab w:val="num" w:pos="4128"/>
        </w:tabs>
        <w:ind w:left="4128" w:hanging="360"/>
      </w:pPr>
    </w:lvl>
    <w:lvl w:ilvl="5" w:tplc="0419001B" w:tentative="1">
      <w:start w:val="1"/>
      <w:numFmt w:val="lowerRoman"/>
      <w:lvlText w:val="%6."/>
      <w:lvlJc w:val="right"/>
      <w:pPr>
        <w:tabs>
          <w:tab w:val="num" w:pos="4848"/>
        </w:tabs>
        <w:ind w:left="4848" w:hanging="180"/>
      </w:pPr>
    </w:lvl>
    <w:lvl w:ilvl="6" w:tplc="0419000F" w:tentative="1">
      <w:start w:val="1"/>
      <w:numFmt w:val="decimal"/>
      <w:lvlText w:val="%7."/>
      <w:lvlJc w:val="left"/>
      <w:pPr>
        <w:tabs>
          <w:tab w:val="num" w:pos="5568"/>
        </w:tabs>
        <w:ind w:left="5568" w:hanging="360"/>
      </w:pPr>
    </w:lvl>
    <w:lvl w:ilvl="7" w:tplc="04190019" w:tentative="1">
      <w:start w:val="1"/>
      <w:numFmt w:val="lowerLetter"/>
      <w:lvlText w:val="%8."/>
      <w:lvlJc w:val="left"/>
      <w:pPr>
        <w:tabs>
          <w:tab w:val="num" w:pos="6288"/>
        </w:tabs>
        <w:ind w:left="6288" w:hanging="360"/>
      </w:pPr>
    </w:lvl>
    <w:lvl w:ilvl="8" w:tplc="0419001B" w:tentative="1">
      <w:start w:val="1"/>
      <w:numFmt w:val="lowerRoman"/>
      <w:lvlText w:val="%9."/>
      <w:lvlJc w:val="right"/>
      <w:pPr>
        <w:tabs>
          <w:tab w:val="num" w:pos="7008"/>
        </w:tabs>
        <w:ind w:left="7008" w:hanging="180"/>
      </w:pPr>
    </w:lvl>
  </w:abstractNum>
  <w:abstractNum w:abstractNumId="6" w15:restartNumberingAfterBreak="0">
    <w:nsid w:val="0C7A53BC"/>
    <w:multiLevelType w:val="hybridMultilevel"/>
    <w:tmpl w:val="0BE6B866"/>
    <w:lvl w:ilvl="0" w:tplc="E94E0E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27F3900"/>
    <w:multiLevelType w:val="hybridMultilevel"/>
    <w:tmpl w:val="8D28C03A"/>
    <w:lvl w:ilvl="0" w:tplc="DE26F2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C95AA4"/>
    <w:multiLevelType w:val="hybridMultilevel"/>
    <w:tmpl w:val="D4181F38"/>
    <w:lvl w:ilvl="0" w:tplc="9F60D430">
      <w:start w:val="3"/>
      <w:numFmt w:val="bullet"/>
      <w:lvlText w:val="-"/>
      <w:lvlJc w:val="left"/>
      <w:pPr>
        <w:tabs>
          <w:tab w:val="num" w:pos="1482"/>
        </w:tabs>
        <w:ind w:left="1482" w:hanging="360"/>
      </w:pPr>
      <w:rPr>
        <w:rFonts w:ascii="Times New Roman" w:eastAsia="Times New Roman" w:hAnsi="Times New Roman" w:cs="Times New Roman" w:hint="default"/>
      </w:rPr>
    </w:lvl>
    <w:lvl w:ilvl="1" w:tplc="04190003" w:tentative="1">
      <w:start w:val="1"/>
      <w:numFmt w:val="bullet"/>
      <w:lvlText w:val="o"/>
      <w:lvlJc w:val="left"/>
      <w:pPr>
        <w:tabs>
          <w:tab w:val="num" w:pos="2202"/>
        </w:tabs>
        <w:ind w:left="2202" w:hanging="360"/>
      </w:pPr>
      <w:rPr>
        <w:rFonts w:ascii="Courier New" w:hAnsi="Courier New" w:hint="default"/>
      </w:rPr>
    </w:lvl>
    <w:lvl w:ilvl="2" w:tplc="04190005" w:tentative="1">
      <w:start w:val="1"/>
      <w:numFmt w:val="bullet"/>
      <w:lvlText w:val=""/>
      <w:lvlJc w:val="left"/>
      <w:pPr>
        <w:tabs>
          <w:tab w:val="num" w:pos="2922"/>
        </w:tabs>
        <w:ind w:left="2922" w:hanging="360"/>
      </w:pPr>
      <w:rPr>
        <w:rFonts w:ascii="Wingdings" w:hAnsi="Wingdings" w:hint="default"/>
      </w:rPr>
    </w:lvl>
    <w:lvl w:ilvl="3" w:tplc="04190001" w:tentative="1">
      <w:start w:val="1"/>
      <w:numFmt w:val="bullet"/>
      <w:lvlText w:val=""/>
      <w:lvlJc w:val="left"/>
      <w:pPr>
        <w:tabs>
          <w:tab w:val="num" w:pos="3642"/>
        </w:tabs>
        <w:ind w:left="3642" w:hanging="360"/>
      </w:pPr>
      <w:rPr>
        <w:rFonts w:ascii="Symbol" w:hAnsi="Symbol" w:hint="default"/>
      </w:rPr>
    </w:lvl>
    <w:lvl w:ilvl="4" w:tplc="04190003" w:tentative="1">
      <w:start w:val="1"/>
      <w:numFmt w:val="bullet"/>
      <w:lvlText w:val="o"/>
      <w:lvlJc w:val="left"/>
      <w:pPr>
        <w:tabs>
          <w:tab w:val="num" w:pos="4362"/>
        </w:tabs>
        <w:ind w:left="4362" w:hanging="360"/>
      </w:pPr>
      <w:rPr>
        <w:rFonts w:ascii="Courier New" w:hAnsi="Courier New" w:hint="default"/>
      </w:rPr>
    </w:lvl>
    <w:lvl w:ilvl="5" w:tplc="04190005" w:tentative="1">
      <w:start w:val="1"/>
      <w:numFmt w:val="bullet"/>
      <w:lvlText w:val=""/>
      <w:lvlJc w:val="left"/>
      <w:pPr>
        <w:tabs>
          <w:tab w:val="num" w:pos="5082"/>
        </w:tabs>
        <w:ind w:left="5082" w:hanging="360"/>
      </w:pPr>
      <w:rPr>
        <w:rFonts w:ascii="Wingdings" w:hAnsi="Wingdings" w:hint="default"/>
      </w:rPr>
    </w:lvl>
    <w:lvl w:ilvl="6" w:tplc="04190001" w:tentative="1">
      <w:start w:val="1"/>
      <w:numFmt w:val="bullet"/>
      <w:lvlText w:val=""/>
      <w:lvlJc w:val="left"/>
      <w:pPr>
        <w:tabs>
          <w:tab w:val="num" w:pos="5802"/>
        </w:tabs>
        <w:ind w:left="5802" w:hanging="360"/>
      </w:pPr>
      <w:rPr>
        <w:rFonts w:ascii="Symbol" w:hAnsi="Symbol" w:hint="default"/>
      </w:rPr>
    </w:lvl>
    <w:lvl w:ilvl="7" w:tplc="04190003" w:tentative="1">
      <w:start w:val="1"/>
      <w:numFmt w:val="bullet"/>
      <w:lvlText w:val="o"/>
      <w:lvlJc w:val="left"/>
      <w:pPr>
        <w:tabs>
          <w:tab w:val="num" w:pos="6522"/>
        </w:tabs>
        <w:ind w:left="6522" w:hanging="360"/>
      </w:pPr>
      <w:rPr>
        <w:rFonts w:ascii="Courier New" w:hAnsi="Courier New" w:hint="default"/>
      </w:rPr>
    </w:lvl>
    <w:lvl w:ilvl="8" w:tplc="04190005" w:tentative="1">
      <w:start w:val="1"/>
      <w:numFmt w:val="bullet"/>
      <w:lvlText w:val=""/>
      <w:lvlJc w:val="left"/>
      <w:pPr>
        <w:tabs>
          <w:tab w:val="num" w:pos="7242"/>
        </w:tabs>
        <w:ind w:left="7242" w:hanging="360"/>
      </w:pPr>
      <w:rPr>
        <w:rFonts w:ascii="Wingdings" w:hAnsi="Wingdings" w:hint="default"/>
      </w:rPr>
    </w:lvl>
  </w:abstractNum>
  <w:abstractNum w:abstractNumId="9" w15:restartNumberingAfterBreak="0">
    <w:nsid w:val="1A1C4A4A"/>
    <w:multiLevelType w:val="hybridMultilevel"/>
    <w:tmpl w:val="8906534C"/>
    <w:lvl w:ilvl="0" w:tplc="DA1AC982">
      <w:start w:val="1"/>
      <w:numFmt w:val="decimal"/>
      <w:lvlText w:val="%1."/>
      <w:lvlJc w:val="left"/>
      <w:pPr>
        <w:ind w:left="600" w:hanging="360"/>
      </w:pPr>
      <w:rPr>
        <w:rFonts w:hint="default"/>
        <w:b w:val="0"/>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 w15:restartNumberingAfterBreak="0">
    <w:nsid w:val="1DD058BB"/>
    <w:multiLevelType w:val="hybridMultilevel"/>
    <w:tmpl w:val="F16445D4"/>
    <w:lvl w:ilvl="0" w:tplc="8ACC21E6">
      <w:start w:val="1"/>
      <w:numFmt w:val="decimal"/>
      <w:lvlText w:val="%1."/>
      <w:lvlJc w:val="left"/>
      <w:pPr>
        <w:ind w:left="357" w:hanging="360"/>
      </w:pPr>
      <w:rPr>
        <w:rFonts w:hint="default"/>
      </w:rPr>
    </w:lvl>
    <w:lvl w:ilvl="1" w:tplc="04190019" w:tentative="1">
      <w:start w:val="1"/>
      <w:numFmt w:val="lowerLetter"/>
      <w:lvlText w:val="%2."/>
      <w:lvlJc w:val="left"/>
      <w:pPr>
        <w:ind w:left="1077" w:hanging="360"/>
      </w:pPr>
    </w:lvl>
    <w:lvl w:ilvl="2" w:tplc="0419001B" w:tentative="1">
      <w:start w:val="1"/>
      <w:numFmt w:val="lowerRoman"/>
      <w:lvlText w:val="%3."/>
      <w:lvlJc w:val="right"/>
      <w:pPr>
        <w:ind w:left="1797" w:hanging="180"/>
      </w:pPr>
    </w:lvl>
    <w:lvl w:ilvl="3" w:tplc="0419000F" w:tentative="1">
      <w:start w:val="1"/>
      <w:numFmt w:val="decimal"/>
      <w:lvlText w:val="%4."/>
      <w:lvlJc w:val="left"/>
      <w:pPr>
        <w:ind w:left="2517" w:hanging="360"/>
      </w:pPr>
    </w:lvl>
    <w:lvl w:ilvl="4" w:tplc="04190019" w:tentative="1">
      <w:start w:val="1"/>
      <w:numFmt w:val="lowerLetter"/>
      <w:lvlText w:val="%5."/>
      <w:lvlJc w:val="left"/>
      <w:pPr>
        <w:ind w:left="3237" w:hanging="360"/>
      </w:pPr>
    </w:lvl>
    <w:lvl w:ilvl="5" w:tplc="0419001B" w:tentative="1">
      <w:start w:val="1"/>
      <w:numFmt w:val="lowerRoman"/>
      <w:lvlText w:val="%6."/>
      <w:lvlJc w:val="right"/>
      <w:pPr>
        <w:ind w:left="3957" w:hanging="180"/>
      </w:pPr>
    </w:lvl>
    <w:lvl w:ilvl="6" w:tplc="0419000F" w:tentative="1">
      <w:start w:val="1"/>
      <w:numFmt w:val="decimal"/>
      <w:lvlText w:val="%7."/>
      <w:lvlJc w:val="left"/>
      <w:pPr>
        <w:ind w:left="4677" w:hanging="360"/>
      </w:pPr>
    </w:lvl>
    <w:lvl w:ilvl="7" w:tplc="04190019" w:tentative="1">
      <w:start w:val="1"/>
      <w:numFmt w:val="lowerLetter"/>
      <w:lvlText w:val="%8."/>
      <w:lvlJc w:val="left"/>
      <w:pPr>
        <w:ind w:left="5397" w:hanging="360"/>
      </w:pPr>
    </w:lvl>
    <w:lvl w:ilvl="8" w:tplc="0419001B" w:tentative="1">
      <w:start w:val="1"/>
      <w:numFmt w:val="lowerRoman"/>
      <w:lvlText w:val="%9."/>
      <w:lvlJc w:val="right"/>
      <w:pPr>
        <w:ind w:left="6117" w:hanging="180"/>
      </w:pPr>
    </w:lvl>
  </w:abstractNum>
  <w:abstractNum w:abstractNumId="11" w15:restartNumberingAfterBreak="0">
    <w:nsid w:val="22E267EC"/>
    <w:multiLevelType w:val="hybridMultilevel"/>
    <w:tmpl w:val="CC50D87E"/>
    <w:lvl w:ilvl="0" w:tplc="12E6796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2" w15:restartNumberingAfterBreak="0">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038"/>
        </w:tabs>
        <w:ind w:left="103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5E45806"/>
    <w:multiLevelType w:val="hybridMultilevel"/>
    <w:tmpl w:val="A3B2534E"/>
    <w:lvl w:ilvl="0" w:tplc="4DDA27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2EF06A51"/>
    <w:multiLevelType w:val="hybridMultilevel"/>
    <w:tmpl w:val="9970CB78"/>
    <w:lvl w:ilvl="0" w:tplc="7FC0669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2F520951"/>
    <w:multiLevelType w:val="hybridMultilevel"/>
    <w:tmpl w:val="40BA9C5A"/>
    <w:lvl w:ilvl="0" w:tplc="63F64526">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6" w15:restartNumberingAfterBreak="0">
    <w:nsid w:val="2F853250"/>
    <w:multiLevelType w:val="hybridMultilevel"/>
    <w:tmpl w:val="A6C43BD2"/>
    <w:lvl w:ilvl="0" w:tplc="D60285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E435C1D"/>
    <w:multiLevelType w:val="hybridMultilevel"/>
    <w:tmpl w:val="31BAFB66"/>
    <w:lvl w:ilvl="0" w:tplc="CBF27B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09E2745"/>
    <w:multiLevelType w:val="hybridMultilevel"/>
    <w:tmpl w:val="98B862CE"/>
    <w:lvl w:ilvl="0" w:tplc="B0F8B82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15:restartNumberingAfterBreak="0">
    <w:nsid w:val="40B21B1F"/>
    <w:multiLevelType w:val="hybridMultilevel"/>
    <w:tmpl w:val="523E82DA"/>
    <w:lvl w:ilvl="0" w:tplc="01E8A070">
      <w:start w:val="1"/>
      <w:numFmt w:val="decimal"/>
      <w:lvlText w:val="%1."/>
      <w:lvlJc w:val="left"/>
      <w:pPr>
        <w:tabs>
          <w:tab w:val="num" w:pos="660"/>
        </w:tabs>
        <w:ind w:left="660" w:hanging="360"/>
      </w:pPr>
    </w:lvl>
    <w:lvl w:ilvl="1" w:tplc="890E8002">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672425B"/>
    <w:multiLevelType w:val="hybridMultilevel"/>
    <w:tmpl w:val="CF22E932"/>
    <w:lvl w:ilvl="0" w:tplc="B9BA8A0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CE51E8"/>
    <w:multiLevelType w:val="hybridMultilevel"/>
    <w:tmpl w:val="0DFCE05A"/>
    <w:lvl w:ilvl="0" w:tplc="4CF0EA4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4BD735ED"/>
    <w:multiLevelType w:val="hybridMultilevel"/>
    <w:tmpl w:val="AA646F42"/>
    <w:lvl w:ilvl="0" w:tplc="3E7A5EB4">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3" w15:restartNumberingAfterBreak="0">
    <w:nsid w:val="4E5E3110"/>
    <w:multiLevelType w:val="multilevel"/>
    <w:tmpl w:val="C47EB1D2"/>
    <w:lvl w:ilvl="0">
      <w:start w:val="1"/>
      <w:numFmt w:val="decimal"/>
      <w:lvlText w:val="%1."/>
      <w:lvlJc w:val="left"/>
      <w:pPr>
        <w:tabs>
          <w:tab w:val="num" w:pos="600"/>
        </w:tabs>
        <w:ind w:left="600" w:hanging="600"/>
      </w:pPr>
      <w:rPr>
        <w:rFonts w:cs="Times New Roman" w:hint="default"/>
        <w:color w:val="auto"/>
      </w:rPr>
    </w:lvl>
    <w:lvl w:ilvl="1">
      <w:start w:val="1"/>
      <w:numFmt w:val="decimal"/>
      <w:lvlText w:val="%1.%2."/>
      <w:lvlJc w:val="left"/>
      <w:pPr>
        <w:tabs>
          <w:tab w:val="num" w:pos="720"/>
        </w:tabs>
        <w:ind w:left="720" w:hanging="7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800"/>
        </w:tabs>
        <w:ind w:left="1800" w:hanging="180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2160"/>
        </w:tabs>
        <w:ind w:left="2160" w:hanging="2160"/>
      </w:pPr>
      <w:rPr>
        <w:rFonts w:cs="Times New Roman" w:hint="default"/>
        <w:color w:val="auto"/>
      </w:rPr>
    </w:lvl>
  </w:abstractNum>
  <w:abstractNum w:abstractNumId="24" w15:restartNumberingAfterBreak="0">
    <w:nsid w:val="50FB6FD9"/>
    <w:multiLevelType w:val="hybridMultilevel"/>
    <w:tmpl w:val="582AD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031FBE"/>
    <w:multiLevelType w:val="hybridMultilevel"/>
    <w:tmpl w:val="17B61B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EEF33BD"/>
    <w:multiLevelType w:val="hybridMultilevel"/>
    <w:tmpl w:val="7BFAB0F4"/>
    <w:lvl w:ilvl="0" w:tplc="CBFE7706">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27" w15:restartNumberingAfterBreak="0">
    <w:nsid w:val="5FA875A5"/>
    <w:multiLevelType w:val="hybridMultilevel"/>
    <w:tmpl w:val="FFEA636C"/>
    <w:lvl w:ilvl="0" w:tplc="835CD5EA">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8" w15:restartNumberingAfterBreak="0">
    <w:nsid w:val="685372AB"/>
    <w:multiLevelType w:val="hybridMultilevel"/>
    <w:tmpl w:val="ADE01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4F50DE"/>
    <w:multiLevelType w:val="multilevel"/>
    <w:tmpl w:val="301A9B04"/>
    <w:lvl w:ilvl="0">
      <w:start w:val="1"/>
      <w:numFmt w:val="decimal"/>
      <w:lvlText w:val="%1."/>
      <w:lvlJc w:val="left"/>
      <w:pPr>
        <w:ind w:left="1185" w:hanging="1185"/>
      </w:pPr>
      <w:rPr>
        <w:rFonts w:hint="default"/>
      </w:rPr>
    </w:lvl>
    <w:lvl w:ilvl="1">
      <w:start w:val="1"/>
      <w:numFmt w:val="decimal"/>
      <w:lvlText w:val="%1.%2."/>
      <w:lvlJc w:val="left"/>
      <w:pPr>
        <w:ind w:left="1725" w:hanging="1185"/>
      </w:pPr>
      <w:rPr>
        <w:rFonts w:hint="default"/>
      </w:rPr>
    </w:lvl>
    <w:lvl w:ilvl="2">
      <w:start w:val="1"/>
      <w:numFmt w:val="decimal"/>
      <w:lvlText w:val="%1.%2.%3."/>
      <w:lvlJc w:val="left"/>
      <w:pPr>
        <w:ind w:left="2265" w:hanging="1185"/>
      </w:pPr>
      <w:rPr>
        <w:rFonts w:hint="default"/>
      </w:rPr>
    </w:lvl>
    <w:lvl w:ilvl="3">
      <w:start w:val="1"/>
      <w:numFmt w:val="decimal"/>
      <w:lvlText w:val="%1.%2.%3.%4."/>
      <w:lvlJc w:val="left"/>
      <w:pPr>
        <w:ind w:left="2805" w:hanging="1185"/>
      </w:pPr>
      <w:rPr>
        <w:rFonts w:hint="default"/>
      </w:rPr>
    </w:lvl>
    <w:lvl w:ilvl="4">
      <w:start w:val="1"/>
      <w:numFmt w:val="decimal"/>
      <w:lvlText w:val="%1.%2.%3.%4.%5."/>
      <w:lvlJc w:val="left"/>
      <w:pPr>
        <w:ind w:left="3345" w:hanging="118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0" w15:restartNumberingAfterBreak="0">
    <w:nsid w:val="7C104E20"/>
    <w:multiLevelType w:val="hybridMultilevel"/>
    <w:tmpl w:val="0D583D0C"/>
    <w:lvl w:ilvl="0" w:tplc="DC5A27A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
  </w:num>
  <w:num w:numId="2">
    <w:abstractNumId w:val="6"/>
  </w:num>
  <w:num w:numId="3">
    <w:abstractNumId w:val="21"/>
  </w:num>
  <w:num w:numId="4">
    <w:abstractNumId w:val="5"/>
  </w:num>
  <w:num w:numId="5">
    <w:abstractNumId w:val="4"/>
  </w:num>
  <w:num w:numId="6">
    <w:abstractNumId w:val="26"/>
  </w:num>
  <w:num w:numId="7">
    <w:abstractNumId w:val="25"/>
  </w:num>
  <w:num w:numId="8">
    <w:abstractNumId w:val="27"/>
  </w:num>
  <w:num w:numId="9">
    <w:abstractNumId w:val="10"/>
  </w:num>
  <w:num w:numId="10">
    <w:abstractNumId w:val="24"/>
  </w:num>
  <w:num w:numId="11">
    <w:abstractNumId w:val="28"/>
  </w:num>
  <w:num w:numId="12">
    <w:abstractNumId w:val="20"/>
  </w:num>
  <w:num w:numId="13">
    <w:abstractNumId w:val="14"/>
  </w:num>
  <w:num w:numId="14">
    <w:abstractNumId w:val="18"/>
  </w:num>
  <w:num w:numId="15">
    <w:abstractNumId w:val="23"/>
  </w:num>
  <w:num w:numId="1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3"/>
  </w:num>
  <w:num w:numId="19">
    <w:abstractNumId w:val="9"/>
  </w:num>
  <w:num w:numId="20">
    <w:abstractNumId w:val="7"/>
  </w:num>
  <w:num w:numId="21">
    <w:abstractNumId w:val="16"/>
  </w:num>
  <w:num w:numId="22">
    <w:abstractNumId w:val="30"/>
  </w:num>
  <w:num w:numId="23">
    <w:abstractNumId w:val="17"/>
  </w:num>
  <w:num w:numId="24">
    <w:abstractNumId w:val="22"/>
  </w:num>
  <w:num w:numId="25">
    <w:abstractNumId w:val="13"/>
  </w:num>
  <w:num w:numId="26">
    <w:abstractNumId w:val="15"/>
  </w:num>
  <w:num w:numId="27">
    <w:abstractNumId w:val="29"/>
  </w:num>
  <w:num w:numId="28">
    <w:abstractNumId w:val="12"/>
  </w:num>
  <w:num w:numId="29">
    <w:abstractNumId w:val="0"/>
  </w:num>
  <w:num w:numId="30">
    <w:abstractNumId w:val="1"/>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C3A"/>
    <w:rsid w:val="00084883"/>
    <w:rsid w:val="00196321"/>
    <w:rsid w:val="001E6372"/>
    <w:rsid w:val="002674B8"/>
    <w:rsid w:val="002B3086"/>
    <w:rsid w:val="002F0B38"/>
    <w:rsid w:val="003306CF"/>
    <w:rsid w:val="00335EF2"/>
    <w:rsid w:val="00341793"/>
    <w:rsid w:val="003E6700"/>
    <w:rsid w:val="00452161"/>
    <w:rsid w:val="004854AC"/>
    <w:rsid w:val="004B5086"/>
    <w:rsid w:val="005547A1"/>
    <w:rsid w:val="00595AA6"/>
    <w:rsid w:val="006F049C"/>
    <w:rsid w:val="006F0F80"/>
    <w:rsid w:val="007D5C3A"/>
    <w:rsid w:val="007E648F"/>
    <w:rsid w:val="00825F93"/>
    <w:rsid w:val="00874EC9"/>
    <w:rsid w:val="008942DA"/>
    <w:rsid w:val="008D197F"/>
    <w:rsid w:val="00966D21"/>
    <w:rsid w:val="009B10AD"/>
    <w:rsid w:val="00BC48EF"/>
    <w:rsid w:val="00C00B9D"/>
    <w:rsid w:val="00C50849"/>
    <w:rsid w:val="00C70609"/>
    <w:rsid w:val="00CA1CE4"/>
    <w:rsid w:val="00CE09D4"/>
    <w:rsid w:val="00D443AF"/>
    <w:rsid w:val="00D942AA"/>
    <w:rsid w:val="00E871B3"/>
    <w:rsid w:val="00EB72BC"/>
    <w:rsid w:val="00ED56FC"/>
    <w:rsid w:val="00F564B3"/>
    <w:rsid w:val="00FB0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rules v:ext="edit">
        <o:r id="V:Rule9" type="connector" idref="#_x0000_s1033"/>
        <o:r id="V:Rule10" type="connector" idref="#_x0000_s1034"/>
        <o:r id="V:Rule11" type="connector" idref="#_x0000_s1038"/>
        <o:r id="V:Rule12" type="connector" idref="#_x0000_s1035"/>
        <o:r id="V:Rule13" type="connector" idref="#_x0000_s1039"/>
        <o:r id="V:Rule14" type="connector" idref="#_x0000_s1030"/>
        <o:r id="V:Rule15" type="connector" idref="#_x0000_s1043"/>
        <o:r id="V:Rule16" type="connector" idref="#_x0000_s1027"/>
      </o:rules>
    </o:shapelayout>
  </w:shapeDefaults>
  <w:decimalSymbol w:val=","/>
  <w:listSeparator w:val=";"/>
  <w15:docId w15:val="{FFFB0691-53E4-4CE6-96DC-E8973E7A4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4B8"/>
    <w:pPr>
      <w:spacing w:after="200" w:line="276" w:lineRule="auto"/>
    </w:pPr>
    <w:rPr>
      <w:sz w:val="22"/>
      <w:szCs w:val="22"/>
      <w:lang w:eastAsia="en-US"/>
    </w:rPr>
  </w:style>
  <w:style w:type="paragraph" w:styleId="1">
    <w:name w:val="heading 1"/>
    <w:basedOn w:val="a"/>
    <w:next w:val="a"/>
    <w:link w:val="10"/>
    <w:qFormat/>
    <w:rsid w:val="005547A1"/>
    <w:pPr>
      <w:keepNext/>
      <w:spacing w:after="0" w:line="240" w:lineRule="auto"/>
      <w:ind w:left="1122"/>
      <w:jc w:val="center"/>
      <w:outlineLvl w:val="0"/>
    </w:pPr>
    <w:rPr>
      <w:rFonts w:ascii="Times New Roman" w:eastAsia="Times New Roman" w:hAnsi="Times New Roman"/>
      <w:sz w:val="28"/>
      <w:szCs w:val="24"/>
    </w:rPr>
  </w:style>
  <w:style w:type="paragraph" w:styleId="2">
    <w:name w:val="heading 2"/>
    <w:basedOn w:val="a"/>
    <w:next w:val="a"/>
    <w:link w:val="20"/>
    <w:qFormat/>
    <w:rsid w:val="005547A1"/>
    <w:pPr>
      <w:keepNext/>
      <w:spacing w:after="0" w:line="240" w:lineRule="auto"/>
      <w:ind w:left="1122"/>
      <w:outlineLvl w:val="1"/>
    </w:pPr>
    <w:rPr>
      <w:rFonts w:ascii="Times New Roman" w:eastAsia="Times New Roman" w:hAnsi="Times New Roman"/>
      <w:sz w:val="28"/>
      <w:szCs w:val="24"/>
    </w:rPr>
  </w:style>
  <w:style w:type="paragraph" w:styleId="3">
    <w:name w:val="heading 3"/>
    <w:basedOn w:val="a"/>
    <w:next w:val="a"/>
    <w:link w:val="30"/>
    <w:qFormat/>
    <w:rsid w:val="005547A1"/>
    <w:pPr>
      <w:keepNext/>
      <w:spacing w:after="0" w:line="240" w:lineRule="auto"/>
      <w:jc w:val="center"/>
      <w:outlineLvl w:val="2"/>
    </w:pPr>
    <w:rPr>
      <w:rFonts w:ascii="Times New Roman" w:eastAsia="Times New Roman" w:hAnsi="Times New Roman"/>
      <w:b/>
      <w:bCs/>
      <w:sz w:val="24"/>
      <w:szCs w:val="24"/>
    </w:rPr>
  </w:style>
  <w:style w:type="paragraph" w:styleId="4">
    <w:name w:val="heading 4"/>
    <w:basedOn w:val="a"/>
    <w:next w:val="a"/>
    <w:link w:val="40"/>
    <w:qFormat/>
    <w:rsid w:val="005547A1"/>
    <w:pPr>
      <w:keepNext/>
      <w:spacing w:after="0" w:line="240" w:lineRule="auto"/>
      <w:outlineLvl w:val="3"/>
    </w:pPr>
    <w:rPr>
      <w:rFonts w:ascii="Times New Roman" w:eastAsia="Times New Roman" w:hAnsi="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547A1"/>
    <w:rPr>
      <w:rFonts w:ascii="Times New Roman" w:eastAsia="Times New Roman" w:hAnsi="Times New Roman"/>
      <w:sz w:val="28"/>
      <w:szCs w:val="24"/>
    </w:rPr>
  </w:style>
  <w:style w:type="character" w:customStyle="1" w:styleId="20">
    <w:name w:val="Заголовок 2 Знак"/>
    <w:link w:val="2"/>
    <w:rsid w:val="005547A1"/>
    <w:rPr>
      <w:rFonts w:ascii="Times New Roman" w:eastAsia="Times New Roman" w:hAnsi="Times New Roman"/>
      <w:sz w:val="28"/>
      <w:szCs w:val="24"/>
    </w:rPr>
  </w:style>
  <w:style w:type="character" w:customStyle="1" w:styleId="30">
    <w:name w:val="Заголовок 3 Знак"/>
    <w:link w:val="3"/>
    <w:rsid w:val="005547A1"/>
    <w:rPr>
      <w:rFonts w:ascii="Times New Roman" w:eastAsia="Times New Roman" w:hAnsi="Times New Roman"/>
      <w:b/>
      <w:bCs/>
      <w:sz w:val="24"/>
      <w:szCs w:val="24"/>
    </w:rPr>
  </w:style>
  <w:style w:type="character" w:customStyle="1" w:styleId="40">
    <w:name w:val="Заголовок 4 Знак"/>
    <w:link w:val="4"/>
    <w:rsid w:val="005547A1"/>
    <w:rPr>
      <w:rFonts w:ascii="Times New Roman" w:eastAsia="Times New Roman" w:hAnsi="Times New Roman"/>
      <w:b/>
      <w:bCs/>
      <w:sz w:val="28"/>
      <w:szCs w:val="24"/>
    </w:rPr>
  </w:style>
  <w:style w:type="paragraph" w:styleId="a3">
    <w:name w:val="Balloon Text"/>
    <w:basedOn w:val="a"/>
    <w:link w:val="a4"/>
    <w:semiHidden/>
    <w:unhideWhenUsed/>
    <w:rsid w:val="007D5C3A"/>
    <w:pPr>
      <w:spacing w:after="0" w:line="240" w:lineRule="auto"/>
    </w:pPr>
    <w:rPr>
      <w:rFonts w:ascii="Tahoma" w:hAnsi="Tahoma"/>
      <w:sz w:val="16"/>
      <w:szCs w:val="16"/>
    </w:rPr>
  </w:style>
  <w:style w:type="character" w:customStyle="1" w:styleId="a4">
    <w:name w:val="Текст выноски Знак"/>
    <w:link w:val="a3"/>
    <w:semiHidden/>
    <w:rsid w:val="007D5C3A"/>
    <w:rPr>
      <w:rFonts w:ascii="Tahoma" w:hAnsi="Tahoma" w:cs="Tahoma"/>
      <w:sz w:val="16"/>
      <w:szCs w:val="16"/>
    </w:rPr>
  </w:style>
  <w:style w:type="paragraph" w:styleId="a5">
    <w:name w:val="No Spacing"/>
    <w:link w:val="a6"/>
    <w:uiPriority w:val="1"/>
    <w:qFormat/>
    <w:rsid w:val="007D5C3A"/>
    <w:rPr>
      <w:sz w:val="22"/>
      <w:szCs w:val="22"/>
      <w:lang w:eastAsia="en-US"/>
    </w:rPr>
  </w:style>
  <w:style w:type="character" w:customStyle="1" w:styleId="a6">
    <w:name w:val="Без интервала Знак"/>
    <w:link w:val="a5"/>
    <w:uiPriority w:val="1"/>
    <w:locked/>
    <w:rsid w:val="00ED56FC"/>
    <w:rPr>
      <w:sz w:val="22"/>
      <w:szCs w:val="22"/>
      <w:lang w:eastAsia="en-US"/>
    </w:rPr>
  </w:style>
  <w:style w:type="paragraph" w:styleId="a7">
    <w:name w:val="Title"/>
    <w:basedOn w:val="a"/>
    <w:link w:val="a8"/>
    <w:qFormat/>
    <w:rsid w:val="005547A1"/>
    <w:pPr>
      <w:spacing w:after="0" w:line="240" w:lineRule="auto"/>
      <w:jc w:val="center"/>
    </w:pPr>
    <w:rPr>
      <w:rFonts w:ascii="Times New Roman" w:eastAsia="Times New Roman" w:hAnsi="Times New Roman"/>
      <w:sz w:val="36"/>
      <w:szCs w:val="24"/>
    </w:rPr>
  </w:style>
  <w:style w:type="character" w:customStyle="1" w:styleId="a8">
    <w:name w:val="Название Знак"/>
    <w:link w:val="a7"/>
    <w:rsid w:val="005547A1"/>
    <w:rPr>
      <w:rFonts w:ascii="Times New Roman" w:eastAsia="Times New Roman" w:hAnsi="Times New Roman"/>
      <w:sz w:val="36"/>
      <w:szCs w:val="24"/>
    </w:rPr>
  </w:style>
  <w:style w:type="paragraph" w:styleId="a9">
    <w:name w:val="Subtitle"/>
    <w:basedOn w:val="a"/>
    <w:link w:val="aa"/>
    <w:qFormat/>
    <w:rsid w:val="005547A1"/>
    <w:pPr>
      <w:spacing w:after="0" w:line="240" w:lineRule="auto"/>
      <w:jc w:val="center"/>
    </w:pPr>
    <w:rPr>
      <w:rFonts w:ascii="Times New Roman" w:eastAsia="Times New Roman" w:hAnsi="Times New Roman"/>
      <w:sz w:val="36"/>
      <w:szCs w:val="24"/>
    </w:rPr>
  </w:style>
  <w:style w:type="character" w:customStyle="1" w:styleId="aa">
    <w:name w:val="Подзаголовок Знак"/>
    <w:link w:val="a9"/>
    <w:rsid w:val="005547A1"/>
    <w:rPr>
      <w:rFonts w:ascii="Times New Roman" w:eastAsia="Times New Roman" w:hAnsi="Times New Roman"/>
      <w:sz w:val="36"/>
      <w:szCs w:val="24"/>
    </w:rPr>
  </w:style>
  <w:style w:type="paragraph" w:styleId="ab">
    <w:name w:val="Body Text"/>
    <w:basedOn w:val="a"/>
    <w:link w:val="ac"/>
    <w:rsid w:val="005547A1"/>
    <w:pPr>
      <w:spacing w:after="0" w:line="240" w:lineRule="auto"/>
    </w:pPr>
    <w:rPr>
      <w:rFonts w:ascii="Times New Roman" w:eastAsia="Times New Roman" w:hAnsi="Times New Roman"/>
      <w:sz w:val="36"/>
      <w:szCs w:val="24"/>
    </w:rPr>
  </w:style>
  <w:style w:type="character" w:customStyle="1" w:styleId="ac">
    <w:name w:val="Основной текст Знак"/>
    <w:link w:val="ab"/>
    <w:rsid w:val="005547A1"/>
    <w:rPr>
      <w:rFonts w:ascii="Times New Roman" w:eastAsia="Times New Roman" w:hAnsi="Times New Roman"/>
      <w:sz w:val="36"/>
      <w:szCs w:val="24"/>
    </w:rPr>
  </w:style>
  <w:style w:type="paragraph" w:customStyle="1" w:styleId="ConsTitle">
    <w:name w:val="ConsTitle"/>
    <w:rsid w:val="005547A1"/>
    <w:pPr>
      <w:widowControl w:val="0"/>
      <w:autoSpaceDE w:val="0"/>
      <w:autoSpaceDN w:val="0"/>
      <w:adjustRightInd w:val="0"/>
      <w:ind w:right="19772"/>
    </w:pPr>
    <w:rPr>
      <w:rFonts w:ascii="Arial" w:eastAsia="Times New Roman" w:hAnsi="Arial" w:cs="Arial"/>
      <w:b/>
      <w:bCs/>
      <w:sz w:val="16"/>
      <w:szCs w:val="16"/>
      <w:lang w:eastAsia="en-US"/>
    </w:rPr>
  </w:style>
  <w:style w:type="paragraph" w:styleId="ad">
    <w:name w:val="Body Text Indent"/>
    <w:basedOn w:val="a"/>
    <w:link w:val="ae"/>
    <w:rsid w:val="005547A1"/>
    <w:pPr>
      <w:spacing w:after="120" w:line="240" w:lineRule="auto"/>
      <w:ind w:left="283"/>
    </w:pPr>
    <w:rPr>
      <w:rFonts w:ascii="Times New Roman" w:eastAsia="Times New Roman" w:hAnsi="Times New Roman"/>
      <w:sz w:val="24"/>
      <w:szCs w:val="24"/>
    </w:rPr>
  </w:style>
  <w:style w:type="character" w:customStyle="1" w:styleId="ae">
    <w:name w:val="Основной текст с отступом Знак"/>
    <w:link w:val="ad"/>
    <w:rsid w:val="005547A1"/>
    <w:rPr>
      <w:rFonts w:ascii="Times New Roman" w:eastAsia="Times New Roman" w:hAnsi="Times New Roman"/>
      <w:sz w:val="24"/>
      <w:szCs w:val="24"/>
    </w:rPr>
  </w:style>
  <w:style w:type="table" w:styleId="af">
    <w:name w:val="Table Grid"/>
    <w:basedOn w:val="a1"/>
    <w:rsid w:val="005547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5547A1"/>
    <w:pPr>
      <w:widowControl w:val="0"/>
      <w:autoSpaceDE w:val="0"/>
      <w:autoSpaceDN w:val="0"/>
      <w:adjustRightInd w:val="0"/>
    </w:pPr>
    <w:rPr>
      <w:rFonts w:ascii="Arial" w:eastAsia="Times New Roman" w:hAnsi="Arial" w:cs="Arial"/>
      <w:b/>
      <w:bCs/>
    </w:rPr>
  </w:style>
  <w:style w:type="paragraph" w:customStyle="1" w:styleId="ConsPlusNonformat">
    <w:name w:val="ConsPlusNonformat"/>
    <w:rsid w:val="005547A1"/>
    <w:pPr>
      <w:widowControl w:val="0"/>
      <w:autoSpaceDE w:val="0"/>
      <w:autoSpaceDN w:val="0"/>
      <w:adjustRightInd w:val="0"/>
    </w:pPr>
    <w:rPr>
      <w:rFonts w:ascii="Courier New" w:eastAsia="Times New Roman" w:hAnsi="Courier New" w:cs="Courier New"/>
    </w:rPr>
  </w:style>
  <w:style w:type="paragraph" w:styleId="af0">
    <w:name w:val="annotation text"/>
    <w:basedOn w:val="a"/>
    <w:link w:val="af1"/>
    <w:semiHidden/>
    <w:rsid w:val="005547A1"/>
    <w:pPr>
      <w:spacing w:after="0" w:line="240" w:lineRule="auto"/>
    </w:pPr>
    <w:rPr>
      <w:rFonts w:ascii="Times New Roman" w:eastAsia="Times New Roman" w:hAnsi="Times New Roman"/>
      <w:sz w:val="20"/>
      <w:szCs w:val="20"/>
    </w:rPr>
  </w:style>
  <w:style w:type="character" w:customStyle="1" w:styleId="af1">
    <w:name w:val="Текст примечания Знак"/>
    <w:link w:val="af0"/>
    <w:uiPriority w:val="99"/>
    <w:semiHidden/>
    <w:rsid w:val="005547A1"/>
    <w:rPr>
      <w:rFonts w:ascii="Times New Roman" w:eastAsia="Times New Roman" w:hAnsi="Times New Roman"/>
    </w:rPr>
  </w:style>
  <w:style w:type="paragraph" w:styleId="af2">
    <w:name w:val="annotation subject"/>
    <w:basedOn w:val="af0"/>
    <w:next w:val="af0"/>
    <w:link w:val="af3"/>
    <w:semiHidden/>
    <w:rsid w:val="005547A1"/>
    <w:rPr>
      <w:b/>
      <w:bCs/>
    </w:rPr>
  </w:style>
  <w:style w:type="character" w:customStyle="1" w:styleId="af3">
    <w:name w:val="Тема примечания Знак"/>
    <w:link w:val="af2"/>
    <w:uiPriority w:val="99"/>
    <w:semiHidden/>
    <w:rsid w:val="005547A1"/>
    <w:rPr>
      <w:rFonts w:ascii="Times New Roman" w:eastAsia="Times New Roman" w:hAnsi="Times New Roman"/>
      <w:b/>
      <w:bCs/>
    </w:rPr>
  </w:style>
  <w:style w:type="character" w:styleId="af4">
    <w:name w:val="Strong"/>
    <w:qFormat/>
    <w:rsid w:val="005547A1"/>
    <w:rPr>
      <w:b/>
      <w:bCs/>
    </w:rPr>
  </w:style>
  <w:style w:type="paragraph" w:customStyle="1" w:styleId="ConsPlusNormal">
    <w:name w:val="ConsPlusNormal"/>
    <w:rsid w:val="005547A1"/>
    <w:pPr>
      <w:widowControl w:val="0"/>
      <w:autoSpaceDE w:val="0"/>
      <w:autoSpaceDN w:val="0"/>
      <w:adjustRightInd w:val="0"/>
    </w:pPr>
    <w:rPr>
      <w:rFonts w:ascii="Arial" w:eastAsia="Times New Roman" w:hAnsi="Arial" w:cs="Arial"/>
    </w:rPr>
  </w:style>
  <w:style w:type="paragraph" w:styleId="af5">
    <w:name w:val="List Paragraph"/>
    <w:basedOn w:val="a"/>
    <w:uiPriority w:val="34"/>
    <w:qFormat/>
    <w:rsid w:val="001E6372"/>
    <w:pPr>
      <w:ind w:left="720"/>
      <w:contextualSpacing/>
    </w:pPr>
  </w:style>
  <w:style w:type="table" w:customStyle="1" w:styleId="11">
    <w:name w:val="Сетка таблицы1"/>
    <w:basedOn w:val="a1"/>
    <w:next w:val="af"/>
    <w:uiPriority w:val="59"/>
    <w:rsid w:val="006F0F80"/>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
    <w:name w:val="Абзац списка1"/>
    <w:basedOn w:val="a"/>
    <w:rsid w:val="00966D21"/>
    <w:pPr>
      <w:ind w:left="720"/>
      <w:contextualSpacing/>
    </w:pPr>
    <w:rPr>
      <w:rFonts w:eastAsia="Times New Roman"/>
    </w:rPr>
  </w:style>
  <w:style w:type="paragraph" w:customStyle="1" w:styleId="Style3">
    <w:name w:val="Style3"/>
    <w:basedOn w:val="a"/>
    <w:rsid w:val="008D197F"/>
    <w:pPr>
      <w:widowControl w:val="0"/>
      <w:autoSpaceDE w:val="0"/>
      <w:autoSpaceDN w:val="0"/>
      <w:adjustRightInd w:val="0"/>
      <w:spacing w:after="0" w:line="432" w:lineRule="exact"/>
      <w:jc w:val="center"/>
    </w:pPr>
    <w:rPr>
      <w:rFonts w:ascii="Franklin Gothic Medium Cond" w:eastAsia="Times New Roman" w:hAnsi="Franklin Gothic Medium Cond"/>
      <w:sz w:val="24"/>
      <w:szCs w:val="24"/>
      <w:lang w:eastAsia="ru-RU"/>
    </w:rPr>
  </w:style>
  <w:style w:type="character" w:customStyle="1" w:styleId="FontStyle13">
    <w:name w:val="Font Style13"/>
    <w:basedOn w:val="a0"/>
    <w:rsid w:val="008D197F"/>
    <w:rPr>
      <w:rFonts w:ascii="Cambria" w:hAnsi="Cambria" w:cs="Cambria"/>
      <w:sz w:val="20"/>
      <w:szCs w:val="20"/>
    </w:rPr>
  </w:style>
  <w:style w:type="paragraph" w:customStyle="1" w:styleId="13">
    <w:name w:val="Без интервала1"/>
    <w:qFormat/>
    <w:rsid w:val="00CE09D4"/>
    <w:rPr>
      <w:rFonts w:eastAsia="Times New Roman"/>
      <w:sz w:val="22"/>
      <w:szCs w:val="22"/>
    </w:rPr>
  </w:style>
  <w:style w:type="paragraph" w:customStyle="1" w:styleId="14">
    <w:name w:val="Без интервала1"/>
    <w:rsid w:val="00CE09D4"/>
    <w:rPr>
      <w:rFonts w:eastAsia="Times New Roman"/>
      <w:sz w:val="22"/>
      <w:szCs w:val="22"/>
    </w:rPr>
  </w:style>
  <w:style w:type="character" w:styleId="af6">
    <w:name w:val="Emphasis"/>
    <w:qFormat/>
    <w:rsid w:val="00ED56FC"/>
    <w:rPr>
      <w:i/>
      <w:iCs/>
    </w:rPr>
  </w:style>
  <w:style w:type="paragraph" w:customStyle="1" w:styleId="Style7">
    <w:name w:val="Style7"/>
    <w:basedOn w:val="a"/>
    <w:rsid w:val="00ED56FC"/>
    <w:pPr>
      <w:widowControl w:val="0"/>
      <w:autoSpaceDE w:val="0"/>
      <w:autoSpaceDN w:val="0"/>
      <w:adjustRightInd w:val="0"/>
      <w:spacing w:after="0" w:line="264" w:lineRule="exact"/>
      <w:jc w:val="both"/>
    </w:pPr>
    <w:rPr>
      <w:rFonts w:ascii="Franklin Gothic Medium Cond" w:eastAsia="Times New Roman" w:hAnsi="Franklin Gothic Medium Cond"/>
      <w:sz w:val="24"/>
      <w:szCs w:val="24"/>
      <w:lang w:eastAsia="ru-RU"/>
    </w:rPr>
  </w:style>
  <w:style w:type="character" w:customStyle="1" w:styleId="FontStyle14">
    <w:name w:val="Font Style14"/>
    <w:basedOn w:val="a0"/>
    <w:rsid w:val="00ED56FC"/>
    <w:rPr>
      <w:rFonts w:ascii="Cambria" w:hAnsi="Cambria" w:cs="Cambria"/>
      <w:i/>
      <w:iCs/>
      <w:sz w:val="20"/>
      <w:szCs w:val="20"/>
    </w:rPr>
  </w:style>
  <w:style w:type="paragraph" w:styleId="21">
    <w:name w:val="Body Text 2"/>
    <w:basedOn w:val="a"/>
    <w:link w:val="22"/>
    <w:unhideWhenUsed/>
    <w:rsid w:val="002F0B38"/>
    <w:pPr>
      <w:spacing w:after="120" w:line="480" w:lineRule="auto"/>
    </w:pPr>
  </w:style>
  <w:style w:type="character" w:customStyle="1" w:styleId="22">
    <w:name w:val="Основной текст 2 Знак"/>
    <w:basedOn w:val="a0"/>
    <w:link w:val="21"/>
    <w:uiPriority w:val="99"/>
    <w:semiHidden/>
    <w:rsid w:val="002F0B38"/>
    <w:rPr>
      <w:sz w:val="22"/>
      <w:szCs w:val="22"/>
      <w:lang w:eastAsia="en-US"/>
    </w:rPr>
  </w:style>
  <w:style w:type="paragraph" w:customStyle="1" w:styleId="ConsPlusCell">
    <w:name w:val="ConsPlusCell"/>
    <w:uiPriority w:val="99"/>
    <w:rsid w:val="002F0B38"/>
    <w:pPr>
      <w:widowControl w:val="0"/>
      <w:autoSpaceDE w:val="0"/>
      <w:autoSpaceDN w:val="0"/>
      <w:adjustRightInd w:val="0"/>
    </w:pPr>
    <w:rPr>
      <w:rFonts w:eastAsia="Times New Roman" w:cs="Calibri"/>
      <w:sz w:val="22"/>
      <w:szCs w:val="22"/>
    </w:rPr>
  </w:style>
  <w:style w:type="paragraph" w:customStyle="1" w:styleId="tekstob">
    <w:name w:val="tekstob"/>
    <w:basedOn w:val="a"/>
    <w:rsid w:val="002F0B3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5">
    <w:name w:val="Знак Знак1 Знак"/>
    <w:basedOn w:val="a"/>
    <w:rsid w:val="002F0B38"/>
    <w:pPr>
      <w:widowControl w:val="0"/>
      <w:adjustRightInd w:val="0"/>
      <w:spacing w:after="160" w:line="240" w:lineRule="exact"/>
      <w:jc w:val="right"/>
    </w:pPr>
    <w:rPr>
      <w:rFonts w:ascii="Times New Roman" w:eastAsia="Times New Roman" w:hAnsi="Times New Roman"/>
      <w:sz w:val="20"/>
      <w:szCs w:val="20"/>
      <w:lang w:val="en-GB"/>
    </w:rPr>
  </w:style>
  <w:style w:type="character" w:styleId="af7">
    <w:name w:val="Hyperlink"/>
    <w:basedOn w:val="a0"/>
    <w:rsid w:val="002F0B38"/>
    <w:rPr>
      <w:color w:val="0000FF"/>
      <w:u w:val="single"/>
    </w:rPr>
  </w:style>
  <w:style w:type="character" w:customStyle="1" w:styleId="apple-converted-space">
    <w:name w:val="apple-converted-space"/>
    <w:basedOn w:val="a0"/>
    <w:rsid w:val="002F0B38"/>
  </w:style>
  <w:style w:type="paragraph" w:customStyle="1" w:styleId="formattexttopleveltext">
    <w:name w:val="formattext topleveltext"/>
    <w:basedOn w:val="a"/>
    <w:rsid w:val="002F0B3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rsid w:val="00BC48EF"/>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73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docs.cntd.ru/document/901707810" TargetMode="External"/><Relationship Id="rId21" Type="http://schemas.openxmlformats.org/officeDocument/2006/relationships/hyperlink" Target="file:///C:\Documents%20and%20Settings\777\&#1056;&#1072;&#1073;&#1086;&#1095;&#1080;&#1081;%20&#1089;&#1090;&#1086;&#1083;\&#1051;&#1086;&#1087;&#1072;&#1090;&#1080;&#1085;&#1086;%20%20&#1088;&#1077;&#1075;&#1083;&#1072;&#1084;&#1077;&#1085;&#1090;&#1099;%20&#1084;&#1091;&#1085;&#1080;&#1094;&#1080;&#1087;&#1072;&#1083;&#1100;&#1085;&#1099;&#1077;%20&#1091;&#1089;&#1083;&#1091;&#1075;&#1080;\&#1054;&#1073;&#1088;&#1072;&#1079;&#1094;&#1099;%20&#1089;&#1090;&#1088;&#1086;&#1080;&#1090;%20&#1088;&#1077;&#1075;&#1083;&#1072;&#1084;\&#1055;&#1056;&#1054;&#1044;&#1051;&#1045;&#1053;&#1048;&#1070;%20&#1057;&#1056;&#1054;&#1050;&#1040;%20&#1044;&#1045;&#1049;&#1057;&#1058;&#1042;&#1048;&#1071;%20&#1056;&#1040;&#1047;&#1056;&#1045;&#1064;&#1045;&#1053;&#1048;&#1071;%20&#1053;&#1040;%20&#1057;&#1058;&#1056;&#1054;&#1048;&#1058;&#1045;&#1051;&#1068;&#1057;&#1058;&#1042;&#1054;.doc" TargetMode="External"/><Relationship Id="rId42" Type="http://schemas.openxmlformats.org/officeDocument/2006/relationships/hyperlink" Target="consultantplus://offline/ref=54C7BE251B003FE089CCA06B72672BEED20654FD90EF2FAAD2980C8363A7B2A355A9BBB1F450810C2AbCG" TargetMode="External"/><Relationship Id="rId47" Type="http://schemas.openxmlformats.org/officeDocument/2006/relationships/hyperlink" Target="consultantplus://offline/ref=54C7BE251B003FE089CCA06B72672BEED20051F19EE32FAAD2980C83632Ab7G" TargetMode="External"/><Relationship Id="rId63" Type="http://schemas.openxmlformats.org/officeDocument/2006/relationships/hyperlink" Target="consultantplus://offline/ref=7773CBC73703859520C106169D59C8797D6308B9C1C087828548D0CB42VE2DL" TargetMode="External"/><Relationship Id="rId68" Type="http://schemas.openxmlformats.org/officeDocument/2006/relationships/image" Target="media/image2.jpeg"/><Relationship Id="rId7" Type="http://schemas.openxmlformats.org/officeDocument/2006/relationships/image" Target="http://images.vfl.ru/ii/1385272686/8089ff6b/3597205_m.jpg" TargetMode="Externa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2CD669FA49A9175F53182E10BECD81BCFAAAF276E84EEA1DBC2E413A2750DF" TargetMode="External"/><Relationship Id="rId29" Type="http://schemas.openxmlformats.org/officeDocument/2006/relationships/hyperlink" Target="http://docs.cntd.ru/document/902111774" TargetMode="External"/><Relationship Id="rId11" Type="http://schemas.openxmlformats.org/officeDocument/2006/relationships/hyperlink" Target="http://www.mfc-nso" TargetMode="External"/><Relationship Id="rId24" Type="http://schemas.openxmlformats.org/officeDocument/2006/relationships/hyperlink" Target="http://www.gosuslugi.ru" TargetMode="External"/><Relationship Id="rId32" Type="http://schemas.openxmlformats.org/officeDocument/2006/relationships/hyperlink" Target="http://docs.cntd.ru/document/902234385" TargetMode="External"/><Relationship Id="rId37" Type="http://schemas.openxmlformats.org/officeDocument/2006/relationships/hyperlink" Target="http://www.novopervomaiskoe.ru" TargetMode="External"/><Relationship Id="rId40" Type="http://schemas.openxmlformats.org/officeDocument/2006/relationships/hyperlink" Target="consultantplus://offline/ref=54C7BE251B003FE089CCA06B72672BEED20650F39CEC2FAAD2980C83632Ab7G" TargetMode="External"/><Relationship Id="rId45" Type="http://schemas.openxmlformats.org/officeDocument/2006/relationships/hyperlink" Target="consultantplus://offline/ref=54C7BE251B003FE089CCA06B72672BEED2055FF299E22FAAD2980C83632Ab7G" TargetMode="External"/><Relationship Id="rId53" Type="http://schemas.openxmlformats.org/officeDocument/2006/relationships/hyperlink" Target="consultantplus://offline/ref=7773CBC73703859520C106169D59C8797D650DBAC4CD87828548D0CB42ED5D6BA1911553FD89B157VA2FL" TargetMode="External"/><Relationship Id="rId58" Type="http://schemas.openxmlformats.org/officeDocument/2006/relationships/hyperlink" Target="consultantplus://offline/ref=7773CBC73703859520C106169D59C8797D650DB5CFCC87828548D0CB42ED5D6BA1911553FD89B75FVA2EL" TargetMode="External"/><Relationship Id="rId66" Type="http://schemas.openxmlformats.org/officeDocument/2006/relationships/hyperlink" Target="consultantplus://offline/ref=7773CBC73703859520C119039859C8797D6106BACEC3DA888D11DCC9V425L" TargetMode="External"/><Relationship Id="rId5" Type="http://schemas.openxmlformats.org/officeDocument/2006/relationships/webSettings" Target="webSettings.xml"/><Relationship Id="rId61" Type="http://schemas.openxmlformats.org/officeDocument/2006/relationships/hyperlink" Target="consultantplus://offline/ref=7773CBC73703859520C106169D59C8797D6606BAC6C187828548D0CB42VE2DL" TargetMode="External"/><Relationship Id="rId19" Type="http://schemas.openxmlformats.org/officeDocument/2006/relationships/hyperlink" Target="consultantplus://offline/ref=DD77E9609D9446038DE07FFAAD0999075C941C210F98263233C22A8FDB267053420EF71DDEa8f1E" TargetMode="External"/><Relationship Id="rId14" Type="http://schemas.openxmlformats.org/officeDocument/2006/relationships/hyperlink" Target="consultantplus://offline/ref=92CD669FA49A9175F53182E10BECD81BCFAAAE2D6783EEA1DBC2E413A2750DF" TargetMode="External"/><Relationship Id="rId22" Type="http://schemas.openxmlformats.org/officeDocument/2006/relationships/hyperlink" Target="http://www.novopervomaiskoe.ru" TargetMode="External"/><Relationship Id="rId27" Type="http://schemas.openxmlformats.org/officeDocument/2006/relationships/hyperlink" Target="http://docs.cntd.ru/document/901876063" TargetMode="External"/><Relationship Id="rId30" Type="http://schemas.openxmlformats.org/officeDocument/2006/relationships/hyperlink" Target="http://docs.cntd.ru/document/9014711" TargetMode="External"/><Relationship Id="rId35" Type="http://schemas.openxmlformats.org/officeDocument/2006/relationships/hyperlink" Target="http://docs.cntd.ru/document/902060256" TargetMode="External"/><Relationship Id="rId43" Type="http://schemas.openxmlformats.org/officeDocument/2006/relationships/hyperlink" Target="consultantplus://offline/ref=54C7BE251B003FE089CCA06B72672BEED20650F79DE22FAAD2980C83632Ab7G" TargetMode="External"/><Relationship Id="rId48" Type="http://schemas.openxmlformats.org/officeDocument/2006/relationships/hyperlink" Target="consultantplus://offline/ref=54C7BE251B003FE089CCA06B72672BEED20655F799EF2FAAD2980C83632Ab7G" TargetMode="External"/><Relationship Id="rId56" Type="http://schemas.openxmlformats.org/officeDocument/2006/relationships/hyperlink" Target="consultantplus://offline/ref=7773CBC73703859520C106169D59C8797D6508BFC3C187828548D0CB42VE2DL" TargetMode="External"/><Relationship Id="rId64" Type="http://schemas.openxmlformats.org/officeDocument/2006/relationships/hyperlink" Target="consultantplus://offline/ref=7773CBC73703859520C106169D59C8797D650CBFC6CC87828548D0CB42VE2DL" TargetMode="External"/><Relationship Id="rId69" Type="http://schemas.openxmlformats.org/officeDocument/2006/relationships/image" Target="http://cs625728.vk.me/v625728395/30c91/ZyOyP0DA2ek.jpg" TargetMode="External"/><Relationship Id="rId8" Type="http://schemas.openxmlformats.org/officeDocument/2006/relationships/hyperlink" Target="consultantplus://offline/ref=92CD669FA49A9175F53182E10BECD81BCFAAAE226C85EEA1DBC2E413A25D0AC74BD3627CCB7B04637708F" TargetMode="External"/><Relationship Id="rId51" Type="http://schemas.openxmlformats.org/officeDocument/2006/relationships/hyperlink" Target="consultantplus://offline/ref=54C7BE251B003FE089CCA06B72672BEED20654FD90EF2FAAD2980C8363A7B2A355A9BBB1F450810C2AbCG" TargetMode="External"/><Relationship Id="rId3" Type="http://schemas.openxmlformats.org/officeDocument/2006/relationships/styles" Target="styles.xml"/><Relationship Id="rId12" Type="http://schemas.openxmlformats.org/officeDocument/2006/relationships/hyperlink" Target="consultantplus://offline/ref=92CD669FA49A9175F53182E10BECD81BCFAAAE2D6784EEA1DBC2E413A25D0AC74BD3627CCB7B0462770BF" TargetMode="External"/><Relationship Id="rId17" Type="http://schemas.openxmlformats.org/officeDocument/2006/relationships/hyperlink" Target="consultantplus://offline/ref=92CD669FA49A9175F53182E10BECD81BCFACAB216988EEA1DBC2E413A2750DF" TargetMode="External"/><Relationship Id="rId25" Type="http://schemas.openxmlformats.org/officeDocument/2006/relationships/hyperlink" Target="http://www.mfc-nso" TargetMode="External"/><Relationship Id="rId33" Type="http://schemas.openxmlformats.org/officeDocument/2006/relationships/hyperlink" Target="http://docs.cntd.ru/document/902288125" TargetMode="External"/><Relationship Id="rId38" Type="http://schemas.openxmlformats.org/officeDocument/2006/relationships/hyperlink" Target="mailto:novopervomaysk@mail.ru" TargetMode="External"/><Relationship Id="rId46" Type="http://schemas.openxmlformats.org/officeDocument/2006/relationships/hyperlink" Target="consultantplus://offline/ref=54C7BE251B003FE089CCA06B72672BEED20751F59DEA2FAAD2980C83632Ab7G" TargetMode="External"/><Relationship Id="rId59" Type="http://schemas.openxmlformats.org/officeDocument/2006/relationships/hyperlink" Target="consultantplus://offline/ref=7773CBC73703859520C106169D59C8797D6509BFC2C187828548D0CB42VE2DL" TargetMode="External"/><Relationship Id="rId67" Type="http://schemas.openxmlformats.org/officeDocument/2006/relationships/hyperlink" Target="consultantplus://offline/ref=7773CBC73703859520C1181B8B359670756950B0C2CF88D6D0178B9615E4573CVE26L" TargetMode="External"/><Relationship Id="rId20" Type="http://schemas.openxmlformats.org/officeDocument/2006/relationships/hyperlink" Target="file:///C:\Documents%20and%20Settings\777\&#1056;&#1072;&#1073;&#1086;&#1095;&#1080;&#1081;%20&#1089;&#1090;&#1086;&#1083;\&#1051;&#1086;&#1087;&#1072;&#1090;&#1080;&#1085;&#1086;%20%20&#1088;&#1077;&#1075;&#1083;&#1072;&#1084;&#1077;&#1085;&#1090;&#1099;%20&#1084;&#1091;&#1085;&#1080;&#1094;&#1080;&#1087;&#1072;&#1083;&#1100;&#1085;&#1099;&#1077;%20&#1091;&#1089;&#1083;&#1091;&#1075;&#1080;\&#1054;&#1073;&#1088;&#1072;&#1079;&#1094;&#1099;%20&#1089;&#1090;&#1088;&#1086;&#1080;&#1090;%20&#1088;&#1077;&#1075;&#1083;&#1072;&#1084;\&#1055;&#1056;&#1054;&#1044;&#1051;&#1045;&#1053;&#1048;&#1070;%20&#1057;&#1056;&#1054;&#1050;&#1040;%20&#1044;&#1045;&#1049;&#1057;&#1058;&#1042;&#1048;&#1071;%20&#1056;&#1040;&#1047;&#1056;&#1045;&#1064;&#1045;&#1053;&#1048;&#1071;%20&#1053;&#1040;%20&#1057;&#1058;&#1056;&#1054;&#1048;&#1058;&#1045;&#1051;&#1068;&#1057;&#1058;&#1042;&#1054;.doc" TargetMode="External"/><Relationship Id="rId41" Type="http://schemas.openxmlformats.org/officeDocument/2006/relationships/hyperlink" Target="consultantplus://offline/ref=54C7BE251B003FE089CCA06B72672BEED20654F09FE22FAAD2980C83632Ab7G" TargetMode="External"/><Relationship Id="rId54" Type="http://schemas.openxmlformats.org/officeDocument/2006/relationships/hyperlink" Target="mailto:novopervomaysk@mail.ru" TargetMode="External"/><Relationship Id="rId62" Type="http://schemas.openxmlformats.org/officeDocument/2006/relationships/hyperlink" Target="consultantplus://offline/ref=7773CBC73703859520C106169D59C8797D6408BDC2C987828548D0CB42VE2DL"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consultantplus://offline/ref=92CD669FA49A9175F53182E10BECD81BCFABAB256A81EEA1DBC2E413A2750DF" TargetMode="External"/><Relationship Id="rId23" Type="http://schemas.openxmlformats.org/officeDocument/2006/relationships/hyperlink" Target="mailto:novopervomaysk@mail.ru" TargetMode="External"/><Relationship Id="rId28" Type="http://schemas.openxmlformats.org/officeDocument/2006/relationships/hyperlink" Target="http://docs.cntd.ru/document/901990046" TargetMode="External"/><Relationship Id="rId36" Type="http://schemas.openxmlformats.org/officeDocument/2006/relationships/hyperlink" Target="consultantplus://offline/ref=54C7BE251B003FE089CCA06B72672BEED20654F29BEE2FAAD2980C8363A7B2A355A9BBB1F45087072Ab0G" TargetMode="External"/><Relationship Id="rId49" Type="http://schemas.openxmlformats.org/officeDocument/2006/relationships/hyperlink" Target="consultantplus://offline/ref=54C7BE251B003FE089CCA06B72672BEED20754F09CE82FAAD2980C83632Ab7G" TargetMode="External"/><Relationship Id="rId57" Type="http://schemas.openxmlformats.org/officeDocument/2006/relationships/hyperlink" Target="consultantplus://offline/ref=7773CBC73703859520C106169D59C8797D650DB8C0C187828548D0CB42VE2DL" TargetMode="External"/><Relationship Id="rId10" Type="http://schemas.openxmlformats.org/officeDocument/2006/relationships/hyperlink" Target="mailto:novopervomaysk@mail.ru" TargetMode="External"/><Relationship Id="rId31" Type="http://schemas.openxmlformats.org/officeDocument/2006/relationships/hyperlink" Target="http://docs.cntd.ru/document/901984030" TargetMode="External"/><Relationship Id="rId44" Type="http://schemas.openxmlformats.org/officeDocument/2006/relationships/hyperlink" Target="consultantplus://offline/ref=54C7BE251B003FE089CCA06B72672BEED2045EF59AE32FAAD2980C83632Ab7G" TargetMode="External"/><Relationship Id="rId52" Type="http://schemas.openxmlformats.org/officeDocument/2006/relationships/hyperlink" Target="consultantplus://offline/ref=54C7BE251B003FE089CCA06B72672BEED20654FD90EF2FAAD2980C8363A7B2A355A9BBB1F450810C2AbCG" TargetMode="External"/><Relationship Id="rId60" Type="http://schemas.openxmlformats.org/officeDocument/2006/relationships/hyperlink" Target="consultantplus://offline/ref=7773CBC73703859520C106169D59C8797D6707BDC5C087828548D0CB42VE2DL" TargetMode="External"/><Relationship Id="rId65" Type="http://schemas.openxmlformats.org/officeDocument/2006/relationships/hyperlink" Target="consultantplus://offline/ref=7773CBC73703859520C106169D59C8797D640DB8C3CB87828548D0CB42VE2DL" TargetMode="External"/><Relationship Id="rId4" Type="http://schemas.openxmlformats.org/officeDocument/2006/relationships/settings" Target="settings.xml"/><Relationship Id="rId9" Type="http://schemas.openxmlformats.org/officeDocument/2006/relationships/hyperlink" Target="http://www.novopervomaiskoe.ru" TargetMode="External"/><Relationship Id="rId13" Type="http://schemas.openxmlformats.org/officeDocument/2006/relationships/hyperlink" Target="consultantplus://offline/ref=92CD669FA49A9175F53182E10BECD81BCFAAAE2D6782EEA1DBC2E413A25D0AC74BD36278C2770DF" TargetMode="External"/><Relationship Id="rId18" Type="http://schemas.openxmlformats.org/officeDocument/2006/relationships/hyperlink" Target="consultantplus://offline/ref=92CD669FA49A9175F5319CEC1D808612C7A6F3286A87E1F58E9DBF4EF5540090700CF" TargetMode="External"/><Relationship Id="rId39" Type="http://schemas.openxmlformats.org/officeDocument/2006/relationships/hyperlink" Target="http://www.mfc-nso" TargetMode="External"/><Relationship Id="rId34" Type="http://schemas.openxmlformats.org/officeDocument/2006/relationships/hyperlink" Target="http://docs.cntd.ru/document/902032823" TargetMode="External"/><Relationship Id="rId50" Type="http://schemas.openxmlformats.org/officeDocument/2006/relationships/hyperlink" Target="consultantplus://offline/ref=54C7BE251B003FE089CCBE66640B75E7DA0A09F89DEC20FE87C757DE34AEB8F421b2G" TargetMode="External"/><Relationship Id="rId55" Type="http://schemas.openxmlformats.org/officeDocument/2006/relationships/hyperlink" Target="http://www.novopervomaisko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EAA02-ADCC-4A14-90F8-E7E59F7A9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69</Pages>
  <Words>40548</Words>
  <Characters>231130</Characters>
  <Application>Microsoft Office Word</Application>
  <DocSecurity>0</DocSecurity>
  <Lines>1926</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7Neo</dc:creator>
  <cp:lastModifiedBy>user</cp:lastModifiedBy>
  <cp:revision>3</cp:revision>
  <cp:lastPrinted>2015-12-11T09:37:00Z</cp:lastPrinted>
  <dcterms:created xsi:type="dcterms:W3CDTF">2015-12-08T01:41:00Z</dcterms:created>
  <dcterms:modified xsi:type="dcterms:W3CDTF">2015-12-11T09:51:00Z</dcterms:modified>
</cp:coreProperties>
</file>